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0AD" w:rsidRDefault="005520AD" w:rsidP="005520AD">
      <w:pPr>
        <w:jc w:val="center"/>
        <w:rPr>
          <w:rStyle w:val="FontStyle34"/>
          <w:rFonts w:ascii="Arial" w:hAnsi="Arial" w:cs="Arial"/>
          <w:color w:val="auto"/>
          <w:kern w:val="0"/>
          <w:sz w:val="24"/>
          <w:szCs w:val="24"/>
          <w:lang w:val="sr-Cyrl-CS" w:eastAsia="sr-Cyrl-CS"/>
        </w:rPr>
      </w:pPr>
    </w:p>
    <w:p w:rsidR="00DE5348" w:rsidRDefault="00DE5348" w:rsidP="005520AD">
      <w:pPr>
        <w:jc w:val="center"/>
        <w:rPr>
          <w:rFonts w:ascii="Arial" w:hAnsi="Arial" w:cs="Arial"/>
          <w:sz w:val="32"/>
          <w:szCs w:val="32"/>
        </w:rPr>
      </w:pPr>
      <w:r w:rsidRPr="00DE5348">
        <w:rPr>
          <w:rStyle w:val="FontStyle34"/>
          <w:rFonts w:ascii="Arial" w:hAnsi="Arial" w:cs="Arial"/>
          <w:noProof/>
          <w:color w:val="auto"/>
          <w:kern w:val="0"/>
          <w:sz w:val="24"/>
          <w:szCs w:val="24"/>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-8206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5520AD" w:rsidRPr="001953B1" w:rsidRDefault="005520AD" w:rsidP="001953B1">
      <w:pPr>
        <w:rPr>
          <w:rFonts w:ascii="Arial" w:hAnsi="Arial" w:cs="Arial"/>
          <w:sz w:val="32"/>
          <w:szCs w:val="32"/>
        </w:rPr>
      </w:pPr>
    </w:p>
    <w:p w:rsidR="005520AD" w:rsidRPr="001270F1" w:rsidRDefault="005520AD" w:rsidP="005520AD">
      <w:pPr>
        <w:rPr>
          <w:rFonts w:ascii="Arial" w:hAnsi="Arial" w:cs="Arial"/>
          <w:sz w:val="32"/>
          <w:szCs w:val="32"/>
        </w:rPr>
      </w:pPr>
    </w:p>
    <w:p w:rsidR="005520AD" w:rsidRDefault="005520AD" w:rsidP="005520AD">
      <w:pPr>
        <w:jc w:val="center"/>
        <w:rPr>
          <w:rFonts w:ascii="Arial" w:hAnsi="Arial" w:cs="Arial"/>
          <w:sz w:val="32"/>
          <w:szCs w:val="32"/>
          <w:lang w:val="ru-RU"/>
        </w:rPr>
      </w:pPr>
    </w:p>
    <w:p w:rsidR="005520AD" w:rsidRPr="00816688" w:rsidRDefault="005520AD" w:rsidP="005520AD">
      <w:pPr>
        <w:rPr>
          <w:rFonts w:ascii="Arial" w:hAnsi="Arial" w:cs="Arial"/>
          <w:i/>
          <w:iCs/>
        </w:rPr>
      </w:pPr>
    </w:p>
    <w:p w:rsidR="005520AD" w:rsidRDefault="005520AD" w:rsidP="005520AD">
      <w:pPr>
        <w:jc w:val="center"/>
        <w:rPr>
          <w:rFonts w:ascii="Arial" w:hAnsi="Arial" w:cs="Arial"/>
          <w:i/>
          <w:iCs/>
        </w:rPr>
      </w:pPr>
    </w:p>
    <w:p w:rsidR="00DE5348" w:rsidRDefault="00DE5348" w:rsidP="005520AD">
      <w:pPr>
        <w:jc w:val="both"/>
        <w:rPr>
          <w:rFonts w:ascii="Arial" w:hAnsi="Arial" w:cs="Arial"/>
          <w:lang w:val="sr-Cyrl-CS"/>
        </w:rPr>
      </w:pPr>
    </w:p>
    <w:p w:rsidR="00DE5348" w:rsidRDefault="00DE5348" w:rsidP="005520AD">
      <w:pPr>
        <w:jc w:val="both"/>
        <w:rPr>
          <w:rFonts w:ascii="Arial" w:hAnsi="Arial" w:cs="Arial"/>
          <w:lang w:val="sr-Cyrl-CS"/>
        </w:rPr>
      </w:pPr>
    </w:p>
    <w:p w:rsidR="00DE5348" w:rsidRDefault="00DE5348" w:rsidP="005520AD">
      <w:pPr>
        <w:jc w:val="both"/>
        <w:rPr>
          <w:rFonts w:ascii="Arial" w:hAnsi="Arial" w:cs="Arial"/>
          <w:lang w:val="sr-Cyrl-CS"/>
        </w:rPr>
      </w:pPr>
    </w:p>
    <w:p w:rsidR="00DE5348" w:rsidRPr="00DE0254" w:rsidRDefault="00DE5348" w:rsidP="00DE5348">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DE5348" w:rsidRPr="00DE0254" w:rsidRDefault="00DE5348" w:rsidP="00DE5348">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DE5348" w:rsidRPr="00DE0254" w:rsidRDefault="00DE5348" w:rsidP="00DE5348">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DE5348" w:rsidRPr="00DE0254" w:rsidRDefault="00DE5348" w:rsidP="00DE5348">
      <w:pPr>
        <w:pStyle w:val="Default"/>
        <w:jc w:val="center"/>
        <w:rPr>
          <w:b/>
          <w:bCs/>
          <w:sz w:val="32"/>
          <w:szCs w:val="32"/>
          <w:lang w:val="sr-Cyrl-CS"/>
        </w:rPr>
      </w:pPr>
    </w:p>
    <w:p w:rsidR="00DE5348" w:rsidRPr="00DE5348" w:rsidRDefault="00DE5348" w:rsidP="00DE5348">
      <w:pPr>
        <w:rPr>
          <w:rFonts w:ascii="Arial" w:hAnsi="Arial" w:cs="Arial"/>
          <w:lang w:val="sr-Cyrl-CS"/>
        </w:rPr>
      </w:pPr>
    </w:p>
    <w:p w:rsidR="00DE5348" w:rsidRPr="00DE0254" w:rsidRDefault="00DE5348" w:rsidP="00DE5348">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DE5348" w:rsidRPr="00DE0254" w:rsidRDefault="00F129A1" w:rsidP="00DE5348">
      <w:pPr>
        <w:jc w:val="center"/>
        <w:rPr>
          <w:rFonts w:ascii="Arial" w:hAnsi="Arial" w:cs="Arial"/>
          <w:b/>
          <w:sz w:val="32"/>
          <w:szCs w:val="32"/>
          <w:lang w:val="sr-Cyrl-CS"/>
        </w:rPr>
      </w:pPr>
      <w:r>
        <w:rPr>
          <w:rFonts w:ascii="Arial" w:hAnsi="Arial" w:cs="Arial"/>
          <w:b/>
          <w:sz w:val="32"/>
          <w:szCs w:val="32"/>
          <w:lang w:val="sr-Cyrl-CS"/>
        </w:rPr>
        <w:t>БРОЈ 031</w:t>
      </w:r>
      <w:r>
        <w:rPr>
          <w:rFonts w:ascii="Arial" w:hAnsi="Arial" w:cs="Arial"/>
          <w:b/>
          <w:sz w:val="32"/>
          <w:szCs w:val="32"/>
        </w:rPr>
        <w:t>-</w:t>
      </w:r>
      <w:r w:rsidR="00372E17">
        <w:rPr>
          <w:rFonts w:ascii="Arial" w:hAnsi="Arial" w:cs="Arial"/>
          <w:b/>
          <w:sz w:val="32"/>
          <w:szCs w:val="32"/>
        </w:rPr>
        <w:t>508</w:t>
      </w:r>
      <w:r w:rsidR="00DE5348" w:rsidRPr="00DE0254">
        <w:rPr>
          <w:rFonts w:ascii="Arial" w:hAnsi="Arial" w:cs="Arial"/>
          <w:b/>
          <w:sz w:val="32"/>
          <w:szCs w:val="32"/>
          <w:lang w:val="sr-Cyrl-CS"/>
        </w:rPr>
        <w:t>/17-01</w:t>
      </w:r>
      <w:r w:rsidR="00E16AE7">
        <w:rPr>
          <w:rFonts w:ascii="Arial" w:hAnsi="Arial" w:cs="Arial"/>
          <w:b/>
          <w:sz w:val="32"/>
          <w:szCs w:val="32"/>
          <w:lang w:val="sr-Cyrl-CS"/>
        </w:rPr>
        <w:t xml:space="preserve"> од 07</w:t>
      </w:r>
      <w:r w:rsidR="00DE5348">
        <w:rPr>
          <w:rFonts w:ascii="Arial" w:hAnsi="Arial" w:cs="Arial"/>
          <w:b/>
          <w:sz w:val="32"/>
          <w:szCs w:val="32"/>
          <w:lang w:val="sr-Cyrl-CS"/>
        </w:rPr>
        <w:t>.0</w:t>
      </w:r>
      <w:r w:rsidR="00FA2BD3">
        <w:rPr>
          <w:rFonts w:ascii="Arial" w:hAnsi="Arial" w:cs="Arial"/>
          <w:b/>
          <w:sz w:val="32"/>
          <w:szCs w:val="32"/>
          <w:lang w:val="sr-Cyrl-CS"/>
        </w:rPr>
        <w:t>9</w:t>
      </w:r>
      <w:r w:rsidR="00DE5348">
        <w:rPr>
          <w:rFonts w:ascii="Arial" w:hAnsi="Arial" w:cs="Arial"/>
          <w:b/>
          <w:sz w:val="32"/>
          <w:szCs w:val="32"/>
          <w:lang w:val="sr-Cyrl-CS"/>
        </w:rPr>
        <w:t>.2017.године</w:t>
      </w:r>
    </w:p>
    <w:p w:rsidR="00DE5348" w:rsidRPr="00DE0254" w:rsidRDefault="00DE5348" w:rsidP="00DE5348">
      <w:pPr>
        <w:jc w:val="center"/>
        <w:rPr>
          <w:rFonts w:ascii="Arial" w:hAnsi="Arial" w:cs="Arial"/>
          <w:b/>
          <w:sz w:val="32"/>
          <w:szCs w:val="32"/>
          <w:lang w:val="sr-Latn-CS"/>
        </w:rPr>
      </w:pPr>
      <w:r w:rsidRPr="00DE0254">
        <w:rPr>
          <w:rFonts w:ascii="Arial" w:hAnsi="Arial" w:cs="Arial"/>
          <w:b/>
          <w:sz w:val="32"/>
          <w:szCs w:val="32"/>
          <w:lang w:val="sr-Cyrl-CS"/>
        </w:rPr>
        <w:t xml:space="preserve">ПОСТУПАК ЈАВНЕ НАБАВКЕ МАЛЕ ВРЕДНОСТИ </w:t>
      </w:r>
      <w:r>
        <w:rPr>
          <w:rFonts w:ascii="Arial" w:hAnsi="Arial" w:cs="Arial"/>
          <w:b/>
          <w:sz w:val="32"/>
          <w:szCs w:val="32"/>
          <w:lang w:val="sr-Cyrl-CS"/>
        </w:rPr>
        <w:t>УСЛУГА</w:t>
      </w:r>
    </w:p>
    <w:p w:rsidR="00DE5348" w:rsidRDefault="00DE5348" w:rsidP="00FA2BD3">
      <w:pPr>
        <w:jc w:val="center"/>
        <w:rPr>
          <w:rFonts w:ascii="Arial" w:hAnsi="Arial" w:cs="Arial"/>
          <w:b/>
          <w:sz w:val="32"/>
          <w:szCs w:val="32"/>
          <w:lang w:val="sr-Cyrl-CS"/>
        </w:rPr>
      </w:pPr>
      <w:r w:rsidRPr="00DE5348">
        <w:rPr>
          <w:rFonts w:ascii="Arial" w:hAnsi="Arial" w:cs="Arial"/>
          <w:b/>
          <w:sz w:val="32"/>
          <w:szCs w:val="32"/>
          <w:lang w:val="sr-Cyrl-CS"/>
        </w:rPr>
        <w:t>Услуге стр</w:t>
      </w:r>
      <w:r w:rsidR="00FA2BD3">
        <w:rPr>
          <w:rFonts w:ascii="Arial" w:hAnsi="Arial" w:cs="Arial"/>
          <w:b/>
          <w:sz w:val="32"/>
          <w:szCs w:val="32"/>
          <w:lang w:val="sr-Cyrl-CS"/>
        </w:rPr>
        <w:t xml:space="preserve">учног надзора </w:t>
      </w:r>
      <w:r w:rsidR="00FA2BD3" w:rsidRPr="00FA2BD3">
        <w:rPr>
          <w:rFonts w:ascii="Arial" w:hAnsi="Arial" w:cs="Arial"/>
          <w:b/>
          <w:sz w:val="32"/>
          <w:szCs w:val="32"/>
          <w:lang w:val="sr-Cyrl-CS"/>
        </w:rPr>
        <w:t>над извођењем радова на одржавању путева и улица на територији општине Баточина</w:t>
      </w:r>
    </w:p>
    <w:p w:rsidR="00DE5348" w:rsidRPr="00DE0254" w:rsidRDefault="00DE5348" w:rsidP="00DE5348">
      <w:pPr>
        <w:rPr>
          <w:rFonts w:ascii="Arial" w:hAnsi="Arial" w:cs="Arial"/>
          <w:b/>
          <w:sz w:val="32"/>
          <w:szCs w:val="32"/>
          <w:lang w:val="sr-Cyrl-CS"/>
        </w:rPr>
      </w:pPr>
    </w:p>
    <w:p w:rsidR="00DE5348" w:rsidRDefault="00DE5348" w:rsidP="00FE27EF">
      <w:pPr>
        <w:numPr>
          <w:ilvl w:val="0"/>
          <w:numId w:val="9"/>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FA2BD3">
        <w:rPr>
          <w:rFonts w:ascii="Arial" w:hAnsi="Arial" w:cs="Arial"/>
          <w:b/>
          <w:sz w:val="32"/>
          <w:szCs w:val="32"/>
          <w:lang w:val="sr-Cyrl-CS"/>
        </w:rPr>
        <w:t>14/17</w:t>
      </w:r>
      <w:r w:rsidRPr="00DE0254">
        <w:rPr>
          <w:rFonts w:ascii="Arial" w:hAnsi="Arial" w:cs="Arial"/>
          <w:b/>
          <w:sz w:val="32"/>
          <w:szCs w:val="32"/>
          <w:lang w:val="sr-Cyrl-CS"/>
        </w:rPr>
        <w:t xml:space="preserve">  -</w:t>
      </w:r>
    </w:p>
    <w:p w:rsidR="00DE5348" w:rsidRPr="00FA0971" w:rsidRDefault="00DE5348" w:rsidP="00FE27EF">
      <w:pPr>
        <w:numPr>
          <w:ilvl w:val="0"/>
          <w:numId w:val="9"/>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FA2BD3">
        <w:rPr>
          <w:rFonts w:ascii="Arial" w:hAnsi="Arial" w:cs="Arial"/>
          <w:b/>
          <w:sz w:val="32"/>
          <w:szCs w:val="32"/>
          <w:lang w:val="sr-Cyrl-CS"/>
        </w:rPr>
        <w:t>1.2.6/17</w:t>
      </w:r>
    </w:p>
    <w:p w:rsidR="00DE5348"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8E5B31" w:rsidRPr="00DE0254" w:rsidRDefault="008E5B31"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39"/>
        <w:gridCol w:w="3203"/>
      </w:tblGrid>
      <w:tr w:rsidR="00DE5348" w:rsidRPr="00DE0254" w:rsidTr="00DE5348">
        <w:trPr>
          <w:trHeight w:val="240"/>
          <w:jc w:val="center"/>
        </w:trPr>
        <w:tc>
          <w:tcPr>
            <w:tcW w:w="4188" w:type="dxa"/>
          </w:tcPr>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DE5348" w:rsidRPr="00DE0254" w:rsidTr="00DE5348">
        <w:trPr>
          <w:trHeight w:val="557"/>
          <w:jc w:val="center"/>
        </w:trPr>
        <w:tc>
          <w:tcPr>
            <w:tcW w:w="0" w:type="auto"/>
          </w:tcPr>
          <w:p w:rsidR="00DE5348" w:rsidRPr="001423D4" w:rsidRDefault="00DE5348" w:rsidP="00DE5348">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DE5348" w:rsidRPr="003F6D9D" w:rsidRDefault="00DE5348" w:rsidP="00DE5348">
            <w:pPr>
              <w:autoSpaceDE w:val="0"/>
              <w:autoSpaceDN w:val="0"/>
              <w:adjustRightInd w:val="0"/>
              <w:spacing w:line="240" w:lineRule="auto"/>
              <w:rPr>
                <w:rFonts w:ascii="Arial" w:hAnsi="Arial" w:cs="Arial"/>
                <w:b/>
              </w:rPr>
            </w:pPr>
          </w:p>
          <w:p w:rsidR="00DE5348" w:rsidRPr="003F6D9D" w:rsidRDefault="00B56451" w:rsidP="00FA2BD3">
            <w:pPr>
              <w:autoSpaceDE w:val="0"/>
              <w:autoSpaceDN w:val="0"/>
              <w:adjustRightInd w:val="0"/>
              <w:spacing w:line="240" w:lineRule="auto"/>
              <w:rPr>
                <w:rFonts w:ascii="Arial" w:hAnsi="Arial" w:cs="Arial"/>
                <w:b/>
              </w:rPr>
            </w:pPr>
            <w:r>
              <w:rPr>
                <w:rFonts w:ascii="Arial" w:hAnsi="Arial" w:cs="Arial"/>
                <w:b/>
              </w:rPr>
              <w:t>07</w:t>
            </w:r>
            <w:r w:rsidR="00DE5348">
              <w:rPr>
                <w:rFonts w:ascii="Arial" w:hAnsi="Arial" w:cs="Arial"/>
                <w:b/>
              </w:rPr>
              <w:t>.0</w:t>
            </w:r>
            <w:r w:rsidR="00FA2BD3">
              <w:rPr>
                <w:rFonts w:ascii="Arial" w:hAnsi="Arial" w:cs="Arial"/>
                <w:b/>
              </w:rPr>
              <w:t>9</w:t>
            </w:r>
            <w:r w:rsidR="00DE5348" w:rsidRPr="003F6D9D">
              <w:rPr>
                <w:rFonts w:ascii="Arial" w:hAnsi="Arial" w:cs="Arial"/>
                <w:b/>
              </w:rPr>
              <w:t>.2017.године</w:t>
            </w:r>
          </w:p>
        </w:tc>
      </w:tr>
      <w:tr w:rsidR="00DE5348" w:rsidRPr="00DE0254" w:rsidTr="00DE5348">
        <w:trPr>
          <w:trHeight w:val="240"/>
          <w:jc w:val="center"/>
        </w:trPr>
        <w:tc>
          <w:tcPr>
            <w:tcW w:w="0" w:type="auto"/>
          </w:tcPr>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DE5348" w:rsidRPr="003F6D9D" w:rsidRDefault="00B56451" w:rsidP="003C6073">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15</w:t>
            </w:r>
            <w:r w:rsidR="00DE5348" w:rsidRPr="003F6D9D">
              <w:rPr>
                <w:rFonts w:ascii="Arial" w:eastAsiaTheme="minorHAnsi" w:hAnsi="Arial" w:cs="Arial"/>
                <w:b/>
                <w:bCs/>
                <w:kern w:val="0"/>
                <w:lang w:val="sr-Cyrl-CS" w:eastAsia="en-US"/>
              </w:rPr>
              <w:t>.</w:t>
            </w:r>
            <w:r w:rsidR="00DE5348" w:rsidRPr="003F6D9D">
              <w:rPr>
                <w:rFonts w:ascii="Arial" w:eastAsiaTheme="minorHAnsi" w:hAnsi="Arial" w:cs="Arial"/>
                <w:b/>
                <w:bCs/>
                <w:kern w:val="0"/>
                <w:lang w:eastAsia="en-US"/>
              </w:rPr>
              <w:t>0</w:t>
            </w:r>
            <w:r w:rsidR="00A70089">
              <w:rPr>
                <w:rFonts w:ascii="Arial" w:eastAsiaTheme="minorHAnsi" w:hAnsi="Arial" w:cs="Arial"/>
                <w:b/>
                <w:bCs/>
                <w:kern w:val="0"/>
                <w:lang w:val="sr-Cyrl-CS" w:eastAsia="en-US"/>
              </w:rPr>
              <w:t>9</w:t>
            </w:r>
            <w:r w:rsidR="00DE5348" w:rsidRPr="003F6D9D">
              <w:rPr>
                <w:rFonts w:ascii="Arial" w:eastAsiaTheme="minorHAnsi" w:hAnsi="Arial" w:cs="Arial"/>
                <w:b/>
                <w:bCs/>
                <w:kern w:val="0"/>
                <w:lang w:eastAsia="en-US"/>
              </w:rPr>
              <w:t>.2017. године до 1</w:t>
            </w:r>
            <w:r w:rsidR="003C6073">
              <w:rPr>
                <w:rFonts w:ascii="Arial" w:eastAsiaTheme="minorHAnsi" w:hAnsi="Arial" w:cs="Arial"/>
                <w:b/>
                <w:bCs/>
                <w:kern w:val="0"/>
                <w:lang w:eastAsia="en-US"/>
              </w:rPr>
              <w:t>1</w:t>
            </w:r>
            <w:r w:rsidR="00DE5348" w:rsidRPr="003F6D9D">
              <w:rPr>
                <w:rFonts w:ascii="Arial" w:eastAsiaTheme="minorHAnsi" w:hAnsi="Arial" w:cs="Arial"/>
                <w:b/>
                <w:bCs/>
                <w:kern w:val="0"/>
                <w:lang w:eastAsia="en-US"/>
              </w:rPr>
              <w:t xml:space="preserve">,00 часова </w:t>
            </w:r>
          </w:p>
        </w:tc>
      </w:tr>
      <w:tr w:rsidR="00DE5348" w:rsidRPr="00DE0254" w:rsidTr="00DE5348">
        <w:trPr>
          <w:trHeight w:val="240"/>
          <w:jc w:val="center"/>
        </w:trPr>
        <w:tc>
          <w:tcPr>
            <w:tcW w:w="0" w:type="auto"/>
          </w:tcPr>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Јавно отварање: </w:t>
            </w:r>
          </w:p>
        </w:tc>
        <w:tc>
          <w:tcPr>
            <w:tcW w:w="0" w:type="auto"/>
          </w:tcPr>
          <w:p w:rsidR="00DE5348" w:rsidRPr="003F6D9D" w:rsidRDefault="00B56451" w:rsidP="00A70089">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15</w:t>
            </w:r>
            <w:r w:rsidR="00DE5348" w:rsidRPr="003F6D9D">
              <w:rPr>
                <w:rFonts w:ascii="Arial" w:eastAsiaTheme="minorHAnsi" w:hAnsi="Arial" w:cs="Arial"/>
                <w:b/>
                <w:bCs/>
                <w:kern w:val="0"/>
                <w:lang w:val="sr-Cyrl-CS" w:eastAsia="en-US"/>
              </w:rPr>
              <w:t>.</w:t>
            </w:r>
            <w:r w:rsidR="00DE5348">
              <w:rPr>
                <w:rFonts w:ascii="Arial" w:eastAsiaTheme="minorHAnsi" w:hAnsi="Arial" w:cs="Arial"/>
                <w:b/>
                <w:bCs/>
                <w:kern w:val="0"/>
                <w:lang w:eastAsia="en-US"/>
              </w:rPr>
              <w:t>0</w:t>
            </w:r>
            <w:r w:rsidR="00A70089">
              <w:rPr>
                <w:rFonts w:ascii="Arial" w:eastAsiaTheme="minorHAnsi" w:hAnsi="Arial" w:cs="Arial"/>
                <w:b/>
                <w:bCs/>
                <w:kern w:val="0"/>
                <w:lang w:eastAsia="en-US"/>
              </w:rPr>
              <w:t>9</w:t>
            </w:r>
            <w:r w:rsidR="00DE5348" w:rsidRPr="003F6D9D">
              <w:rPr>
                <w:rFonts w:ascii="Arial" w:eastAsiaTheme="minorHAnsi" w:hAnsi="Arial" w:cs="Arial"/>
                <w:b/>
                <w:bCs/>
                <w:kern w:val="0"/>
                <w:lang w:eastAsia="en-US"/>
              </w:rPr>
              <w:t>.2017. године у 1</w:t>
            </w:r>
            <w:r w:rsidR="003C6073">
              <w:rPr>
                <w:rFonts w:ascii="Arial" w:eastAsiaTheme="minorHAnsi" w:hAnsi="Arial" w:cs="Arial"/>
                <w:b/>
                <w:bCs/>
                <w:kern w:val="0"/>
                <w:lang w:eastAsia="en-US"/>
              </w:rPr>
              <w:t>1</w:t>
            </w:r>
            <w:r w:rsidR="00DE5348" w:rsidRPr="003F6D9D">
              <w:rPr>
                <w:rFonts w:ascii="Arial" w:eastAsiaTheme="minorHAnsi" w:hAnsi="Arial" w:cs="Arial"/>
                <w:b/>
                <w:bCs/>
                <w:kern w:val="0"/>
                <w:lang w:eastAsia="en-US"/>
              </w:rPr>
              <w:t xml:space="preserve">,30 часова </w:t>
            </w:r>
          </w:p>
        </w:tc>
      </w:tr>
    </w:tbl>
    <w:p w:rsidR="00DE5348" w:rsidRDefault="00DE5348" w:rsidP="00DE5348">
      <w:pPr>
        <w:suppressAutoHyphens w:val="0"/>
        <w:autoSpaceDE w:val="0"/>
        <w:autoSpaceDN w:val="0"/>
        <w:adjustRightInd w:val="0"/>
        <w:spacing w:line="240" w:lineRule="auto"/>
        <w:rPr>
          <w:rFonts w:ascii="Arial" w:eastAsiaTheme="minorHAnsi" w:hAnsi="Arial" w:cs="Arial"/>
          <w:color w:val="auto"/>
          <w:kern w:val="0"/>
          <w:lang w:eastAsia="en-US"/>
        </w:rPr>
      </w:pPr>
    </w:p>
    <w:p w:rsidR="00DE5348"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Pr="00DE5348"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Default="00DE5348" w:rsidP="00DE5348">
      <w:pPr>
        <w:jc w:val="center"/>
        <w:rPr>
          <w:rFonts w:ascii="Arial" w:hAnsi="Arial" w:cs="Arial"/>
          <w:b/>
          <w:iCs/>
          <w:lang w:val="sr-Cyrl-CS"/>
        </w:rPr>
      </w:pPr>
      <w:r w:rsidRPr="007E0BB3">
        <w:rPr>
          <w:rFonts w:ascii="Arial" w:hAnsi="Arial" w:cs="Arial"/>
          <w:b/>
          <w:iCs/>
        </w:rPr>
        <w:t xml:space="preserve">Укупан број </w:t>
      </w:r>
      <w:r>
        <w:rPr>
          <w:rFonts w:ascii="Arial" w:hAnsi="Arial" w:cs="Arial"/>
          <w:b/>
          <w:iCs/>
        </w:rPr>
        <w:t>страна конкурсне документације:</w:t>
      </w:r>
      <w:r w:rsidR="00794A8B">
        <w:rPr>
          <w:rFonts w:ascii="Arial" w:hAnsi="Arial" w:cs="Arial"/>
          <w:b/>
          <w:iCs/>
          <w:lang w:val="sr-Cyrl-CS"/>
        </w:rPr>
        <w:t xml:space="preserve"> 33</w:t>
      </w:r>
      <w:r>
        <w:rPr>
          <w:rFonts w:ascii="Arial" w:hAnsi="Arial" w:cs="Arial"/>
          <w:b/>
          <w:iCs/>
        </w:rPr>
        <w:t xml:space="preserve"> </w:t>
      </w:r>
    </w:p>
    <w:p w:rsidR="00DE5348" w:rsidRPr="00DE5348" w:rsidRDefault="00DE5348" w:rsidP="00DE5348">
      <w:pPr>
        <w:jc w:val="center"/>
        <w:rPr>
          <w:rFonts w:ascii="Arial" w:hAnsi="Arial" w:cs="Arial"/>
          <w:b/>
          <w:iCs/>
          <w:lang w:val="sr-Cyrl-CS"/>
        </w:rPr>
      </w:pPr>
    </w:p>
    <w:p w:rsidR="008E5B31" w:rsidRDefault="008E5B31" w:rsidP="008E5B31">
      <w:pPr>
        <w:pStyle w:val="BodyText"/>
      </w:pPr>
    </w:p>
    <w:p w:rsidR="00A70089" w:rsidRPr="00A70089" w:rsidRDefault="00A70089" w:rsidP="008E5B31">
      <w:pPr>
        <w:pStyle w:val="BodyText"/>
      </w:pPr>
    </w:p>
    <w:p w:rsidR="00DE5348" w:rsidRDefault="00DE5348" w:rsidP="00DE5348">
      <w:pPr>
        <w:pStyle w:val="Heading4"/>
        <w:rPr>
          <w:rFonts w:ascii="Arial" w:hAnsi="Arial" w:cs="Arial"/>
          <w:sz w:val="24"/>
        </w:rPr>
      </w:pPr>
      <w:r w:rsidRPr="00DE0254">
        <w:rPr>
          <w:rFonts w:ascii="Arial" w:hAnsi="Arial" w:cs="Arial"/>
          <w:sz w:val="24"/>
          <w:lang w:val="sr-Cyrl-CS"/>
        </w:rPr>
        <w:t xml:space="preserve">Баточина, </w:t>
      </w:r>
      <w:r w:rsidR="00A70089">
        <w:rPr>
          <w:rFonts w:ascii="Arial" w:hAnsi="Arial" w:cs="Arial"/>
          <w:sz w:val="24"/>
          <w:lang w:val="sr-Cyrl-CS"/>
        </w:rPr>
        <w:t>септембар</w:t>
      </w:r>
      <w:r w:rsidRPr="00DE0254">
        <w:rPr>
          <w:rFonts w:ascii="Arial" w:hAnsi="Arial" w:cs="Arial"/>
          <w:sz w:val="24"/>
          <w:lang w:val="sr-Cyrl-CS"/>
        </w:rPr>
        <w:t xml:space="preserve">, 2017. </w:t>
      </w:r>
      <w:proofErr w:type="gramStart"/>
      <w:r>
        <w:rPr>
          <w:rFonts w:ascii="Arial" w:hAnsi="Arial" w:cs="Arial"/>
          <w:sz w:val="24"/>
        </w:rPr>
        <w:t>г</w:t>
      </w:r>
      <w:r w:rsidRPr="00DE0254">
        <w:rPr>
          <w:rFonts w:ascii="Arial" w:hAnsi="Arial" w:cs="Arial"/>
          <w:sz w:val="24"/>
          <w:lang w:val="sr-Cyrl-CS"/>
        </w:rPr>
        <w:t>одине</w:t>
      </w:r>
      <w:proofErr w:type="gramEnd"/>
    </w:p>
    <w:p w:rsidR="00DE5348" w:rsidRPr="00AD24A0" w:rsidRDefault="00DE5348" w:rsidP="005520AD">
      <w:pPr>
        <w:jc w:val="both"/>
        <w:rPr>
          <w:rFonts w:ascii="Arial" w:hAnsi="Arial" w:cs="Arial"/>
          <w:lang w:val="sr-Cyrl-CS"/>
        </w:rPr>
      </w:pPr>
    </w:p>
    <w:p w:rsidR="00AD24A0" w:rsidRPr="00FA0971" w:rsidRDefault="00AD24A0" w:rsidP="00AD24A0">
      <w:pPr>
        <w:pStyle w:val="Heading4"/>
        <w:ind w:left="0" w:firstLine="0"/>
        <w:jc w:val="both"/>
        <w:rPr>
          <w:rFonts w:ascii="Arial" w:hAnsi="Arial" w:cs="Arial"/>
          <w:b w:val="0"/>
          <w:sz w:val="24"/>
          <w:u w:val="none"/>
        </w:rPr>
      </w:pPr>
      <w:r w:rsidRPr="00FA0971">
        <w:rPr>
          <w:rFonts w:ascii="Arial" w:eastAsia="TimesNewRomanPSMT" w:hAnsi="Arial" w:cs="Arial"/>
          <w:b w:val="0"/>
          <w:sz w:val="24"/>
          <w:u w:val="none"/>
          <w:lang w:val="ru-RU"/>
        </w:rPr>
        <w:lastRenderedPageBreak/>
        <w:t>На основу чл. 3</w:t>
      </w:r>
      <w:r w:rsidRPr="00FA0971">
        <w:rPr>
          <w:rFonts w:ascii="Arial" w:eastAsia="TimesNewRomanPSMT" w:hAnsi="Arial" w:cs="Arial"/>
          <w:b w:val="0"/>
          <w:sz w:val="24"/>
          <w:u w:val="none"/>
          <w:lang w:val="sr-Cyrl-CS"/>
        </w:rPr>
        <w:t>9</w:t>
      </w:r>
      <w:r w:rsidRPr="00FA0971">
        <w:rPr>
          <w:rFonts w:ascii="Arial" w:eastAsia="TimesNewRomanPSMT" w:hAnsi="Arial" w:cs="Arial"/>
          <w:b w:val="0"/>
          <w:sz w:val="24"/>
          <w:u w:val="none"/>
          <w:lang w:val="ru-RU"/>
        </w:rPr>
        <w:t>. и 61. Закона о јавним набавкама („Сл. гласник РС”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у даљем тексту: Закон), чл. </w:t>
      </w:r>
      <w:r w:rsidRPr="00FA0971">
        <w:rPr>
          <w:rFonts w:ascii="Arial" w:eastAsia="TimesNewRomanPSMT" w:hAnsi="Arial" w:cs="Arial"/>
          <w:b w:val="0"/>
          <w:sz w:val="24"/>
          <w:u w:val="none"/>
          <w:lang w:val="sr-Cyrl-CS"/>
        </w:rPr>
        <w:t>6</w:t>
      </w:r>
      <w:r w:rsidRPr="00FA0971">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FA0971">
        <w:rPr>
          <w:rFonts w:ascii="Arial" w:hAnsi="Arial" w:cs="Arial"/>
          <w:b w:val="0"/>
          <w:noProof/>
          <w:sz w:val="24"/>
          <w:u w:val="none"/>
          <w:lang w:val="sr-Cyrl-CS"/>
        </w:rPr>
        <w:t>86/2015</w:t>
      </w:r>
      <w:r w:rsidRPr="00FA0971">
        <w:rPr>
          <w:rFonts w:ascii="Arial" w:eastAsia="TimesNewRomanPSMT" w:hAnsi="Arial" w:cs="Arial"/>
          <w:b w:val="0"/>
          <w:sz w:val="24"/>
          <w:u w:val="none"/>
          <w:lang w:val="ru-RU"/>
        </w:rPr>
        <w:t xml:space="preserve">), </w:t>
      </w:r>
      <w:r>
        <w:rPr>
          <w:rFonts w:ascii="Arial" w:eastAsia="TimesNewRomanPSMT" w:hAnsi="Arial" w:cs="Arial"/>
          <w:b w:val="0"/>
          <w:sz w:val="24"/>
          <w:u w:val="none"/>
          <w:lang w:val="ru-RU"/>
        </w:rPr>
        <w:t xml:space="preserve">чл. 33. </w:t>
      </w:r>
      <w:r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Pr>
          <w:rFonts w:ascii="Arial" w:hAnsi="Arial" w:cs="Arial"/>
          <w:b w:val="0"/>
          <w:sz w:val="24"/>
          <w:u w:val="none"/>
          <w:lang w:val="sr-Cyrl-CS"/>
        </w:rPr>
        <w:t>,</w:t>
      </w:r>
      <w:r>
        <w:rPr>
          <w:rFonts w:ascii="Arial" w:eastAsia="TimesNewRomanPSMT" w:hAnsi="Arial" w:cs="Arial"/>
          <w:b w:val="0"/>
          <w:sz w:val="24"/>
          <w:u w:val="none"/>
          <w:lang w:val="ru-RU"/>
        </w:rPr>
        <w:t xml:space="preserve"> </w:t>
      </w:r>
      <w:r w:rsidRPr="00FA0971">
        <w:rPr>
          <w:rFonts w:ascii="Arial" w:hAnsi="Arial" w:cs="Arial"/>
          <w:b w:val="0"/>
          <w:sz w:val="24"/>
          <w:u w:val="none"/>
          <w:lang w:val="ru-RU"/>
        </w:rPr>
        <w:t xml:space="preserve">Одлуке о покретању поступка јавне набавке број </w:t>
      </w:r>
      <w:r w:rsidR="00FA2BD3">
        <w:rPr>
          <w:rFonts w:ascii="Arial" w:hAnsi="Arial" w:cs="Arial"/>
          <w:b w:val="0"/>
          <w:sz w:val="24"/>
          <w:u w:val="none"/>
          <w:lang w:val="sr-Cyrl-CS"/>
        </w:rPr>
        <w:t>14/17</w:t>
      </w:r>
      <w:r w:rsidRPr="00FA0971">
        <w:rPr>
          <w:rFonts w:ascii="Arial" w:hAnsi="Arial" w:cs="Arial"/>
          <w:b w:val="0"/>
          <w:sz w:val="24"/>
          <w:u w:val="none"/>
          <w:lang w:val="ru-RU"/>
        </w:rPr>
        <w:t xml:space="preserve">, деловодни број </w:t>
      </w:r>
      <w:r w:rsidRPr="00FA0971">
        <w:rPr>
          <w:rFonts w:ascii="Arial" w:hAnsi="Arial" w:cs="Arial"/>
          <w:b w:val="0"/>
          <w:sz w:val="24"/>
          <w:u w:val="none"/>
          <w:lang w:val="sr-Cyrl-CS"/>
        </w:rPr>
        <w:t>031-</w:t>
      </w:r>
      <w:r w:rsidR="005E46DC">
        <w:rPr>
          <w:rFonts w:ascii="Arial" w:hAnsi="Arial" w:cs="Arial"/>
          <w:b w:val="0"/>
          <w:sz w:val="24"/>
          <w:u w:val="none"/>
          <w:lang w:val="sr-Cyrl-CS"/>
        </w:rPr>
        <w:t>503</w:t>
      </w:r>
      <w:r w:rsidRPr="00FA0971">
        <w:rPr>
          <w:rFonts w:ascii="Arial" w:hAnsi="Arial" w:cs="Arial"/>
          <w:b w:val="0"/>
          <w:sz w:val="24"/>
          <w:u w:val="none"/>
          <w:lang w:val="sr-Cyrl-CS"/>
        </w:rPr>
        <w:t>/17</w:t>
      </w:r>
      <w:r w:rsidRPr="00FA0971">
        <w:rPr>
          <w:rFonts w:ascii="Arial" w:hAnsi="Arial" w:cs="Arial"/>
          <w:b w:val="0"/>
          <w:sz w:val="24"/>
          <w:u w:val="none"/>
          <w:lang w:val="ru-RU"/>
        </w:rPr>
        <w:t xml:space="preserve">-01 </w:t>
      </w:r>
      <w:r w:rsidRPr="00FA0971">
        <w:rPr>
          <w:rFonts w:ascii="Arial" w:hAnsi="Arial" w:cs="Arial"/>
          <w:b w:val="0"/>
          <w:sz w:val="24"/>
          <w:u w:val="none"/>
          <w:lang w:val="sr-Cyrl-CS"/>
        </w:rPr>
        <w:t xml:space="preserve">од </w:t>
      </w:r>
      <w:r w:rsidR="005E46DC">
        <w:rPr>
          <w:rFonts w:ascii="Arial" w:hAnsi="Arial" w:cs="Arial"/>
          <w:b w:val="0"/>
          <w:sz w:val="24"/>
          <w:u w:val="none"/>
          <w:lang w:val="sr-Cyrl-CS"/>
        </w:rPr>
        <w:t>07</w:t>
      </w:r>
      <w:r w:rsidRPr="00FA0971">
        <w:rPr>
          <w:rFonts w:ascii="Arial" w:hAnsi="Arial" w:cs="Arial"/>
          <w:b w:val="0"/>
          <w:sz w:val="24"/>
          <w:u w:val="none"/>
          <w:lang w:val="sr-Cyrl-CS"/>
        </w:rPr>
        <w:t>.0</w:t>
      </w:r>
      <w:r w:rsidR="00A70089">
        <w:rPr>
          <w:rFonts w:ascii="Arial" w:hAnsi="Arial" w:cs="Arial"/>
          <w:b w:val="0"/>
          <w:sz w:val="24"/>
          <w:u w:val="none"/>
          <w:lang w:val="sr-Cyrl-CS"/>
        </w:rPr>
        <w:t>9</w:t>
      </w:r>
      <w:r w:rsidRPr="00FA0971">
        <w:rPr>
          <w:rFonts w:ascii="Arial" w:hAnsi="Arial" w:cs="Arial"/>
          <w:b w:val="0"/>
          <w:sz w:val="24"/>
          <w:u w:val="none"/>
          <w:lang w:val="ru-RU"/>
        </w:rPr>
        <w:t>.</w:t>
      </w:r>
      <w:r w:rsidRPr="00FA0971">
        <w:rPr>
          <w:rFonts w:ascii="Arial" w:hAnsi="Arial" w:cs="Arial"/>
          <w:b w:val="0"/>
          <w:sz w:val="24"/>
          <w:u w:val="none"/>
          <w:lang w:val="sr-Cyrl-CS"/>
        </w:rPr>
        <w:t xml:space="preserve">2017. године </w:t>
      </w:r>
      <w:r w:rsidRPr="00FA0971">
        <w:rPr>
          <w:rFonts w:ascii="Arial" w:hAnsi="Arial" w:cs="Arial"/>
          <w:b w:val="0"/>
          <w:sz w:val="24"/>
          <w:u w:val="none"/>
          <w:lang w:val="ru-RU"/>
        </w:rPr>
        <w:t>и Решења о образовању комисије за јавну набавку бр</w:t>
      </w:r>
      <w:r w:rsidRPr="00FA0971">
        <w:rPr>
          <w:rFonts w:ascii="Arial" w:hAnsi="Arial" w:cs="Arial"/>
          <w:b w:val="0"/>
          <w:sz w:val="24"/>
          <w:u w:val="none"/>
          <w:lang w:val="sr-Cyrl-CS"/>
        </w:rPr>
        <w:t xml:space="preserve">ој </w:t>
      </w:r>
      <w:r w:rsidR="00FA2BD3">
        <w:rPr>
          <w:rFonts w:ascii="Arial" w:hAnsi="Arial" w:cs="Arial"/>
          <w:b w:val="0"/>
          <w:sz w:val="24"/>
          <w:u w:val="none"/>
          <w:lang w:val="sr-Cyrl-CS"/>
        </w:rPr>
        <w:t>14/17</w:t>
      </w:r>
      <w:r w:rsidRPr="00FA0971">
        <w:rPr>
          <w:rFonts w:ascii="Arial" w:hAnsi="Arial" w:cs="Arial"/>
          <w:b w:val="0"/>
          <w:sz w:val="24"/>
          <w:u w:val="none"/>
          <w:lang w:val="ru-RU"/>
        </w:rPr>
        <w:t xml:space="preserve">, деловодни број </w:t>
      </w:r>
      <w:r w:rsidR="005E46DC">
        <w:rPr>
          <w:rFonts w:ascii="Arial" w:hAnsi="Arial" w:cs="Arial"/>
          <w:b w:val="0"/>
          <w:sz w:val="24"/>
          <w:u w:val="none"/>
          <w:lang w:val="sr-Cyrl-CS"/>
        </w:rPr>
        <w:t>031-506</w:t>
      </w:r>
      <w:r w:rsidRPr="00FA0971">
        <w:rPr>
          <w:rFonts w:ascii="Arial" w:hAnsi="Arial" w:cs="Arial"/>
          <w:b w:val="0"/>
          <w:sz w:val="24"/>
          <w:u w:val="none"/>
          <w:lang w:val="ru-RU"/>
        </w:rPr>
        <w:t>/17-01</w:t>
      </w:r>
      <w:r w:rsidRPr="00FA0971">
        <w:rPr>
          <w:rFonts w:ascii="Arial" w:hAnsi="Arial" w:cs="Arial"/>
          <w:b w:val="0"/>
          <w:sz w:val="24"/>
          <w:u w:val="none"/>
          <w:lang w:val="sr-Cyrl-CS"/>
        </w:rPr>
        <w:t xml:space="preserve"> од </w:t>
      </w:r>
      <w:r w:rsidR="005E46DC">
        <w:rPr>
          <w:rFonts w:ascii="Arial" w:hAnsi="Arial" w:cs="Arial"/>
          <w:b w:val="0"/>
          <w:sz w:val="24"/>
          <w:u w:val="none"/>
          <w:lang w:val="sr-Cyrl-CS"/>
        </w:rPr>
        <w:t>07</w:t>
      </w:r>
      <w:r w:rsidR="00F129A1">
        <w:rPr>
          <w:rFonts w:ascii="Arial" w:hAnsi="Arial" w:cs="Arial"/>
          <w:b w:val="0"/>
          <w:sz w:val="24"/>
          <w:u w:val="none"/>
          <w:lang w:val="sr-Cyrl-CS"/>
        </w:rPr>
        <w:t>.</w:t>
      </w:r>
      <w:r w:rsidRPr="00FA0971">
        <w:rPr>
          <w:rFonts w:ascii="Arial" w:hAnsi="Arial" w:cs="Arial"/>
          <w:b w:val="0"/>
          <w:sz w:val="24"/>
          <w:u w:val="none"/>
          <w:lang w:val="sr-Cyrl-CS"/>
        </w:rPr>
        <w:t>0</w:t>
      </w:r>
      <w:r w:rsidR="00A70089">
        <w:rPr>
          <w:rFonts w:ascii="Arial" w:hAnsi="Arial" w:cs="Arial"/>
          <w:b w:val="0"/>
          <w:sz w:val="24"/>
          <w:u w:val="none"/>
          <w:lang w:val="sr-Cyrl-CS"/>
        </w:rPr>
        <w:t>9</w:t>
      </w:r>
      <w:r w:rsidRPr="00FA0971">
        <w:rPr>
          <w:rFonts w:ascii="Arial" w:hAnsi="Arial" w:cs="Arial"/>
          <w:b w:val="0"/>
          <w:sz w:val="24"/>
          <w:u w:val="none"/>
          <w:lang w:val="sr-Cyrl-CS"/>
        </w:rPr>
        <w:t>.2017. године</w:t>
      </w:r>
      <w:r w:rsidRPr="00FA0971">
        <w:rPr>
          <w:rFonts w:ascii="Arial" w:hAnsi="Arial" w:cs="Arial"/>
          <w:b w:val="0"/>
          <w:sz w:val="24"/>
          <w:u w:val="none"/>
          <w:lang w:val="ru-RU"/>
        </w:rPr>
        <w:t>, припрем</w:t>
      </w:r>
      <w:r w:rsidRPr="00FA0971">
        <w:rPr>
          <w:rFonts w:ascii="Arial" w:hAnsi="Arial" w:cs="Arial"/>
          <w:b w:val="0"/>
          <w:sz w:val="24"/>
          <w:u w:val="none"/>
          <w:lang w:val="sr-Cyrl-CS"/>
        </w:rPr>
        <w:t>љ</w:t>
      </w:r>
      <w:r w:rsidRPr="00FA0971">
        <w:rPr>
          <w:rFonts w:ascii="Arial" w:hAnsi="Arial" w:cs="Arial"/>
          <w:b w:val="0"/>
          <w:sz w:val="24"/>
          <w:u w:val="none"/>
          <w:lang w:val="ru-RU"/>
        </w:rPr>
        <w:t>ена је:</w:t>
      </w:r>
    </w:p>
    <w:p w:rsidR="005520AD" w:rsidRPr="00A70089" w:rsidRDefault="005520AD" w:rsidP="005520AD">
      <w:pPr>
        <w:jc w:val="both"/>
        <w:rPr>
          <w:rFonts w:ascii="Arial" w:eastAsia="TimesNewRomanPSMT" w:hAnsi="Arial" w:cs="Arial"/>
        </w:rPr>
      </w:pPr>
    </w:p>
    <w:p w:rsidR="005520AD" w:rsidRPr="00A70089" w:rsidRDefault="005520AD" w:rsidP="00A70089">
      <w:pPr>
        <w:jc w:val="both"/>
        <w:rPr>
          <w:rFonts w:ascii="Arial" w:eastAsia="TimesNewRomanPSMT" w:hAnsi="Arial" w:cs="Arial"/>
        </w:rPr>
      </w:pPr>
    </w:p>
    <w:p w:rsidR="00AD24A0" w:rsidRDefault="00AD24A0" w:rsidP="00AD24A0">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AD24A0" w:rsidRPr="00F129A1" w:rsidRDefault="00AD24A0" w:rsidP="00AD24A0">
      <w:pPr>
        <w:shd w:val="clear" w:color="auto" w:fill="C6D9F1"/>
        <w:jc w:val="center"/>
        <w:rPr>
          <w:rFonts w:ascii="Arial" w:eastAsia="TimesNewRomanPS-BoldMT" w:hAnsi="Arial" w:cs="Arial"/>
          <w:b/>
          <w:bCs/>
          <w:lang w:val="sr-Cyrl-CS"/>
        </w:rPr>
      </w:pPr>
      <w:r>
        <w:rPr>
          <w:rFonts w:ascii="Arial" w:eastAsia="TimesNewRomanPS-BoldMT" w:hAnsi="Arial" w:cs="Arial"/>
          <w:b/>
          <w:bCs/>
          <w:lang w:val="ru-RU"/>
        </w:rPr>
        <w:t>Број 031-</w:t>
      </w:r>
      <w:r w:rsidR="00372E17">
        <w:rPr>
          <w:rFonts w:ascii="Arial" w:eastAsia="TimesNewRomanPS-BoldMT" w:hAnsi="Arial" w:cs="Arial"/>
          <w:b/>
          <w:bCs/>
        </w:rPr>
        <w:t>508</w:t>
      </w:r>
      <w:r>
        <w:rPr>
          <w:rFonts w:ascii="Arial" w:eastAsia="TimesNewRomanPS-BoldMT" w:hAnsi="Arial" w:cs="Arial"/>
          <w:b/>
          <w:bCs/>
          <w:lang w:val="ru-RU"/>
        </w:rPr>
        <w:t>/17-01</w:t>
      </w:r>
      <w:r w:rsidR="00F129A1">
        <w:rPr>
          <w:rFonts w:ascii="Arial" w:eastAsia="TimesNewRomanPS-BoldMT" w:hAnsi="Arial" w:cs="Arial"/>
          <w:b/>
          <w:bCs/>
        </w:rPr>
        <w:t xml:space="preserve"> </w:t>
      </w:r>
      <w:r w:rsidR="00F129A1">
        <w:rPr>
          <w:rFonts w:ascii="Arial" w:eastAsia="TimesNewRomanPS-BoldMT" w:hAnsi="Arial" w:cs="Arial"/>
          <w:b/>
          <w:bCs/>
          <w:lang w:val="sr-Cyrl-CS"/>
        </w:rPr>
        <w:t xml:space="preserve">од </w:t>
      </w:r>
      <w:r w:rsidR="00E16AE7">
        <w:rPr>
          <w:rFonts w:ascii="Arial" w:eastAsia="TimesNewRomanPS-BoldMT" w:hAnsi="Arial" w:cs="Arial"/>
          <w:b/>
          <w:bCs/>
          <w:lang w:val="sr-Cyrl-CS"/>
        </w:rPr>
        <w:t>07</w:t>
      </w:r>
      <w:r w:rsidR="00F129A1">
        <w:rPr>
          <w:rFonts w:ascii="Arial" w:eastAsia="TimesNewRomanPS-BoldMT" w:hAnsi="Arial" w:cs="Arial"/>
          <w:b/>
          <w:bCs/>
          <w:lang w:val="sr-Cyrl-CS"/>
        </w:rPr>
        <w:t>.0</w:t>
      </w:r>
      <w:r w:rsidR="00A70089">
        <w:rPr>
          <w:rFonts w:ascii="Arial" w:eastAsia="TimesNewRomanPS-BoldMT" w:hAnsi="Arial" w:cs="Arial"/>
          <w:b/>
          <w:bCs/>
          <w:lang w:val="sr-Cyrl-CS"/>
        </w:rPr>
        <w:t>9</w:t>
      </w:r>
      <w:r w:rsidR="00F129A1">
        <w:rPr>
          <w:rFonts w:ascii="Arial" w:eastAsia="TimesNewRomanPS-BoldMT" w:hAnsi="Arial" w:cs="Arial"/>
          <w:b/>
          <w:bCs/>
          <w:lang w:val="sr-Cyrl-CS"/>
        </w:rPr>
        <w:t>.2017.године</w:t>
      </w:r>
    </w:p>
    <w:p w:rsidR="00AD24A0" w:rsidRDefault="00AD24A0" w:rsidP="00AD24A0">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sidRPr="008566BF">
        <w:rPr>
          <w:rFonts w:ascii="Arial" w:eastAsia="TimesNewRomanPS-BoldMT" w:hAnsi="Arial" w:cs="Arial"/>
          <w:b/>
          <w:bCs/>
          <w:lang w:val="ru-RU"/>
        </w:rPr>
        <w:t>јавну набавку</w:t>
      </w:r>
      <w:r>
        <w:rPr>
          <w:rFonts w:ascii="Arial" w:eastAsia="TimesNewRomanPS-BoldMT" w:hAnsi="Arial" w:cs="Arial"/>
          <w:b/>
          <w:bCs/>
          <w:lang w:val="ru-RU"/>
        </w:rPr>
        <w:t xml:space="preserve"> </w:t>
      </w:r>
      <w:r>
        <w:rPr>
          <w:rFonts w:ascii="Arial" w:eastAsia="TimesNewRomanPS-BoldMT" w:hAnsi="Arial" w:cs="Arial"/>
          <w:b/>
          <w:bCs/>
          <w:lang w:val="sr-Cyrl-CS"/>
        </w:rPr>
        <w:t xml:space="preserve">мале вредности - </w:t>
      </w:r>
      <w:r w:rsidRPr="008566BF">
        <w:rPr>
          <w:rFonts w:ascii="Arial" w:eastAsia="TimesNewRomanPS-BoldMT" w:hAnsi="Arial" w:cs="Arial"/>
          <w:b/>
          <w:bCs/>
          <w:lang w:val="ru-RU"/>
        </w:rPr>
        <w:t xml:space="preserve"> </w:t>
      </w:r>
    </w:p>
    <w:p w:rsidR="005520AD" w:rsidRPr="00657698" w:rsidRDefault="005520AD" w:rsidP="00657698">
      <w:pPr>
        <w:shd w:val="clear" w:color="auto" w:fill="C6D9F1"/>
        <w:jc w:val="center"/>
        <w:rPr>
          <w:rFonts w:ascii="Arial" w:eastAsia="TimesNewRomanPS-BoldMT" w:hAnsi="Arial" w:cs="Arial"/>
          <w:b/>
          <w:bCs/>
          <w:lang w:val="sr-Cyrl-CS"/>
        </w:rPr>
      </w:pPr>
      <w:proofErr w:type="gramStart"/>
      <w:r>
        <w:rPr>
          <w:rFonts w:ascii="Arial" w:eastAsia="TimesNewRomanPS-BoldMT" w:hAnsi="Arial" w:cs="Arial"/>
          <w:b/>
          <w:bCs/>
        </w:rPr>
        <w:t xml:space="preserve">– </w:t>
      </w:r>
      <w:r w:rsidR="00FA2BD3">
        <w:rPr>
          <w:rFonts w:ascii="Arial" w:eastAsia="TimesNewRomanPS-BoldMT" w:hAnsi="Arial" w:cs="Arial"/>
          <w:b/>
          <w:bCs/>
        </w:rPr>
        <w:t>Услуге стручног надзора над извођењем радова на одржавању путева и улица на територији општине Баточина</w:t>
      </w:r>
      <w:r w:rsidR="00AD24A0">
        <w:rPr>
          <w:rFonts w:ascii="Arial" w:eastAsia="TimesNewRomanPS-BoldMT" w:hAnsi="Arial" w:cs="Arial"/>
          <w:b/>
          <w:bCs/>
          <w:lang w:val="sr-Cyrl-CS"/>
        </w:rPr>
        <w:t xml:space="preserve">, </w:t>
      </w:r>
      <w:r>
        <w:rPr>
          <w:rFonts w:ascii="Arial" w:eastAsia="TimesNewRomanPS-BoldMT" w:hAnsi="Arial" w:cs="Arial"/>
          <w:b/>
          <w:bCs/>
        </w:rPr>
        <w:t>ЈН</w:t>
      </w:r>
      <w:r w:rsidR="00AD24A0">
        <w:rPr>
          <w:rFonts w:ascii="Arial" w:eastAsia="TimesNewRomanPS-BoldMT" w:hAnsi="Arial" w:cs="Arial"/>
          <w:b/>
          <w:bCs/>
          <w:lang w:val="sr-Cyrl-CS"/>
        </w:rPr>
        <w:t>МВ</w:t>
      </w:r>
      <w:r>
        <w:rPr>
          <w:rFonts w:ascii="Arial" w:eastAsia="TimesNewRomanPS-BoldMT" w:hAnsi="Arial" w:cs="Arial"/>
          <w:b/>
          <w:bCs/>
        </w:rPr>
        <w:t xml:space="preserve"> бр.</w:t>
      </w:r>
      <w:proofErr w:type="gramEnd"/>
      <w:r>
        <w:rPr>
          <w:rFonts w:ascii="Arial" w:eastAsia="TimesNewRomanPS-BoldMT" w:hAnsi="Arial" w:cs="Arial"/>
          <w:b/>
          <w:bCs/>
        </w:rPr>
        <w:t xml:space="preserve"> </w:t>
      </w:r>
      <w:r w:rsidR="00FA2BD3">
        <w:rPr>
          <w:rFonts w:ascii="Arial" w:eastAsia="TimesNewRomanPS-BoldMT" w:hAnsi="Arial" w:cs="Arial"/>
          <w:b/>
          <w:bCs/>
          <w:lang w:val="sr-Cyrl-CS"/>
        </w:rPr>
        <w:t>14/17</w:t>
      </w:r>
      <w:r>
        <w:rPr>
          <w:rFonts w:ascii="Arial" w:eastAsia="TimesNewRomanPS-BoldMT" w:hAnsi="Arial" w:cs="Arial"/>
          <w:b/>
          <w:bCs/>
          <w:lang w:val="sr-Cyrl-CS"/>
        </w:rPr>
        <w:t xml:space="preserve"> </w:t>
      </w:r>
    </w:p>
    <w:p w:rsidR="005520AD" w:rsidRDefault="005520AD" w:rsidP="005520AD">
      <w:pPr>
        <w:jc w:val="both"/>
        <w:rPr>
          <w:rFonts w:ascii="Arial" w:eastAsia="TimesNewRomanPS-BoldMT" w:hAnsi="Arial" w:cs="Arial"/>
          <w:b/>
          <w:bCs/>
          <w:color w:val="FF0000"/>
        </w:rPr>
      </w:pPr>
    </w:p>
    <w:p w:rsidR="005520AD" w:rsidRDefault="005520AD" w:rsidP="005520AD">
      <w:pPr>
        <w:jc w:val="both"/>
        <w:rPr>
          <w:rFonts w:ascii="Arial" w:eastAsia="TimesNewRomanPS-BoldMT" w:hAnsi="Arial" w:cs="Arial"/>
          <w:b/>
          <w:bCs/>
          <w:color w:val="FF0000"/>
        </w:rPr>
      </w:pPr>
    </w:p>
    <w:p w:rsidR="005520AD" w:rsidRDefault="005520AD" w:rsidP="005520AD">
      <w:pPr>
        <w:jc w:val="both"/>
        <w:rPr>
          <w:rFonts w:ascii="Arial" w:eastAsia="TimesNewRomanPSMT" w:hAnsi="Arial" w:cs="Arial"/>
        </w:rPr>
      </w:pPr>
      <w:r>
        <w:rPr>
          <w:rFonts w:ascii="Arial" w:eastAsia="TimesNewRomanPSMT" w:hAnsi="Arial" w:cs="Arial"/>
        </w:rPr>
        <w:t>Конкурсна документација садржи:</w:t>
      </w:r>
    </w:p>
    <w:p w:rsidR="005520AD" w:rsidRDefault="005520AD" w:rsidP="005520AD">
      <w:pPr>
        <w:jc w:val="both"/>
        <w:rPr>
          <w:rFonts w:ascii="Arial" w:eastAsia="TimesNewRomanPSMT" w:hAnsi="Arial" w:cs="Arial"/>
          <w:lang w:val="sr-Cyrl-CS"/>
        </w:rPr>
      </w:pPr>
    </w:p>
    <w:tbl>
      <w:tblPr>
        <w:tblW w:w="9590" w:type="dxa"/>
        <w:tblInd w:w="-318" w:type="dxa"/>
        <w:tblLayout w:type="fixed"/>
        <w:tblLook w:val="0000"/>
      </w:tblPr>
      <w:tblGrid>
        <w:gridCol w:w="1560"/>
        <w:gridCol w:w="6804"/>
        <w:gridCol w:w="1226"/>
      </w:tblGrid>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rPr>
                <w:rFonts w:ascii="Arial" w:eastAsia="TimesNewRomanPSMT" w:hAnsi="Arial" w:cs="Arial"/>
                <w:b/>
                <w:i/>
              </w:rPr>
            </w:pPr>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AD24A0" w:rsidRDefault="00AD24A0" w:rsidP="00BD7632">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AD24A0" w:rsidP="00BD7632">
            <w:pPr>
              <w:jc w:val="center"/>
              <w:rPr>
                <w:rFonts w:ascii="Arial" w:hAnsi="Arial" w:cs="Arial"/>
                <w:bCs/>
                <w:iCs/>
                <w:sz w:val="28"/>
                <w:szCs w:val="28"/>
              </w:rPr>
            </w:pPr>
            <w:r>
              <w:rPr>
                <w:rFonts w:ascii="Arial" w:eastAsia="TimesNewRomanPSMT" w:hAnsi="Arial" w:cs="Arial"/>
                <w:b/>
                <w:i/>
              </w:rPr>
              <w:t>Страна</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A06AAC" w:rsidRDefault="00AD24A0" w:rsidP="00BD7632">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504B4B" w:rsidRDefault="00AD24A0" w:rsidP="00BD7632">
            <w:pPr>
              <w:snapToGrid w:val="0"/>
              <w:jc w:val="center"/>
              <w:rPr>
                <w:rFonts w:ascii="Arial" w:hAnsi="Arial" w:cs="Arial"/>
                <w:bCs/>
                <w:iCs/>
              </w:rPr>
            </w:pPr>
            <w:r w:rsidRPr="00504B4B">
              <w:rPr>
                <w:rFonts w:ascii="Arial" w:hAnsi="Arial" w:cs="Arial"/>
                <w:bCs/>
                <w:iCs/>
              </w:rPr>
              <w:t>3</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A06AAC" w:rsidRDefault="00AD24A0" w:rsidP="00BD7632">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FC2947" w:rsidRDefault="00AD24A0" w:rsidP="00BD7632">
            <w:pPr>
              <w:snapToGrid w:val="0"/>
              <w:jc w:val="center"/>
              <w:rPr>
                <w:rFonts w:ascii="Arial" w:eastAsia="TimesNewRomanPSMT" w:hAnsi="Arial" w:cs="Arial"/>
                <w:lang w:val="sr-Cyrl-CS"/>
              </w:rPr>
            </w:pPr>
            <w:r>
              <w:rPr>
                <w:rFonts w:ascii="Arial" w:eastAsia="TimesNewRomanPSMT" w:hAnsi="Arial" w:cs="Arial"/>
                <w:lang w:val="sr-Cyrl-CS"/>
              </w:rPr>
              <w:t>3</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p>
          <w:p w:rsidR="00AD24A0" w:rsidRPr="00251513" w:rsidRDefault="00AD24A0" w:rsidP="00BD7632">
            <w:pPr>
              <w:snapToGrid w:val="0"/>
              <w:rPr>
                <w:rFonts w:ascii="Arial" w:eastAsia="TimesNewRomanPSMT" w:hAnsi="Arial" w:cs="Arial"/>
                <w:lang w:val="sr-Cyrl-CS"/>
              </w:rPr>
            </w:pPr>
          </w:p>
          <w:p w:rsidR="00AD24A0" w:rsidRDefault="00AD24A0" w:rsidP="00BD7632">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 xml:space="preserve">руке добара, евентуалне додатне </w:t>
            </w:r>
            <w:r>
              <w:rPr>
                <w:rFonts w:ascii="Arial" w:eastAsia="TimesNewRomanPSMT" w:hAnsi="Arial" w:cs="Arial"/>
                <w:lang w:val="ru-RU"/>
              </w:rPr>
              <w:t>Услуга</w:t>
            </w:r>
            <w:r w:rsidRPr="008566BF">
              <w:rPr>
                <w:rFonts w:ascii="Arial" w:eastAsia="TimesNewRomanPSMT" w:hAnsi="Arial" w:cs="Arial"/>
                <w:lang w:val="ru-RU"/>
              </w:rPr>
              <w:t xml:space="preserve">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AD24A0" w:rsidP="00BD7632">
            <w:pPr>
              <w:snapToGrid w:val="0"/>
              <w:rPr>
                <w:rFonts w:ascii="Arial" w:eastAsia="TimesNewRomanPSMT" w:hAnsi="Arial" w:cs="Arial"/>
                <w:color w:val="auto"/>
                <w:lang w:val="sr-Cyrl-CS"/>
              </w:rPr>
            </w:pPr>
          </w:p>
          <w:p w:rsidR="00AD24A0" w:rsidRDefault="00AD24A0" w:rsidP="00BD7632">
            <w:pPr>
              <w:snapToGrid w:val="0"/>
              <w:jc w:val="center"/>
              <w:rPr>
                <w:rFonts w:ascii="Arial" w:eastAsia="TimesNewRomanPSMT" w:hAnsi="Arial" w:cs="Arial"/>
                <w:color w:val="auto"/>
                <w:lang w:val="sr-Cyrl-CS"/>
              </w:rPr>
            </w:pPr>
          </w:p>
          <w:p w:rsidR="00AD24A0" w:rsidRDefault="00AD24A0" w:rsidP="00BD7632">
            <w:pPr>
              <w:snapToGrid w:val="0"/>
              <w:jc w:val="center"/>
              <w:rPr>
                <w:rFonts w:ascii="Arial" w:eastAsia="TimesNewRomanPSMT" w:hAnsi="Arial" w:cs="Arial"/>
                <w:color w:val="auto"/>
                <w:lang w:val="sr-Cyrl-CS"/>
              </w:rPr>
            </w:pPr>
          </w:p>
          <w:p w:rsidR="00AD24A0" w:rsidRDefault="00AD24A0" w:rsidP="00BD7632">
            <w:pPr>
              <w:snapToGrid w:val="0"/>
              <w:jc w:val="center"/>
              <w:rPr>
                <w:rFonts w:ascii="Arial" w:eastAsia="TimesNewRomanPSMT" w:hAnsi="Arial" w:cs="Arial"/>
                <w:color w:val="auto"/>
                <w:lang w:val="sr-Cyrl-CS"/>
              </w:rPr>
            </w:pPr>
          </w:p>
          <w:p w:rsidR="00AD24A0" w:rsidRPr="00FC2947" w:rsidRDefault="00AD24A0"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sidRPr="00A06AAC">
              <w:rPr>
                <w:rFonts w:ascii="Arial" w:hAnsi="Arial" w:cs="Arial"/>
                <w:bCs/>
                <w:iCs/>
              </w:rPr>
              <w:t>I</w:t>
            </w: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7E6C1D" w:rsidRDefault="00AD24A0" w:rsidP="00BD7632">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AD24A0" w:rsidP="00BD7632">
            <w:pPr>
              <w:snapToGrid w:val="0"/>
              <w:jc w:val="center"/>
              <w:rPr>
                <w:rFonts w:ascii="Arial" w:eastAsia="TimesNewRomanPSMT" w:hAnsi="Arial" w:cs="Arial"/>
                <w:color w:val="auto"/>
                <w:lang w:val="ru-RU"/>
              </w:rPr>
            </w:pPr>
            <w:r>
              <w:rPr>
                <w:rFonts w:ascii="Arial" w:eastAsia="TimesNewRomanPSMT" w:hAnsi="Arial" w:cs="Arial"/>
                <w:color w:val="auto"/>
                <w:lang w:val="ru-RU"/>
              </w:rPr>
              <w:t>6</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rPr>
                <w:rFonts w:ascii="Arial" w:eastAsia="TimesNewRomanPSMT" w:hAnsi="Arial" w:cs="Arial"/>
              </w:rPr>
            </w:pPr>
          </w:p>
          <w:p w:rsidR="00AD24A0" w:rsidRPr="000D52D9" w:rsidRDefault="00AD24A0" w:rsidP="00BD7632">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FC2947" w:rsidRDefault="008660D4"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6</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8660D4"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10</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445503" w:rsidRDefault="00AD24A0" w:rsidP="00BD7632">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AD24A0" w:rsidRPr="00FC2947" w:rsidRDefault="00AD24A0" w:rsidP="00AD24A0">
            <w:pPr>
              <w:snapToGrid w:val="0"/>
              <w:rPr>
                <w:rFonts w:ascii="Arial" w:eastAsia="TimesNewRomanPSMT" w:hAnsi="Arial" w:cs="Arial"/>
                <w:lang w:val="sr-Cyrl-CS"/>
              </w:rPr>
            </w:pPr>
            <w:r>
              <w:rPr>
                <w:rFonts w:ascii="Arial" w:eastAsia="TimesNewRomanPSMT" w:hAnsi="Arial" w:cs="Arial"/>
                <w:lang w:val="ru-RU"/>
              </w:rPr>
              <w:t>Обрасци који чине саставни део понуде</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445503" w:rsidRDefault="00AD24A0" w:rsidP="00BD7632">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AD24A0" w:rsidRPr="00445503" w:rsidRDefault="00AD24A0" w:rsidP="00BD7632">
            <w:pPr>
              <w:snapToGrid w:val="0"/>
              <w:rPr>
                <w:rFonts w:ascii="Arial" w:eastAsia="TimesNewRomanPSMT" w:hAnsi="Arial" w:cs="Arial"/>
                <w:color w:val="auto"/>
                <w:lang w:val="sr-Cyrl-CS"/>
              </w:rPr>
            </w:pPr>
            <w:r>
              <w:rPr>
                <w:rFonts w:ascii="Arial" w:eastAsia="TimesNewRomanPSMT" w:hAnsi="Arial" w:cs="Arial"/>
              </w:rPr>
              <w:t xml:space="preserve">Образац </w:t>
            </w:r>
            <w:r>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445503" w:rsidRDefault="008660D4" w:rsidP="00BD7632">
            <w:pPr>
              <w:snapToGrid w:val="0"/>
              <w:jc w:val="center"/>
              <w:rPr>
                <w:rFonts w:ascii="Arial" w:eastAsia="TimesNewRomanPSMT" w:hAnsi="Arial" w:cs="Arial"/>
                <w:lang w:val="sr-Cyrl-CS"/>
              </w:rPr>
            </w:pPr>
            <w:r>
              <w:rPr>
                <w:rFonts w:ascii="Arial" w:eastAsia="TimesNewRomanPSMT" w:hAnsi="Arial" w:cs="Arial"/>
                <w:lang w:val="sr-Cyrl-CS"/>
              </w:rPr>
              <w:t>12</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rPr>
                <w:rFonts w:ascii="Arial" w:eastAsia="TimesNewRomanPSMT" w:hAnsi="Arial" w:cs="Arial"/>
                <w:color w:val="auto"/>
              </w:rPr>
            </w:pPr>
            <w:r>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C81080" w:rsidRDefault="008660D4" w:rsidP="00BD7632">
            <w:pPr>
              <w:snapToGrid w:val="0"/>
              <w:jc w:val="center"/>
              <w:rPr>
                <w:rFonts w:ascii="Arial" w:eastAsia="TimesNewRomanPSMT" w:hAnsi="Arial" w:cs="Arial"/>
                <w:lang w:val="sr-Cyrl-CS"/>
              </w:rPr>
            </w:pPr>
            <w:r>
              <w:rPr>
                <w:rFonts w:ascii="Arial" w:eastAsia="TimesNewRomanPSMT" w:hAnsi="Arial" w:cs="Arial"/>
                <w:lang w:val="sr-Cyrl-CS"/>
              </w:rPr>
              <w:t>16</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AD24A0" w:rsidRPr="006C5B24" w:rsidRDefault="00AD24A0" w:rsidP="00BD7632">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C81080" w:rsidRDefault="008660D4" w:rsidP="00BD7632">
            <w:pPr>
              <w:snapToGrid w:val="0"/>
              <w:jc w:val="center"/>
              <w:rPr>
                <w:rFonts w:ascii="Arial" w:eastAsia="TimesNewRomanPSMT" w:hAnsi="Arial" w:cs="Arial"/>
                <w:lang w:val="sr-Cyrl-CS"/>
              </w:rPr>
            </w:pPr>
            <w:r>
              <w:rPr>
                <w:rFonts w:ascii="Arial" w:eastAsia="TimesNewRomanPSMT" w:hAnsi="Arial" w:cs="Arial"/>
                <w:lang w:val="sr-Cyrl-CS"/>
              </w:rPr>
              <w:t>17</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E347F0" w:rsidRDefault="008660D4" w:rsidP="00BD7632">
            <w:pPr>
              <w:snapToGrid w:val="0"/>
              <w:jc w:val="center"/>
              <w:rPr>
                <w:rFonts w:ascii="Arial" w:eastAsia="TimesNewRomanPSMT" w:hAnsi="Arial" w:cs="Arial"/>
                <w:lang w:val="sr-Cyrl-CS"/>
              </w:rPr>
            </w:pPr>
            <w:r>
              <w:rPr>
                <w:rFonts w:ascii="Arial" w:eastAsia="TimesNewRomanPSMT" w:hAnsi="Arial" w:cs="Arial"/>
                <w:lang w:val="sr-Cyrl-CS"/>
              </w:rPr>
              <w:t>18</w:t>
            </w:r>
          </w:p>
        </w:tc>
      </w:tr>
      <w:tr w:rsidR="00AD24A0" w:rsidTr="00BD7632">
        <w:trPr>
          <w:trHeight w:val="265"/>
        </w:trPr>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8660D4" w:rsidRDefault="008660D4" w:rsidP="00BD7632">
            <w:pPr>
              <w:snapToGrid w:val="0"/>
              <w:jc w:val="center"/>
              <w:rPr>
                <w:rFonts w:ascii="Arial" w:eastAsia="TimesNewRomanPSMT" w:hAnsi="Arial" w:cs="Arial"/>
                <w:lang w:val="sr-Cyrl-CS"/>
              </w:rPr>
            </w:pPr>
            <w:r>
              <w:rPr>
                <w:rFonts w:ascii="Arial" w:eastAsia="TimesNewRomanPSMT" w:hAnsi="Arial" w:cs="Arial"/>
                <w:lang w:val="sr-Cyrl-CS"/>
              </w:rPr>
              <w:t>19</w:t>
            </w:r>
          </w:p>
        </w:tc>
      </w:tr>
      <w:tr w:rsidR="00AD24A0"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AD24A0" w:rsidRPr="00517B01" w:rsidRDefault="00AD24A0" w:rsidP="00BD7632">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AD24A0" w:rsidRPr="00E347F0" w:rsidRDefault="00AD24A0" w:rsidP="00BD7632">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8660D4" w:rsidRDefault="008660D4" w:rsidP="00BD7632">
            <w:pPr>
              <w:snapToGrid w:val="0"/>
              <w:jc w:val="center"/>
              <w:rPr>
                <w:rFonts w:ascii="Arial" w:hAnsi="Arial" w:cs="Arial"/>
                <w:lang w:val="sr-Cyrl-CS"/>
              </w:rPr>
            </w:pPr>
            <w:r>
              <w:rPr>
                <w:rFonts w:ascii="Arial" w:hAnsi="Arial" w:cs="Arial"/>
                <w:lang w:val="sr-Cyrl-CS"/>
              </w:rPr>
              <w:t>20</w:t>
            </w:r>
          </w:p>
        </w:tc>
      </w:tr>
      <w:tr w:rsidR="00AD24A0"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AD24A0" w:rsidRPr="00517B01" w:rsidRDefault="00AD24A0" w:rsidP="00BD7632">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AD24A0" w:rsidRPr="00E347F0" w:rsidRDefault="00AD24A0" w:rsidP="00BD7632">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8660D4" w:rsidP="00BD7632">
            <w:pPr>
              <w:snapToGrid w:val="0"/>
              <w:jc w:val="center"/>
              <w:rPr>
                <w:rFonts w:ascii="Arial" w:hAnsi="Arial" w:cs="Arial"/>
                <w:lang w:val="sr-Cyrl-CS"/>
              </w:rPr>
            </w:pPr>
            <w:r>
              <w:rPr>
                <w:rFonts w:ascii="Arial" w:hAnsi="Arial" w:cs="Arial"/>
                <w:lang w:val="sr-Cyrl-CS"/>
              </w:rPr>
              <w:t>21</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AD24A0" w:rsidRDefault="008660D4" w:rsidP="00BD7632">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8660D4" w:rsidRDefault="008660D4"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26</w:t>
            </w:r>
          </w:p>
        </w:tc>
      </w:tr>
    </w:tbl>
    <w:p w:rsidR="00AD24A0" w:rsidRDefault="00AD24A0" w:rsidP="005520AD">
      <w:pPr>
        <w:jc w:val="both"/>
        <w:rPr>
          <w:rFonts w:ascii="Arial" w:eastAsia="TimesNewRomanPSMT" w:hAnsi="Arial" w:cs="Arial"/>
          <w:lang w:val="sr-Cyrl-CS"/>
        </w:rPr>
      </w:pPr>
    </w:p>
    <w:p w:rsidR="008660D4" w:rsidRDefault="008660D4" w:rsidP="005520AD">
      <w:pPr>
        <w:jc w:val="both"/>
        <w:rPr>
          <w:rFonts w:ascii="Arial" w:eastAsia="TimesNewRomanPSMT" w:hAnsi="Arial" w:cs="Arial"/>
          <w:lang w:val="sr-Cyrl-CS"/>
        </w:rPr>
      </w:pPr>
    </w:p>
    <w:p w:rsidR="00AD24A0" w:rsidRPr="00AD24A0" w:rsidRDefault="00AD24A0" w:rsidP="005520AD">
      <w:pPr>
        <w:jc w:val="both"/>
        <w:rPr>
          <w:rFonts w:ascii="Arial" w:eastAsia="TimesNewRomanPSMT" w:hAnsi="Arial" w:cs="Arial"/>
          <w:lang w:val="sr-Cyrl-CS"/>
        </w:rPr>
      </w:pPr>
    </w:p>
    <w:p w:rsidR="005520AD" w:rsidRDefault="005520AD" w:rsidP="005520AD">
      <w:pPr>
        <w:jc w:val="both"/>
        <w:rPr>
          <w:rFonts w:ascii="Arial" w:eastAsia="TimesNewRomanPSMT" w:hAnsi="Arial" w:cs="Arial"/>
          <w:lang w:val="sr-Cyrl-CS"/>
        </w:rPr>
      </w:pPr>
      <w:bookmarkStart w:id="0" w:name="_GoBack"/>
      <w:bookmarkEnd w:id="0"/>
    </w:p>
    <w:p w:rsidR="00AD24A0" w:rsidRDefault="00AD24A0" w:rsidP="005520AD">
      <w:pPr>
        <w:jc w:val="both"/>
        <w:rPr>
          <w:rFonts w:ascii="Arial" w:eastAsia="TimesNewRomanPSMT" w:hAnsi="Arial" w:cs="Arial"/>
          <w:lang w:val="sr-Cyrl-CS"/>
        </w:rPr>
      </w:pPr>
    </w:p>
    <w:p w:rsidR="00657698" w:rsidRDefault="00657698" w:rsidP="005520AD">
      <w:pPr>
        <w:jc w:val="both"/>
        <w:rPr>
          <w:rFonts w:ascii="Arial" w:eastAsia="TimesNewRomanPSMT" w:hAnsi="Arial" w:cs="Arial"/>
          <w:lang w:val="sr-Cyrl-CS"/>
        </w:rPr>
      </w:pPr>
    </w:p>
    <w:p w:rsidR="00A70089" w:rsidRPr="00AD24A0" w:rsidRDefault="00A70089" w:rsidP="005520AD">
      <w:pPr>
        <w:jc w:val="both"/>
        <w:rPr>
          <w:rFonts w:ascii="Arial" w:eastAsia="TimesNewRomanPSMT" w:hAnsi="Arial" w:cs="Arial"/>
          <w:lang w:val="sr-Cyrl-CS"/>
        </w:rPr>
      </w:pPr>
    </w:p>
    <w:p w:rsidR="005520AD" w:rsidRDefault="005520AD" w:rsidP="005520AD">
      <w:pPr>
        <w:shd w:val="clear" w:color="auto" w:fill="C6D9F1"/>
        <w:jc w:val="center"/>
        <w:rPr>
          <w:rFonts w:ascii="Arial" w:hAnsi="Arial" w:cs="Arial"/>
          <w:b/>
          <w:bCs/>
          <w:i/>
          <w:iCs/>
          <w:sz w:val="28"/>
          <w:szCs w:val="28"/>
        </w:rPr>
      </w:pPr>
      <w:proofErr w:type="gramStart"/>
      <w:r>
        <w:rPr>
          <w:rFonts w:ascii="Arial" w:hAnsi="Arial" w:cs="Arial"/>
          <w:b/>
          <w:bCs/>
          <w:i/>
          <w:iCs/>
          <w:sz w:val="28"/>
          <w:szCs w:val="28"/>
        </w:rPr>
        <w:lastRenderedPageBreak/>
        <w:t>I  ОПШТИ</w:t>
      </w:r>
      <w:proofErr w:type="gramEnd"/>
      <w:r>
        <w:rPr>
          <w:rFonts w:ascii="Arial" w:hAnsi="Arial" w:cs="Arial"/>
          <w:b/>
          <w:bCs/>
          <w:i/>
          <w:iCs/>
          <w:sz w:val="28"/>
          <w:szCs w:val="28"/>
        </w:rPr>
        <w:t xml:space="preserve"> ПОДАЦИ О ЈАВНОЈ НАБАВЦИ</w:t>
      </w:r>
    </w:p>
    <w:p w:rsidR="005520AD" w:rsidRDefault="005520AD" w:rsidP="005520AD">
      <w:pPr>
        <w:shd w:val="clear" w:color="auto" w:fill="C6D9F1"/>
        <w:jc w:val="center"/>
        <w:rPr>
          <w:rFonts w:ascii="Arial" w:hAnsi="Arial" w:cs="Arial"/>
          <w:b/>
          <w:bCs/>
          <w:i/>
          <w:iCs/>
          <w:sz w:val="28"/>
          <w:szCs w:val="28"/>
        </w:rPr>
      </w:pPr>
    </w:p>
    <w:p w:rsidR="005520AD" w:rsidRDefault="005520AD" w:rsidP="005520AD">
      <w:pPr>
        <w:jc w:val="both"/>
        <w:rPr>
          <w:rFonts w:ascii="Arial" w:hAnsi="Arial" w:cs="Arial"/>
          <w:b/>
          <w:bCs/>
          <w:i/>
          <w:iCs/>
          <w:sz w:val="28"/>
          <w:szCs w:val="28"/>
          <w:lang w:val="sr-Cyrl-CS"/>
        </w:rPr>
      </w:pPr>
    </w:p>
    <w:p w:rsidR="00BC4C22" w:rsidRPr="00BC4C22" w:rsidRDefault="00BC4C22" w:rsidP="005520AD">
      <w:pPr>
        <w:jc w:val="both"/>
        <w:rPr>
          <w:rFonts w:ascii="Arial" w:hAnsi="Arial" w:cs="Arial"/>
          <w:b/>
          <w:bCs/>
          <w:i/>
          <w:iCs/>
          <w:sz w:val="28"/>
          <w:szCs w:val="28"/>
          <w:lang w:val="sr-Cyrl-CS"/>
        </w:rPr>
      </w:pPr>
    </w:p>
    <w:p w:rsidR="00AD24A0" w:rsidRPr="00BC4C22" w:rsidRDefault="00AD24A0" w:rsidP="00AD24A0">
      <w:pPr>
        <w:jc w:val="both"/>
        <w:rPr>
          <w:rFonts w:ascii="Arial" w:hAnsi="Arial" w:cs="Arial"/>
          <w:b/>
          <w:bCs/>
          <w:lang w:val="ru-RU"/>
        </w:rPr>
      </w:pPr>
      <w:r w:rsidRPr="008566BF">
        <w:rPr>
          <w:rFonts w:ascii="Arial" w:hAnsi="Arial" w:cs="Arial"/>
          <w:b/>
          <w:bCs/>
          <w:lang w:val="ru-RU"/>
        </w:rPr>
        <w:t>1.Подаци о наручиоцу</w:t>
      </w:r>
    </w:p>
    <w:p w:rsidR="00AD24A0" w:rsidRPr="00AD24A0" w:rsidRDefault="00AD24A0" w:rsidP="00AD24A0">
      <w:pPr>
        <w:pStyle w:val="Default"/>
        <w:jc w:val="both"/>
        <w:rPr>
          <w:lang w:val="sr-Cyrl-CS"/>
        </w:rPr>
      </w:pPr>
      <w:r>
        <w:t>Наручилац: Општина Баточина, Општинска управа</w:t>
      </w:r>
    </w:p>
    <w:p w:rsidR="00AD24A0" w:rsidRPr="007E65F5" w:rsidRDefault="00AD24A0" w:rsidP="00AD24A0">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37</w:t>
      </w:r>
      <w:r>
        <w:rPr>
          <w:rFonts w:ascii="Arial" w:hAnsi="Arial" w:cs="Arial"/>
          <w:lang w:val="sr-Cyrl-CS"/>
        </w:rPr>
        <w:t xml:space="preserve">, </w:t>
      </w:r>
      <w:r>
        <w:rPr>
          <w:rFonts w:ascii="Arial" w:hAnsi="Arial" w:cs="Arial"/>
          <w:lang w:val="sr-Latn-CS"/>
        </w:rPr>
        <w:t>24227</w:t>
      </w:r>
      <w:r>
        <w:rPr>
          <w:rFonts w:ascii="Arial" w:hAnsi="Arial" w:cs="Arial"/>
          <w:lang w:val="sr-Cyrl-CS"/>
        </w:rPr>
        <w:t xml:space="preserve"> Баточина</w:t>
      </w:r>
    </w:p>
    <w:p w:rsidR="00AD24A0" w:rsidRDefault="00AD24A0" w:rsidP="00AD24A0">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AD24A0" w:rsidRPr="008566BF" w:rsidRDefault="00AD24A0" w:rsidP="00AD24A0">
      <w:pPr>
        <w:jc w:val="both"/>
        <w:rPr>
          <w:lang w:val="ru-RU"/>
        </w:rPr>
      </w:pPr>
    </w:p>
    <w:p w:rsidR="00AD24A0" w:rsidRPr="00BC4C22" w:rsidRDefault="00AD24A0" w:rsidP="00AD24A0">
      <w:pPr>
        <w:jc w:val="both"/>
        <w:rPr>
          <w:rFonts w:ascii="Arial" w:hAnsi="Arial" w:cs="Arial"/>
          <w:b/>
          <w:bCs/>
          <w:lang w:val="ru-RU"/>
        </w:rPr>
      </w:pPr>
      <w:r w:rsidRPr="008566BF">
        <w:rPr>
          <w:rFonts w:ascii="Arial" w:hAnsi="Arial" w:cs="Arial"/>
          <w:b/>
          <w:bCs/>
          <w:lang w:val="ru-RU"/>
        </w:rPr>
        <w:t>2. Врста поступка јавне набавке</w:t>
      </w:r>
    </w:p>
    <w:p w:rsidR="00AD24A0" w:rsidRPr="008566BF" w:rsidRDefault="00AD24A0" w:rsidP="00AD24A0">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251513">
        <w:rPr>
          <w:rFonts w:ascii="Arial" w:hAnsi="Arial" w:cs="Arial"/>
          <w:lang w:val="sr-Cyrl-CS"/>
        </w:rPr>
        <w:t>поступку</w:t>
      </w:r>
      <w:r>
        <w:rPr>
          <w:rFonts w:ascii="Arial" w:hAnsi="Arial" w:cs="Arial"/>
          <w:lang w:val="sr-Cyrl-CS"/>
        </w:rPr>
        <w:t xml:space="preserve"> јавне набавке мале вредности, </w:t>
      </w:r>
      <w:r w:rsidRPr="008566BF">
        <w:rPr>
          <w:rFonts w:ascii="Arial" w:hAnsi="Arial" w:cs="Arial"/>
          <w:lang w:val="ru-RU"/>
        </w:rPr>
        <w:t>у складу са законом и подзаконским актима којима се уређују јавне набавке.</w:t>
      </w:r>
    </w:p>
    <w:p w:rsidR="00AD24A0" w:rsidRPr="008566BF" w:rsidRDefault="00AD24A0" w:rsidP="00AD24A0">
      <w:pPr>
        <w:jc w:val="both"/>
        <w:rPr>
          <w:lang w:val="ru-RU"/>
        </w:rPr>
      </w:pPr>
    </w:p>
    <w:p w:rsidR="00AD24A0" w:rsidRPr="00BC4C22" w:rsidRDefault="00AD24A0" w:rsidP="00AD24A0">
      <w:pPr>
        <w:jc w:val="both"/>
        <w:rPr>
          <w:rFonts w:ascii="Arial" w:hAnsi="Arial" w:cs="Arial"/>
          <w:b/>
          <w:bCs/>
          <w:lang w:val="ru-RU"/>
        </w:rPr>
      </w:pPr>
      <w:r w:rsidRPr="008566BF">
        <w:rPr>
          <w:rFonts w:ascii="Arial" w:hAnsi="Arial" w:cs="Arial"/>
          <w:b/>
          <w:bCs/>
          <w:lang w:val="ru-RU"/>
        </w:rPr>
        <w:t>3. Предмет јавне набавке</w:t>
      </w:r>
    </w:p>
    <w:p w:rsidR="00AD24A0" w:rsidRPr="002B5B9B" w:rsidRDefault="00AD24A0" w:rsidP="00AD24A0">
      <w:pPr>
        <w:jc w:val="both"/>
        <w:rPr>
          <w:i/>
          <w:lang w:val="sr-Cyrl-CS"/>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FA2BD3">
        <w:rPr>
          <w:rFonts w:ascii="Arial" w:hAnsi="Arial" w:cs="Arial"/>
          <w:lang w:val="ru-RU"/>
        </w:rPr>
        <w:t>14/17</w:t>
      </w:r>
      <w:r>
        <w:rPr>
          <w:rFonts w:ascii="Arial" w:hAnsi="Arial" w:cs="Arial"/>
          <w:lang w:val="ru-RU"/>
        </w:rPr>
        <w:t xml:space="preserve">, наведене у Плану јавних набавки под бројем </w:t>
      </w:r>
      <w:r w:rsidR="00FA2BD3">
        <w:rPr>
          <w:rFonts w:ascii="Arial" w:hAnsi="Arial" w:cs="Arial"/>
          <w:lang w:val="ru-RU"/>
        </w:rPr>
        <w:t>1.2.6/17</w:t>
      </w:r>
      <w:r w:rsidRPr="008566BF">
        <w:rPr>
          <w:rFonts w:ascii="Arial" w:hAnsi="Arial" w:cs="Arial"/>
          <w:lang w:val="ru-RU"/>
        </w:rPr>
        <w:t xml:space="preserve"> </w:t>
      </w:r>
      <w:r>
        <w:rPr>
          <w:rFonts w:ascii="Arial" w:hAnsi="Arial" w:cs="Arial"/>
          <w:lang w:val="ru-RU"/>
        </w:rPr>
        <w:t xml:space="preserve">јесу </w:t>
      </w:r>
      <w:r w:rsidR="00FA2BD3">
        <w:rPr>
          <w:rFonts w:ascii="Arial" w:hAnsi="Arial" w:cs="Arial"/>
          <w:bCs/>
        </w:rPr>
        <w:t>Услуге стручног надзора над извођењем радова на одржавању путева и улица на територији општине Баточина</w:t>
      </w:r>
      <w:r>
        <w:rPr>
          <w:rFonts w:ascii="Arial" w:hAnsi="Arial" w:cs="Arial"/>
          <w:bCs/>
        </w:rPr>
        <w:t xml:space="preserve">, ОРН: </w:t>
      </w:r>
      <w:r>
        <w:rPr>
          <w:rFonts w:ascii="Arial" w:hAnsi="Arial" w:cs="Arial"/>
          <w:bCs/>
          <w:lang w:val="sr-Cyrl-CS"/>
        </w:rPr>
        <w:t>71520000 – Услуге грађевинског надзора.</w:t>
      </w:r>
    </w:p>
    <w:p w:rsidR="00AD24A0" w:rsidRPr="007E65F5" w:rsidRDefault="00AD24A0" w:rsidP="00AD24A0">
      <w:pPr>
        <w:jc w:val="both"/>
        <w:rPr>
          <w:lang w:val="sr-Latn-CS"/>
        </w:rPr>
      </w:pPr>
    </w:p>
    <w:p w:rsidR="00AD24A0" w:rsidRPr="00BC4C22" w:rsidRDefault="00EF4198" w:rsidP="00AD24A0">
      <w:pPr>
        <w:jc w:val="both"/>
        <w:rPr>
          <w:rFonts w:ascii="Arial" w:hAnsi="Arial" w:cs="Arial"/>
          <w:b/>
          <w:bCs/>
          <w:lang w:val="sr-Cyrl-CS"/>
        </w:rPr>
      </w:pPr>
      <w:r>
        <w:rPr>
          <w:rFonts w:ascii="Arial" w:hAnsi="Arial" w:cs="Arial"/>
          <w:b/>
          <w:bCs/>
          <w:lang w:val="sr-Cyrl-CS"/>
        </w:rPr>
        <w:t>4</w:t>
      </w:r>
      <w:r w:rsidR="00AD24A0">
        <w:rPr>
          <w:rFonts w:ascii="Arial" w:hAnsi="Arial" w:cs="Arial"/>
          <w:b/>
          <w:bCs/>
          <w:lang w:val="sr-Cyrl-CS"/>
        </w:rPr>
        <w:t>. Циљ поступка</w:t>
      </w:r>
    </w:p>
    <w:p w:rsidR="00AD24A0" w:rsidRDefault="00AD24A0" w:rsidP="00AD24A0">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AD24A0" w:rsidRDefault="00AD24A0" w:rsidP="00AD24A0">
      <w:pPr>
        <w:jc w:val="both"/>
        <w:rPr>
          <w:rFonts w:ascii="Arial" w:hAnsi="Arial" w:cs="Arial"/>
          <w:b/>
          <w:bCs/>
          <w:i/>
          <w:iCs/>
          <w:lang w:val="sr-Cyrl-CS"/>
        </w:rPr>
      </w:pPr>
    </w:p>
    <w:p w:rsidR="00AD24A0" w:rsidRPr="00BC4C22" w:rsidRDefault="00EF4198" w:rsidP="00AD24A0">
      <w:pPr>
        <w:jc w:val="both"/>
        <w:rPr>
          <w:rFonts w:ascii="Arial" w:hAnsi="Arial" w:cs="Arial"/>
          <w:b/>
          <w:bCs/>
          <w:iCs/>
          <w:lang w:val="sr-Cyrl-CS"/>
        </w:rPr>
      </w:pPr>
      <w:r w:rsidRPr="00EF4198">
        <w:rPr>
          <w:rFonts w:ascii="Arial" w:hAnsi="Arial" w:cs="Arial"/>
          <w:b/>
          <w:bCs/>
          <w:iCs/>
          <w:lang w:val="sr-Cyrl-CS"/>
        </w:rPr>
        <w:t>5</w:t>
      </w:r>
      <w:r w:rsidR="00AD24A0" w:rsidRPr="00EF4198">
        <w:rPr>
          <w:rFonts w:ascii="Arial" w:hAnsi="Arial" w:cs="Arial"/>
          <w:b/>
          <w:bCs/>
          <w:iCs/>
          <w:lang w:val="sr-Cyrl-CS"/>
        </w:rPr>
        <w:t>.</w:t>
      </w:r>
      <w:r w:rsidR="00AD24A0" w:rsidRPr="002B3379">
        <w:rPr>
          <w:rFonts w:ascii="Arial" w:hAnsi="Arial" w:cs="Arial"/>
          <w:b/>
          <w:bCs/>
          <w:iCs/>
          <w:lang w:val="sr-Cyrl-CS"/>
        </w:rPr>
        <w:t xml:space="preserve"> Контакт</w:t>
      </w:r>
    </w:p>
    <w:p w:rsidR="00AD24A0" w:rsidRPr="008566BF" w:rsidRDefault="00AD24A0" w:rsidP="00AD24A0">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 xml:space="preserve">Оливера Јашовић </w:t>
      </w:r>
    </w:p>
    <w:p w:rsidR="00AD24A0" w:rsidRPr="00DE0254" w:rsidRDefault="00AD24A0" w:rsidP="00AD24A0">
      <w:pPr>
        <w:jc w:val="both"/>
        <w:rPr>
          <w:rFonts w:ascii="Arial" w:hAnsi="Arial" w:cs="Arial"/>
          <w:lang w:val="sr-Cyrl-CS"/>
        </w:rPr>
      </w:pPr>
      <w:r>
        <w:rPr>
          <w:rFonts w:ascii="Arial" w:hAnsi="Arial" w:cs="Arial"/>
          <w:lang w:val="sr-Cyrl-CS"/>
        </w:rPr>
        <w:t xml:space="preserve">Е - mail адреса: </w:t>
      </w:r>
      <w:hyperlink r:id="rId11" w:history="1">
        <w:r w:rsidRPr="003C351B">
          <w:rPr>
            <w:rStyle w:val="Hyperlink"/>
            <w:rFonts w:ascii="Arial" w:hAnsi="Arial" w:cs="Arial"/>
            <w:lang w:val="sr-Latn-CS"/>
          </w:rPr>
          <w:t>olja.jasovic</w:t>
        </w:r>
        <w:r w:rsidRPr="008566BF">
          <w:rPr>
            <w:rStyle w:val="Hyperlink"/>
            <w:rFonts w:ascii="Arial" w:hAnsi="Arial" w:cs="Arial"/>
            <w:lang w:val="ru-RU"/>
          </w:rPr>
          <w:t>@</w:t>
        </w:r>
        <w:r w:rsidRPr="003C351B">
          <w:rPr>
            <w:rStyle w:val="Hyperlink"/>
            <w:rFonts w:ascii="Arial" w:hAnsi="Arial" w:cs="Arial"/>
          </w:rPr>
          <w:t>sobatocina</w:t>
        </w:r>
        <w:r w:rsidRPr="008566BF">
          <w:rPr>
            <w:rStyle w:val="Hyperlink"/>
            <w:rFonts w:ascii="Arial" w:hAnsi="Arial" w:cs="Arial"/>
            <w:lang w:val="ru-RU"/>
          </w:rPr>
          <w:t>.</w:t>
        </w:r>
        <w:r w:rsidRPr="003C351B">
          <w:rPr>
            <w:rStyle w:val="Hyperlink"/>
            <w:rFonts w:ascii="Arial" w:hAnsi="Arial" w:cs="Arial"/>
          </w:rPr>
          <w:t>org</w:t>
        </w:r>
        <w:r w:rsidRPr="008566BF">
          <w:rPr>
            <w:rStyle w:val="Hyperlink"/>
            <w:rFonts w:ascii="Arial" w:hAnsi="Arial" w:cs="Arial"/>
            <w:lang w:val="ru-RU"/>
          </w:rPr>
          <w:t>.</w:t>
        </w:r>
        <w:r w:rsidRPr="003C351B">
          <w:rPr>
            <w:rStyle w:val="Hyperlink"/>
            <w:rFonts w:ascii="Arial" w:hAnsi="Arial" w:cs="Arial"/>
          </w:rPr>
          <w:t>rs</w:t>
        </w:r>
      </w:hyperlink>
    </w:p>
    <w:p w:rsidR="00AD24A0" w:rsidRPr="00460264" w:rsidRDefault="00AD24A0" w:rsidP="00AD24A0">
      <w:pPr>
        <w:jc w:val="both"/>
        <w:rPr>
          <w:rFonts w:ascii="Arial" w:hAnsi="Arial" w:cs="Arial"/>
          <w:bCs/>
          <w:lang w:val="sr-Cyrl-CS"/>
        </w:rPr>
      </w:pPr>
      <w:r>
        <w:rPr>
          <w:rFonts w:ascii="Arial" w:hAnsi="Arial" w:cs="Arial"/>
          <w:lang w:val="sr-Cyrl-CS"/>
        </w:rPr>
        <w:t>факс: 034/6842-314</w:t>
      </w:r>
    </w:p>
    <w:p w:rsidR="00AD24A0" w:rsidRDefault="00AD24A0" w:rsidP="00AD24A0">
      <w:pPr>
        <w:jc w:val="both"/>
        <w:rPr>
          <w:rFonts w:ascii="Arial" w:hAnsi="Arial" w:cs="Arial"/>
          <w:bCs/>
          <w:color w:val="C00000"/>
          <w:lang w:val="ru-RU"/>
        </w:rPr>
      </w:pPr>
    </w:p>
    <w:p w:rsidR="00EF4198" w:rsidRPr="0039399D" w:rsidRDefault="0039399D" w:rsidP="00AD24A0">
      <w:pPr>
        <w:jc w:val="both"/>
        <w:rPr>
          <w:rFonts w:ascii="Arial" w:hAnsi="Arial" w:cs="Arial"/>
          <w:b/>
          <w:bCs/>
          <w:color w:val="auto"/>
          <w:lang w:val="sr-Cyrl-CS"/>
        </w:rPr>
      </w:pPr>
      <w:r w:rsidRPr="0039399D">
        <w:rPr>
          <w:rFonts w:ascii="Arial" w:hAnsi="Arial" w:cs="Arial"/>
          <w:b/>
          <w:bCs/>
          <w:color w:val="auto"/>
          <w:lang/>
        </w:rPr>
        <w:t xml:space="preserve">6. </w:t>
      </w:r>
      <w:r w:rsidRPr="0039399D">
        <w:rPr>
          <w:rFonts w:ascii="Arial" w:hAnsi="Arial" w:cs="Arial"/>
          <w:b/>
          <w:bCs/>
          <w:color w:val="auto"/>
          <w:lang w:val="sr-Cyrl-CS"/>
        </w:rPr>
        <w:t>Процењена вредност</w:t>
      </w:r>
    </w:p>
    <w:p w:rsidR="0039399D" w:rsidRPr="0039399D" w:rsidRDefault="0039399D" w:rsidP="00AD24A0">
      <w:pPr>
        <w:jc w:val="both"/>
        <w:rPr>
          <w:rFonts w:ascii="Arial" w:hAnsi="Arial" w:cs="Arial"/>
          <w:bCs/>
          <w:color w:val="auto"/>
          <w:lang w:val="sr-Cyrl-CS"/>
        </w:rPr>
      </w:pPr>
      <w:r w:rsidRPr="0039399D">
        <w:rPr>
          <w:rFonts w:ascii="Arial" w:hAnsi="Arial" w:cs="Arial"/>
          <w:bCs/>
          <w:color w:val="auto"/>
          <w:lang w:val="sr-Cyrl-CS"/>
        </w:rPr>
        <w:t>33.333 динара без пдв-а</w:t>
      </w:r>
    </w:p>
    <w:p w:rsidR="0039399D" w:rsidRPr="0039399D" w:rsidRDefault="0039399D" w:rsidP="00AD24A0">
      <w:pPr>
        <w:jc w:val="both"/>
        <w:rPr>
          <w:rFonts w:ascii="Arial" w:hAnsi="Arial" w:cs="Arial"/>
          <w:bCs/>
          <w:color w:val="C00000"/>
          <w:lang w:val="sr-Cyrl-CS"/>
        </w:rPr>
      </w:pPr>
    </w:p>
    <w:p w:rsidR="00AD24A0" w:rsidRPr="008566BF" w:rsidRDefault="00AD24A0" w:rsidP="00AD24A0">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II</w:t>
      </w:r>
      <w:r w:rsidRPr="008566BF">
        <w:rPr>
          <w:rFonts w:ascii="Arial" w:hAnsi="Arial" w:cs="Arial"/>
          <w:b/>
          <w:bCs/>
          <w:i/>
          <w:iCs/>
          <w:sz w:val="28"/>
          <w:szCs w:val="28"/>
          <w:lang w:val="ru-RU"/>
        </w:rPr>
        <w:t xml:space="preserve">  ПОДАЦИ</w:t>
      </w:r>
      <w:proofErr w:type="gramEnd"/>
      <w:r w:rsidRPr="008566BF">
        <w:rPr>
          <w:rFonts w:ascii="Arial" w:hAnsi="Arial" w:cs="Arial"/>
          <w:b/>
          <w:bCs/>
          <w:i/>
          <w:iCs/>
          <w:sz w:val="28"/>
          <w:szCs w:val="28"/>
          <w:lang w:val="ru-RU"/>
        </w:rPr>
        <w:t xml:space="preserve"> О ПРЕДМЕТУ ЈАВНЕ НАБАВКЕ</w:t>
      </w:r>
    </w:p>
    <w:p w:rsidR="00AD24A0" w:rsidRPr="008566BF" w:rsidRDefault="00AD24A0" w:rsidP="00AD24A0">
      <w:pPr>
        <w:shd w:val="clear" w:color="auto" w:fill="C6D9F1"/>
        <w:jc w:val="center"/>
        <w:rPr>
          <w:rFonts w:ascii="Arial" w:hAnsi="Arial" w:cs="Arial"/>
          <w:b/>
          <w:bCs/>
          <w:i/>
          <w:iCs/>
          <w:sz w:val="28"/>
          <w:szCs w:val="28"/>
          <w:lang w:val="ru-RU"/>
        </w:rPr>
      </w:pPr>
    </w:p>
    <w:p w:rsidR="00AD24A0" w:rsidRDefault="00AD24A0" w:rsidP="00AD24A0">
      <w:pPr>
        <w:jc w:val="both"/>
        <w:rPr>
          <w:rFonts w:ascii="Arial" w:hAnsi="Arial" w:cs="Arial"/>
          <w:b/>
          <w:bCs/>
          <w:i/>
          <w:iCs/>
          <w:sz w:val="28"/>
          <w:szCs w:val="28"/>
          <w:lang w:val="ru-RU"/>
        </w:rPr>
      </w:pPr>
    </w:p>
    <w:p w:rsidR="00BC4C22" w:rsidRPr="008566BF" w:rsidRDefault="00BC4C22" w:rsidP="00AD24A0">
      <w:pPr>
        <w:jc w:val="both"/>
        <w:rPr>
          <w:rFonts w:ascii="Arial" w:hAnsi="Arial" w:cs="Arial"/>
          <w:b/>
          <w:bCs/>
          <w:i/>
          <w:iCs/>
          <w:sz w:val="28"/>
          <w:szCs w:val="28"/>
          <w:lang w:val="ru-RU"/>
        </w:rPr>
      </w:pPr>
    </w:p>
    <w:p w:rsidR="00AD24A0" w:rsidRPr="00BC4C22" w:rsidRDefault="00AD24A0" w:rsidP="00FE27EF">
      <w:pPr>
        <w:numPr>
          <w:ilvl w:val="0"/>
          <w:numId w:val="10"/>
        </w:numPr>
        <w:ind w:left="270" w:hanging="270"/>
        <w:jc w:val="both"/>
        <w:rPr>
          <w:rFonts w:ascii="Arial" w:hAnsi="Arial" w:cs="Arial"/>
          <w:b/>
          <w:bCs/>
        </w:rPr>
      </w:pPr>
      <w:r>
        <w:rPr>
          <w:rFonts w:ascii="Arial" w:hAnsi="Arial" w:cs="Arial"/>
          <w:b/>
          <w:bCs/>
        </w:rPr>
        <w:t>Предмет јавне набавке</w:t>
      </w:r>
    </w:p>
    <w:p w:rsidR="00AD24A0" w:rsidRPr="00F44981" w:rsidRDefault="00AD24A0" w:rsidP="00BC4C22">
      <w:pPr>
        <w:jc w:val="both"/>
        <w:rPr>
          <w:rFonts w:ascii="Arial" w:hAnsi="Arial" w:cs="Arial"/>
          <w:b/>
          <w:lang w:val="sr-Cyrl-CS"/>
        </w:rPr>
      </w:pPr>
      <w:r w:rsidRPr="008566BF">
        <w:rPr>
          <w:rFonts w:ascii="Arial" w:hAnsi="Arial" w:cs="Arial"/>
          <w:lang w:val="ru-RU"/>
        </w:rPr>
        <w:t>Предмет јавне набавке ЈН</w:t>
      </w:r>
      <w:r>
        <w:rPr>
          <w:rFonts w:ascii="Arial" w:hAnsi="Arial" w:cs="Arial"/>
          <w:lang w:val="ru-RU"/>
        </w:rPr>
        <w:t>МВ</w:t>
      </w:r>
      <w:r w:rsidRPr="008566BF">
        <w:rPr>
          <w:rFonts w:ascii="Arial" w:hAnsi="Arial" w:cs="Arial"/>
          <w:lang w:val="ru-RU"/>
        </w:rPr>
        <w:t xml:space="preserve"> бр</w:t>
      </w:r>
      <w:r>
        <w:rPr>
          <w:rFonts w:ascii="Arial" w:hAnsi="Arial" w:cs="Arial"/>
          <w:lang w:val="ru-RU"/>
        </w:rPr>
        <w:t>.</w:t>
      </w:r>
      <w:r w:rsidR="00FA2BD3">
        <w:rPr>
          <w:rFonts w:ascii="Arial" w:hAnsi="Arial" w:cs="Arial"/>
          <w:lang w:val="ru-RU"/>
        </w:rPr>
        <w:t>14/17</w:t>
      </w:r>
      <w:r>
        <w:rPr>
          <w:rFonts w:ascii="Arial" w:hAnsi="Arial" w:cs="Arial"/>
          <w:lang w:val="ru-RU"/>
        </w:rPr>
        <w:t>,</w:t>
      </w:r>
      <w:r w:rsidRPr="00E17AC8">
        <w:rPr>
          <w:rFonts w:ascii="Arial" w:hAnsi="Arial" w:cs="Arial"/>
          <w:lang w:val="ru-RU"/>
        </w:rPr>
        <w:t xml:space="preserve"> </w:t>
      </w:r>
      <w:r>
        <w:rPr>
          <w:rFonts w:ascii="Arial" w:hAnsi="Arial" w:cs="Arial"/>
          <w:lang w:val="ru-RU"/>
        </w:rPr>
        <w:t xml:space="preserve">наведене у Плану јавних набавки под бројем </w:t>
      </w:r>
      <w:r w:rsidR="00FA2BD3">
        <w:rPr>
          <w:rFonts w:ascii="Arial" w:hAnsi="Arial" w:cs="Arial"/>
          <w:lang w:val="ru-RU"/>
        </w:rPr>
        <w:t>1.2.6/17</w:t>
      </w:r>
      <w:r>
        <w:rPr>
          <w:rFonts w:ascii="Arial" w:hAnsi="Arial" w:cs="Arial"/>
          <w:lang w:val="ru-RU"/>
        </w:rPr>
        <w:t xml:space="preserve"> </w:t>
      </w:r>
      <w:r w:rsidR="00BC4C22">
        <w:rPr>
          <w:rFonts w:ascii="Arial" w:hAnsi="Arial" w:cs="Arial"/>
          <w:lang w:val="ru-RU"/>
        </w:rPr>
        <w:t xml:space="preserve">јесу </w:t>
      </w:r>
      <w:r w:rsidR="00FA2BD3">
        <w:rPr>
          <w:rFonts w:ascii="Arial" w:hAnsi="Arial" w:cs="Arial"/>
          <w:b/>
          <w:bCs/>
        </w:rPr>
        <w:t xml:space="preserve">Услуге стручног надзора над извођењем радова на одржавању путева и улица </w:t>
      </w:r>
      <w:r w:rsidR="00657698">
        <w:rPr>
          <w:rFonts w:ascii="Arial" w:hAnsi="Arial" w:cs="Arial"/>
          <w:b/>
          <w:bCs/>
        </w:rPr>
        <w:t>на територији општине Баточина</w:t>
      </w:r>
      <w:r w:rsidR="00BC4C22">
        <w:rPr>
          <w:rFonts w:ascii="Arial" w:hAnsi="Arial" w:cs="Arial"/>
          <w:bCs/>
        </w:rPr>
        <w:t xml:space="preserve">, ОРН: </w:t>
      </w:r>
      <w:r w:rsidR="00BC4C22">
        <w:rPr>
          <w:rFonts w:ascii="Arial" w:hAnsi="Arial" w:cs="Arial"/>
          <w:bCs/>
          <w:lang w:val="sr-Cyrl-CS"/>
        </w:rPr>
        <w:t>71520000 – Услуге грађевинског надзора</w:t>
      </w:r>
      <w:r>
        <w:rPr>
          <w:rFonts w:ascii="Arial" w:hAnsi="Arial" w:cs="Arial"/>
        </w:rPr>
        <w:t>.</w:t>
      </w:r>
    </w:p>
    <w:p w:rsidR="00AD24A0" w:rsidRPr="008566BF" w:rsidRDefault="00AD24A0" w:rsidP="00BC4C22">
      <w:pPr>
        <w:ind w:left="270" w:hanging="270"/>
        <w:jc w:val="both"/>
        <w:rPr>
          <w:rFonts w:ascii="Arial" w:hAnsi="Arial" w:cs="Arial"/>
          <w:lang w:val="ru-RU"/>
        </w:rPr>
      </w:pPr>
    </w:p>
    <w:p w:rsidR="00AD24A0" w:rsidRPr="00670C3D" w:rsidRDefault="00AD24A0" w:rsidP="00FE27EF">
      <w:pPr>
        <w:numPr>
          <w:ilvl w:val="0"/>
          <w:numId w:val="10"/>
        </w:numPr>
        <w:ind w:left="270" w:hanging="270"/>
        <w:jc w:val="both"/>
        <w:rPr>
          <w:rFonts w:ascii="Arial" w:hAnsi="Arial" w:cs="Arial"/>
        </w:rPr>
      </w:pPr>
      <w:r>
        <w:rPr>
          <w:rFonts w:ascii="Arial" w:hAnsi="Arial" w:cs="Arial"/>
          <w:b/>
          <w:bCs/>
          <w:lang w:val="sr-Cyrl-CS"/>
        </w:rPr>
        <w:t>Партије</w:t>
      </w:r>
    </w:p>
    <w:p w:rsidR="00AD24A0" w:rsidRPr="008566BF" w:rsidRDefault="00AD24A0" w:rsidP="00BC4C22">
      <w:pPr>
        <w:pStyle w:val="Caption"/>
        <w:ind w:left="270" w:hanging="270"/>
        <w:rPr>
          <w:rFonts w:ascii="Arial" w:hAnsi="Arial" w:cs="Arial"/>
          <w:i w:val="0"/>
          <w:lang w:val="ru-RU"/>
        </w:rPr>
      </w:pPr>
      <w:r w:rsidRPr="008566BF">
        <w:rPr>
          <w:rFonts w:ascii="Arial" w:hAnsi="Arial" w:cs="Arial"/>
          <w:i w:val="0"/>
          <w:lang w:val="ru-RU"/>
        </w:rPr>
        <w:t>Набавка није обликована по партијама.</w:t>
      </w:r>
    </w:p>
    <w:p w:rsidR="005520AD" w:rsidRDefault="005520AD" w:rsidP="005520AD">
      <w:pPr>
        <w:jc w:val="both"/>
        <w:rPr>
          <w:rFonts w:ascii="Arial" w:hAnsi="Arial" w:cs="Arial"/>
          <w:i/>
          <w:iCs/>
          <w:lang w:val="sr-Cyrl-CS"/>
        </w:rPr>
      </w:pPr>
    </w:p>
    <w:p w:rsidR="005520AD" w:rsidRDefault="005520AD" w:rsidP="005520AD">
      <w:pPr>
        <w:jc w:val="both"/>
        <w:rPr>
          <w:rFonts w:ascii="Arial" w:hAnsi="Arial" w:cs="Arial"/>
          <w:i/>
          <w:iCs/>
        </w:rPr>
      </w:pPr>
    </w:p>
    <w:p w:rsidR="00EF4198" w:rsidRDefault="00EF4198" w:rsidP="005520AD">
      <w:pPr>
        <w:jc w:val="both"/>
        <w:rPr>
          <w:rFonts w:ascii="Arial" w:hAnsi="Arial" w:cs="Arial"/>
          <w:i/>
          <w:iCs/>
        </w:rPr>
      </w:pPr>
    </w:p>
    <w:p w:rsidR="005520AD" w:rsidRPr="002B5B9B" w:rsidRDefault="005520AD" w:rsidP="005520AD">
      <w:pPr>
        <w:jc w:val="both"/>
        <w:rPr>
          <w:rFonts w:ascii="Arial" w:hAnsi="Arial" w:cs="Arial"/>
          <w:i/>
          <w:iCs/>
          <w:lang w:val="sr-Cyrl-CS"/>
        </w:rPr>
      </w:pPr>
    </w:p>
    <w:p w:rsidR="005520AD" w:rsidRPr="0054398B" w:rsidRDefault="005520AD" w:rsidP="005520AD">
      <w:pPr>
        <w:shd w:val="clear" w:color="auto" w:fill="C6D9F1"/>
        <w:jc w:val="center"/>
        <w:rPr>
          <w:rFonts w:ascii="Arial" w:hAnsi="Arial" w:cs="Arial"/>
          <w:b/>
          <w:bCs/>
          <w:i/>
          <w:iCs/>
          <w:lang w:val="ru-RU"/>
        </w:rPr>
      </w:pPr>
      <w:proofErr w:type="gramStart"/>
      <w:r>
        <w:rPr>
          <w:rFonts w:ascii="Arial" w:hAnsi="Arial" w:cs="Arial"/>
          <w:b/>
          <w:bCs/>
          <w:i/>
          <w:iCs/>
          <w:sz w:val="28"/>
          <w:szCs w:val="28"/>
        </w:rPr>
        <w:lastRenderedPageBreak/>
        <w:t>III  ВРСТА</w:t>
      </w:r>
      <w:proofErr w:type="gramEnd"/>
      <w:r>
        <w:rPr>
          <w:rFonts w:ascii="Arial" w:hAnsi="Arial" w:cs="Arial"/>
          <w:b/>
          <w:bCs/>
          <w:i/>
          <w:iCs/>
          <w:sz w:val="28"/>
          <w:szCs w:val="28"/>
        </w:rPr>
        <w:t>,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5520AD" w:rsidRDefault="005520AD" w:rsidP="005520AD">
      <w:pPr>
        <w:shd w:val="clear" w:color="auto" w:fill="C6D9F1"/>
        <w:jc w:val="center"/>
        <w:rPr>
          <w:rFonts w:ascii="Arial" w:hAnsi="Arial" w:cs="Arial"/>
          <w:b/>
          <w:bCs/>
          <w:i/>
          <w:iCs/>
        </w:rPr>
      </w:pPr>
    </w:p>
    <w:p w:rsidR="005520AD" w:rsidRDefault="005520AD" w:rsidP="005520AD">
      <w:pPr>
        <w:rPr>
          <w:rFonts w:ascii="Arial" w:hAnsi="Arial" w:cs="Arial"/>
          <w:b/>
          <w:bCs/>
          <w:i/>
          <w:iCs/>
        </w:rPr>
      </w:pPr>
    </w:p>
    <w:p w:rsidR="005520AD" w:rsidRPr="00FB50B1" w:rsidRDefault="005520AD" w:rsidP="005520AD">
      <w:pPr>
        <w:suppressAutoHyphens w:val="0"/>
        <w:spacing w:line="240" w:lineRule="auto"/>
        <w:ind w:firstLine="708"/>
        <w:jc w:val="both"/>
        <w:rPr>
          <w:rFonts w:ascii="Arial" w:hAnsi="Arial" w:cs="Arial"/>
          <w:lang w:val="sr-Cyrl-CS"/>
        </w:rPr>
      </w:pPr>
      <w:r w:rsidRPr="00FB50B1">
        <w:rPr>
          <w:rFonts w:ascii="Arial" w:hAnsi="Arial" w:cs="Arial"/>
        </w:rPr>
        <w:t>Од понуђача се очекује да је упознат</w:t>
      </w:r>
      <w:r w:rsidRPr="00FB50B1">
        <w:rPr>
          <w:rFonts w:ascii="Arial" w:hAnsi="Arial" w:cs="Arial"/>
          <w:lang w:val="sr-Cyrl-CS"/>
        </w:rPr>
        <w:t xml:space="preserve"> са Законом о јавним набавкама (''Сл. гласник РС'', бр. 124/2012</w:t>
      </w:r>
      <w:r>
        <w:rPr>
          <w:rFonts w:ascii="Arial" w:hAnsi="Arial" w:cs="Arial"/>
        </w:rPr>
        <w:t xml:space="preserve">, </w:t>
      </w:r>
      <w:r>
        <w:rPr>
          <w:rFonts w:ascii="Arial" w:eastAsia="TimesNewRomanPSMT" w:hAnsi="Arial" w:cs="Arial"/>
          <w:lang w:val="sr-Cyrl-CS"/>
        </w:rPr>
        <w:t>14/2015 и 68/2015</w:t>
      </w:r>
      <w:r w:rsidRPr="00FB50B1">
        <w:rPr>
          <w:rFonts w:ascii="Arial" w:hAnsi="Arial" w:cs="Arial"/>
          <w:lang w:val="sr-Cyrl-CS"/>
        </w:rPr>
        <w:t>),</w:t>
      </w:r>
      <w:r>
        <w:rPr>
          <w:rFonts w:ascii="Arial" w:hAnsi="Arial" w:cs="Arial"/>
          <w:lang w:val="sr-Cyrl-CS"/>
        </w:rPr>
        <w:t xml:space="preserve"> </w:t>
      </w:r>
      <w:r w:rsidRPr="00FB50B1">
        <w:rPr>
          <w:rFonts w:ascii="Arial" w:hAnsi="Arial" w:cs="Arial"/>
          <w:lang w:val="sr-Cyrl-CS"/>
        </w:rPr>
        <w:t>Законом о јавним путевима (''Сл. гласник РС'', б</w:t>
      </w:r>
      <w:r>
        <w:rPr>
          <w:rFonts w:ascii="Arial" w:hAnsi="Arial" w:cs="Arial"/>
          <w:lang w:val="sr-Cyrl-CS"/>
        </w:rPr>
        <w:t>р. 101/05, 123/2007, 101/2011,</w:t>
      </w:r>
      <w:r w:rsidRPr="00FB50B1">
        <w:rPr>
          <w:rFonts w:ascii="Arial" w:hAnsi="Arial" w:cs="Arial"/>
          <w:lang w:val="sr-Cyrl-CS"/>
        </w:rPr>
        <w:t>93/2012</w:t>
      </w:r>
      <w:r>
        <w:rPr>
          <w:rFonts w:ascii="Arial" w:hAnsi="Arial" w:cs="Arial"/>
          <w:lang w:val="sr-Cyrl-CS"/>
        </w:rPr>
        <w:t xml:space="preserve"> 104/2013</w:t>
      </w:r>
      <w:r w:rsidRPr="00FB50B1">
        <w:rPr>
          <w:rFonts w:ascii="Arial" w:hAnsi="Arial" w:cs="Arial"/>
          <w:lang w:val="sr-Cyrl-CS"/>
        </w:rPr>
        <w:t>),</w:t>
      </w:r>
      <w:r>
        <w:rPr>
          <w:rFonts w:ascii="Arial" w:hAnsi="Arial" w:cs="Arial"/>
          <w:lang w:val="sr-Cyrl-CS"/>
        </w:rPr>
        <w:t xml:space="preserve"> Законом о планирању и изградњи (Сл.гл.РС. бр. 72/2009, 81/2009, 24/2011, 121/2012, 42/2013, 50/2013, 98/2013, 132/2014 и 145/2014), Правилником о садржини и начину вођења стручног надзора ( Сл.гл. РС. бр. 22/2015) </w:t>
      </w:r>
      <w:r w:rsidRPr="00FB50B1">
        <w:rPr>
          <w:rFonts w:ascii="Arial" w:hAnsi="Arial" w:cs="Arial"/>
          <w:lang w:val="sr-Cyrl-CS"/>
        </w:rPr>
        <w:t xml:space="preserve"> као и</w:t>
      </w:r>
      <w:r w:rsidRPr="00FB50B1">
        <w:rPr>
          <w:rFonts w:ascii="Arial" w:hAnsi="Arial" w:cs="Arial"/>
        </w:rPr>
        <w:t xml:space="preserve"> са законима, прописима, стандардима</w:t>
      </w:r>
      <w:r w:rsidRPr="00FB50B1">
        <w:rPr>
          <w:rFonts w:ascii="Arial" w:hAnsi="Arial" w:cs="Arial"/>
          <w:lang w:val="sr-Cyrl-CS"/>
        </w:rPr>
        <w:t>, нормама квалитета</w:t>
      </w:r>
      <w:r w:rsidRPr="00FB50B1">
        <w:rPr>
          <w:rFonts w:ascii="Arial" w:hAnsi="Arial" w:cs="Arial"/>
        </w:rPr>
        <w:t xml:space="preserve"> и техничким условима који важе</w:t>
      </w:r>
      <w:r w:rsidRPr="00FB50B1">
        <w:rPr>
          <w:rFonts w:ascii="Arial" w:hAnsi="Arial" w:cs="Arial"/>
          <w:lang w:val="sr-Cyrl-CS"/>
        </w:rPr>
        <w:t xml:space="preserve"> за </w:t>
      </w:r>
      <w:r>
        <w:rPr>
          <w:rFonts w:ascii="Arial" w:hAnsi="Arial" w:cs="Arial"/>
          <w:lang w:val="sr-Cyrl-CS"/>
        </w:rPr>
        <w:t>предметне</w:t>
      </w:r>
      <w:r w:rsidRPr="00FB50B1">
        <w:rPr>
          <w:rFonts w:ascii="Arial" w:hAnsi="Arial" w:cs="Arial"/>
          <w:lang w:val="sr-Cyrl-CS"/>
        </w:rPr>
        <w:t xml:space="preserve"> </w:t>
      </w:r>
      <w:r>
        <w:rPr>
          <w:rFonts w:ascii="Arial" w:hAnsi="Arial" w:cs="Arial"/>
          <w:lang w:val="sr-Cyrl-CS"/>
        </w:rPr>
        <w:t>услуге</w:t>
      </w:r>
      <w:r w:rsidRPr="00FB50B1">
        <w:rPr>
          <w:rFonts w:ascii="Arial" w:hAnsi="Arial" w:cs="Arial"/>
          <w:lang w:val="sr-Cyrl-CS"/>
        </w:rPr>
        <w:t>.</w:t>
      </w:r>
    </w:p>
    <w:p w:rsidR="005520AD" w:rsidRDefault="005520AD" w:rsidP="000570ED">
      <w:pPr>
        <w:ind w:firstLine="708"/>
        <w:jc w:val="both"/>
        <w:rPr>
          <w:rFonts w:ascii="Arial" w:hAnsi="Arial" w:cs="Arial"/>
          <w:lang w:val="sr-Cyrl-CS"/>
        </w:rPr>
      </w:pPr>
      <w:r w:rsidRPr="0054398B">
        <w:rPr>
          <w:rFonts w:ascii="Arial" w:hAnsi="Arial" w:cs="Arial"/>
          <w:lang w:val="sr-Cyrl-CS"/>
        </w:rPr>
        <w:t xml:space="preserve">Предмет јавне набавке је сукцесивно вршење услуга стручног надзора у складу са потребама наручиоца за време важења уговора о јавној набавци. Пружање услуга вршиће се на основу писменог захтева наручиоца. </w:t>
      </w:r>
    </w:p>
    <w:p w:rsidR="005520AD" w:rsidRPr="0054398B" w:rsidRDefault="005520AD" w:rsidP="000570ED">
      <w:pPr>
        <w:ind w:firstLine="708"/>
        <w:jc w:val="both"/>
        <w:rPr>
          <w:rFonts w:ascii="Arial" w:hAnsi="Arial" w:cs="Arial"/>
          <w:lang w:val="sr-Cyrl-CS"/>
        </w:rPr>
      </w:pPr>
      <w:r w:rsidRPr="0054398B">
        <w:rPr>
          <w:rFonts w:ascii="Arial" w:hAnsi="Arial" w:cs="Arial"/>
          <w:lang w:val="sr-Cyrl-CS"/>
        </w:rPr>
        <w:t>Рок извршења сваке појединачне услуге стручног надзора ће бити дефинисан у писменом захтеву наручиоца и биће везан за рок извршења радова над којима ће се вршити стручни надзор.</w:t>
      </w:r>
    </w:p>
    <w:p w:rsidR="005520AD" w:rsidRPr="00B91075" w:rsidRDefault="005520AD" w:rsidP="005520AD">
      <w:pPr>
        <w:jc w:val="both"/>
        <w:rPr>
          <w:rFonts w:ascii="Arial" w:hAnsi="Arial" w:cs="Arial"/>
          <w:lang w:val="sr-Cyrl-CS"/>
        </w:rPr>
      </w:pPr>
    </w:p>
    <w:p w:rsidR="005520AD" w:rsidRDefault="005520AD" w:rsidP="005520AD">
      <w:pPr>
        <w:pStyle w:val="ListParagraph"/>
        <w:ind w:left="360"/>
        <w:jc w:val="both"/>
        <w:rPr>
          <w:rFonts w:ascii="Arial" w:hAnsi="Arial" w:cs="Arial"/>
          <w:lang w:val="sr-Cyrl-CS"/>
        </w:rPr>
      </w:pPr>
      <w:r>
        <w:rPr>
          <w:rFonts w:ascii="Arial" w:hAnsi="Arial" w:cs="Arial"/>
          <w:lang w:val="sr-Cyrl-CS"/>
        </w:rPr>
        <w:t>Стручни надзор обухвата:</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 xml:space="preserve">Контролу да ли се грађење врши према </w:t>
      </w:r>
      <w:r w:rsidR="00DC3EB4">
        <w:rPr>
          <w:rFonts w:ascii="Arial" w:hAnsi="Arial" w:cs="Arial"/>
          <w:lang w:val="sr-Cyrl-CS"/>
        </w:rPr>
        <w:t>одговарајућем</w:t>
      </w:r>
      <w:r>
        <w:rPr>
          <w:rFonts w:ascii="Arial" w:hAnsi="Arial" w:cs="Arial"/>
          <w:lang w:val="sr-Cyrl-CS"/>
        </w:rPr>
        <w:t xml:space="preserve"> решењу </w:t>
      </w:r>
      <w:r w:rsidR="00DC3EB4">
        <w:rPr>
          <w:rFonts w:ascii="Arial" w:hAnsi="Arial" w:cs="Arial"/>
          <w:lang w:val="sr-Cyrl-CS"/>
        </w:rPr>
        <w:t>Одсека за обједињену процедуру Општинске управе општине Баточина за одговарајуће радове над којима се врши стручни надзор</w:t>
      </w:r>
      <w:r>
        <w:rPr>
          <w:rFonts w:ascii="Arial" w:hAnsi="Arial" w:cs="Arial"/>
          <w:lang w:val="sr-Cyrl-CS"/>
        </w:rPr>
        <w:t xml:space="preserve">, као и благовремено предузимање мера у случају одступања извођења радова од </w:t>
      </w:r>
      <w:r w:rsidR="00DC3EB4">
        <w:rPr>
          <w:rFonts w:ascii="Arial" w:hAnsi="Arial" w:cs="Arial"/>
          <w:lang w:val="sr-Cyrl-CS"/>
        </w:rPr>
        <w:t>пројектно-техничке документације</w:t>
      </w:r>
      <w:r>
        <w:rPr>
          <w:rFonts w:ascii="Arial" w:hAnsi="Arial" w:cs="Arial"/>
          <w:lang w:val="sr-Cyrl-CS"/>
        </w:rPr>
        <w:t>;</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проверу квалитета извођења свих врста радова и примену прописа, стандарда и техничких норматива, укључујући и техничке прописе чији су саставни део стандарди који дефинишу обавезне техничке мере и услове којима се осигурава несметано кретање и приступ особама са инвалидитетом, деци и старим особама;</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оверу количина изведених радова (овера грађевинских књига, привремених и окончаних ситуација, рачуна за изведене радове и друго), или степена изведености радова, уколико је то предвиђено уговором о вршењу стручног надзора са инвеститором;</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Проверу да ли постоје докази о квалитету материјала, опреме и инсталација који се уграђују или постављају у објекат и да ли постоји документација којом се доказује њихов квалитет (атест, сертификат, извештај о испитивању и друго);</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проверу квалитета изведених радова који се, према природи и динамици изградњи објекта, не могу проверити у каснијим фазама изградње објекта (радови на извођењу темеља, арматуре, оплате, изолације и друго);</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Давање потребних упустава извођачу радова, нарочито у случају одступања градње од пројекта за грађевинску дозволу или идејног пројекта за реконструкцију, односно пројекта за извођење, као и у случају промене услова градње објекта (промена врсте тла или других параметара утврђених геомеханичким елаборатом и друго);</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lastRenderedPageBreak/>
        <w:t>Редовно праћење динамике градње објекта и усклађености са уговореним роковима, уколико је то предвиђено уговором о вршењу стручног надзора са инвеститором;</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Сарадњу са пројектантом ради обезбеђења правилне реализације пројектантског концепта објекта, као и сарадњу са извођачем рад</w:t>
      </w:r>
      <w:r w:rsidR="003D267C">
        <w:rPr>
          <w:rFonts w:ascii="Arial" w:hAnsi="Arial" w:cs="Arial"/>
          <w:lang w:val="sr-Cyrl-CS"/>
        </w:rPr>
        <w:t>ова при избору детаља технолошки</w:t>
      </w:r>
      <w:r>
        <w:rPr>
          <w:rFonts w:ascii="Arial" w:hAnsi="Arial" w:cs="Arial"/>
          <w:lang w:val="sr-Cyrl-CS"/>
        </w:rPr>
        <w:t>х и организационих решења за извођење радова;</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Сарадњу са извођачем радова и пројектантом у припреми пројекта изведеног објекта;</w:t>
      </w:r>
    </w:p>
    <w:p w:rsidR="005520AD" w:rsidRPr="00B91075" w:rsidRDefault="005520AD" w:rsidP="00FE27EF">
      <w:pPr>
        <w:pStyle w:val="ListParagraph"/>
        <w:numPr>
          <w:ilvl w:val="0"/>
          <w:numId w:val="4"/>
        </w:numPr>
        <w:tabs>
          <w:tab w:val="left" w:pos="1350"/>
        </w:tabs>
        <w:ind w:left="360"/>
        <w:jc w:val="both"/>
        <w:rPr>
          <w:rFonts w:ascii="Arial" w:eastAsia="Times New Roman" w:hAnsi="Arial" w:cs="Arial"/>
        </w:rPr>
      </w:pPr>
      <w:r w:rsidRPr="00B91075">
        <w:rPr>
          <w:rFonts w:ascii="Arial" w:eastAsia="Times New Roman" w:hAnsi="Arial" w:cs="Arial"/>
        </w:rPr>
        <w:t>Поред свих обавеза које произилазе и</w:t>
      </w:r>
      <w:r>
        <w:rPr>
          <w:rFonts w:ascii="Arial" w:eastAsia="Times New Roman" w:hAnsi="Arial" w:cs="Arial"/>
        </w:rPr>
        <w:t>з Закона о планирању и изградњи</w:t>
      </w:r>
      <w:r w:rsidRPr="00B91075">
        <w:rPr>
          <w:rFonts w:ascii="Arial" w:eastAsia="Times New Roman" w:hAnsi="Arial" w:cs="Arial"/>
        </w:rPr>
        <w:t>, Закона о јавним путевима као и правилима вршења стручног надзора, стручни надзор је дужан да координира са наручиоцем, односно техничком службом наручиоца.</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Решавање др</w:t>
      </w:r>
      <w:r w:rsidR="00901630">
        <w:rPr>
          <w:rFonts w:ascii="Arial" w:hAnsi="Arial" w:cs="Arial"/>
          <w:lang w:val="sr-Cyrl-CS"/>
        </w:rPr>
        <w:t>у</w:t>
      </w:r>
      <w:r>
        <w:rPr>
          <w:rFonts w:ascii="Arial" w:hAnsi="Arial" w:cs="Arial"/>
          <w:lang w:val="sr-Cyrl-CS"/>
        </w:rPr>
        <w:t>гих питања која се појаве у току грађења, односно извођења радова.</w:t>
      </w:r>
    </w:p>
    <w:p w:rsidR="005520AD" w:rsidRDefault="005520AD" w:rsidP="005520AD">
      <w:pPr>
        <w:jc w:val="both"/>
        <w:rPr>
          <w:rFonts w:ascii="Arial" w:hAnsi="Arial" w:cs="Arial"/>
          <w:lang w:val="sr-Cyrl-CS"/>
        </w:rPr>
      </w:pPr>
    </w:p>
    <w:p w:rsidR="005520AD" w:rsidRDefault="005520AD" w:rsidP="005520AD">
      <w:pPr>
        <w:jc w:val="both"/>
        <w:rPr>
          <w:rFonts w:ascii="Arial" w:hAnsi="Arial" w:cs="Arial"/>
          <w:lang w:val="sr-Cyrl-CS"/>
        </w:rPr>
      </w:pPr>
      <w:r>
        <w:rPr>
          <w:rFonts w:ascii="Arial" w:hAnsi="Arial" w:cs="Arial"/>
          <w:lang w:val="sr-Cyrl-CS"/>
        </w:rPr>
        <w:t>Услуге стручног надзора се уговарају</w:t>
      </w:r>
      <w:r>
        <w:rPr>
          <w:rFonts w:ascii="Arial" w:hAnsi="Arial" w:cs="Arial"/>
        </w:rPr>
        <w:t xml:space="preserve"> </w:t>
      </w:r>
      <w:r>
        <w:rPr>
          <w:rFonts w:ascii="Arial" w:hAnsi="Arial" w:cs="Arial"/>
          <w:lang w:val="sr-Cyrl-CS"/>
        </w:rPr>
        <w:t>за планиране радове и то:</w:t>
      </w:r>
    </w:p>
    <w:p w:rsidR="003D267C" w:rsidRPr="003D267C" w:rsidRDefault="003D267C" w:rsidP="00FE27EF">
      <w:pPr>
        <w:pStyle w:val="ListParagraph"/>
        <w:numPr>
          <w:ilvl w:val="0"/>
          <w:numId w:val="5"/>
        </w:numPr>
        <w:jc w:val="both"/>
        <w:rPr>
          <w:rFonts w:ascii="Arial" w:hAnsi="Arial" w:cs="Arial"/>
          <w:lang w:val="sr-Cyrl-CS"/>
        </w:rPr>
      </w:pPr>
      <w:r w:rsidRPr="003D267C">
        <w:rPr>
          <w:rFonts w:ascii="Arial" w:hAnsi="Arial" w:cs="Arial"/>
          <w:lang w:val="sr-Cyrl-CS"/>
        </w:rPr>
        <w:t xml:space="preserve">Радови на </w:t>
      </w:r>
      <w:r w:rsidR="00320B4A">
        <w:rPr>
          <w:rFonts w:ascii="Arial" w:hAnsi="Arial" w:cs="Arial"/>
          <w:lang w:val="sr-Cyrl-CS"/>
        </w:rPr>
        <w:t>крпљењу ударних рупа на територији општине Баточина</w:t>
      </w:r>
      <w:r w:rsidRPr="003D267C">
        <w:rPr>
          <w:rFonts w:ascii="Arial" w:hAnsi="Arial" w:cs="Arial"/>
          <w:lang w:val="sr-Cyrl-CS"/>
        </w:rPr>
        <w:t xml:space="preserve">, процењене вредности од </w:t>
      </w:r>
      <w:r w:rsidR="00320B4A">
        <w:rPr>
          <w:rFonts w:ascii="Arial" w:hAnsi="Arial" w:cs="Arial"/>
          <w:lang w:val="sr-Cyrl-CS"/>
        </w:rPr>
        <w:t>1.875</w:t>
      </w:r>
      <w:r>
        <w:rPr>
          <w:rFonts w:ascii="Arial" w:hAnsi="Arial" w:cs="Arial"/>
          <w:lang w:val="sr-Cyrl-CS"/>
        </w:rPr>
        <w:t>.000,00 динара без пдв-а,</w:t>
      </w:r>
    </w:p>
    <w:p w:rsidR="005520AD" w:rsidRPr="00320B4A" w:rsidRDefault="00320B4A" w:rsidP="00320B4A">
      <w:pPr>
        <w:pStyle w:val="ListParagraph"/>
        <w:numPr>
          <w:ilvl w:val="0"/>
          <w:numId w:val="5"/>
        </w:numPr>
        <w:jc w:val="both"/>
        <w:rPr>
          <w:rFonts w:ascii="Arial" w:hAnsi="Arial" w:cs="Arial"/>
          <w:lang w:val="sr-Cyrl-CS"/>
        </w:rPr>
      </w:pPr>
      <w:r w:rsidRPr="00320B4A">
        <w:rPr>
          <w:rFonts w:ascii="Arial" w:hAnsi="Arial" w:cs="Arial"/>
          <w:lang w:val="sr-Cyrl-CS"/>
        </w:rPr>
        <w:t>Радови на постављању вертикалне и обележавању хорозонталне сигнализације</w:t>
      </w:r>
      <w:r w:rsidR="005520AD" w:rsidRPr="00320B4A">
        <w:rPr>
          <w:rFonts w:ascii="Arial" w:hAnsi="Arial" w:cs="Arial"/>
          <w:lang w:val="sr-Cyrl-CS"/>
        </w:rPr>
        <w:t xml:space="preserve">, процењене вредности од </w:t>
      </w:r>
      <w:r>
        <w:rPr>
          <w:rFonts w:ascii="Arial" w:hAnsi="Arial" w:cs="Arial"/>
          <w:lang w:val="sr-Cyrl-CS"/>
        </w:rPr>
        <w:t>500</w:t>
      </w:r>
      <w:r w:rsidR="005520AD" w:rsidRPr="00320B4A">
        <w:rPr>
          <w:rFonts w:ascii="Arial" w:hAnsi="Arial" w:cs="Arial"/>
          <w:lang w:val="sr-Cyrl-CS"/>
        </w:rPr>
        <w:t>.</w:t>
      </w:r>
      <w:r>
        <w:rPr>
          <w:rFonts w:ascii="Arial" w:hAnsi="Arial" w:cs="Arial"/>
          <w:lang w:val="sr-Cyrl-CS"/>
        </w:rPr>
        <w:t>000,00</w:t>
      </w:r>
      <w:r w:rsidR="003D267C" w:rsidRPr="00320B4A">
        <w:rPr>
          <w:rFonts w:ascii="Arial" w:hAnsi="Arial" w:cs="Arial"/>
          <w:lang w:val="sr-Cyrl-CS"/>
        </w:rPr>
        <w:t xml:space="preserve"> динара без пдв-а</w:t>
      </w:r>
      <w:r w:rsidR="00D02997" w:rsidRPr="00320B4A">
        <w:rPr>
          <w:rFonts w:ascii="Arial" w:hAnsi="Arial" w:cs="Arial"/>
          <w:lang w:val="sr-Cyrl-CS"/>
        </w:rPr>
        <w:t>.</w:t>
      </w:r>
    </w:p>
    <w:p w:rsidR="00D02997" w:rsidRDefault="00D02997" w:rsidP="00D02997">
      <w:pPr>
        <w:pStyle w:val="ListParagraph"/>
        <w:jc w:val="both"/>
        <w:rPr>
          <w:rFonts w:ascii="Arial" w:hAnsi="Arial" w:cs="Arial"/>
          <w:lang w:val="sr-Cyrl-CS"/>
        </w:rPr>
      </w:pPr>
    </w:p>
    <w:p w:rsidR="005520AD" w:rsidRDefault="005520AD" w:rsidP="00D02997">
      <w:pPr>
        <w:pStyle w:val="ListParagraph"/>
        <w:tabs>
          <w:tab w:val="left" w:pos="90"/>
        </w:tabs>
        <w:ind w:left="0"/>
        <w:jc w:val="both"/>
        <w:rPr>
          <w:rFonts w:ascii="Arial" w:hAnsi="Arial" w:cs="Arial"/>
          <w:lang w:val="sr-Cyrl-CS"/>
        </w:rPr>
      </w:pPr>
      <w:r>
        <w:rPr>
          <w:rFonts w:ascii="Arial" w:hAnsi="Arial" w:cs="Arial"/>
          <w:lang w:val="sr-Cyrl-CS"/>
        </w:rPr>
        <w:t>Стручни надзор подразумева обилазак градилишта свакодневно од стране изабраног и именованог стручног лица приликом извођења свих горе наведених радова, и то од дана увођења у посао до истека рока за извођење радова.</w:t>
      </w:r>
    </w:p>
    <w:p w:rsidR="005520AD" w:rsidRPr="00B91075" w:rsidRDefault="005520AD" w:rsidP="00D02997">
      <w:pPr>
        <w:pStyle w:val="ListParagraph"/>
        <w:tabs>
          <w:tab w:val="left" w:pos="90"/>
        </w:tabs>
        <w:ind w:left="0"/>
        <w:jc w:val="both"/>
        <w:rPr>
          <w:rFonts w:ascii="Arial" w:hAnsi="Arial" w:cs="Arial"/>
          <w:lang w:val="sr-Cyrl-CS"/>
        </w:rPr>
      </w:pPr>
    </w:p>
    <w:p w:rsidR="005520AD" w:rsidRPr="00063A21" w:rsidRDefault="005520AD" w:rsidP="00D02997">
      <w:pPr>
        <w:pStyle w:val="ListParagraph"/>
        <w:tabs>
          <w:tab w:val="left" w:pos="90"/>
        </w:tabs>
        <w:ind w:left="0"/>
        <w:jc w:val="both"/>
        <w:rPr>
          <w:rFonts w:ascii="Arial" w:hAnsi="Arial" w:cs="Arial"/>
          <w:lang w:val="sr-Cyrl-CS"/>
        </w:rPr>
      </w:pPr>
      <w:r>
        <w:rPr>
          <w:rFonts w:ascii="Arial" w:hAnsi="Arial" w:cs="Arial"/>
          <w:lang w:val="sr-Cyrl-CS"/>
        </w:rPr>
        <w:t>Понуђач је дужан да започне са извршењем сваке појединачне услуге стручног надзора у року који одреди наручилац, тј од дана увођења извођача у посао.</w:t>
      </w:r>
    </w:p>
    <w:p w:rsidR="005520AD" w:rsidRPr="00063A21" w:rsidRDefault="005520AD" w:rsidP="00D02997">
      <w:pPr>
        <w:pStyle w:val="ListParagraph"/>
        <w:tabs>
          <w:tab w:val="left" w:pos="90"/>
        </w:tabs>
        <w:ind w:left="0"/>
        <w:jc w:val="both"/>
        <w:rPr>
          <w:rFonts w:ascii="Arial" w:hAnsi="Arial" w:cs="Arial"/>
          <w:lang w:val="sr-Cyrl-CS"/>
        </w:rPr>
      </w:pPr>
      <w:r>
        <w:rPr>
          <w:rFonts w:ascii="Arial" w:hAnsi="Arial" w:cs="Arial"/>
          <w:lang w:val="sr-Cyrl-CS"/>
        </w:rPr>
        <w:t>Квалитативну и квантитативну контролу и пријем услуга приликом сваке појединачне услуге, вршиће представник Наручиоца у присуству представника Извршиоца.</w:t>
      </w:r>
    </w:p>
    <w:p w:rsidR="005520AD" w:rsidRPr="00063A21" w:rsidRDefault="005520AD" w:rsidP="00D02997">
      <w:pPr>
        <w:tabs>
          <w:tab w:val="left" w:pos="90"/>
        </w:tabs>
        <w:jc w:val="both"/>
        <w:rPr>
          <w:rFonts w:ascii="Arial" w:eastAsia="Times New Roman" w:hAnsi="Arial" w:cs="Arial"/>
          <w:lang w:val="sr-Cyrl-CS"/>
        </w:rPr>
      </w:pPr>
      <w:r w:rsidRPr="00B91075">
        <w:rPr>
          <w:rFonts w:ascii="Arial" w:eastAsia="Times New Roman" w:hAnsi="Arial" w:cs="Arial"/>
        </w:rPr>
        <w:t>Вршилац стручног надзора: одговара за правилност метода које примењује у вршењу стручног надзора или их препоручује наручиоцу; целовитост у пружању услуга стручног надзора; пружање услуга надзора у оквирима уговорених износа накнаде; пружање услуга у уговореним роковима.</w:t>
      </w:r>
    </w:p>
    <w:p w:rsidR="005520AD" w:rsidRPr="00B91075" w:rsidRDefault="005520AD" w:rsidP="00D02997">
      <w:pPr>
        <w:tabs>
          <w:tab w:val="left" w:pos="90"/>
        </w:tabs>
        <w:jc w:val="both"/>
        <w:rPr>
          <w:rFonts w:ascii="Arial" w:hAnsi="Arial" w:cs="Arial"/>
        </w:rPr>
      </w:pPr>
      <w:proofErr w:type="gramStart"/>
      <w:r w:rsidRPr="00B91075">
        <w:rPr>
          <w:rFonts w:ascii="Arial" w:hAnsi="Arial" w:cs="Arial"/>
        </w:rPr>
        <w:t>Док се изводе радови, обавезно је свакодневно присуство лица које врши стручни надзор, од момента увођења извођача у посао до коначне примопредаје радова над којима се врши стручни надзор, као и с</w:t>
      </w:r>
      <w:r>
        <w:rPr>
          <w:rFonts w:ascii="Arial" w:hAnsi="Arial" w:cs="Arial"/>
        </w:rPr>
        <w:t>вакодневно извештавање наручиоц</w:t>
      </w:r>
      <w:r>
        <w:rPr>
          <w:rFonts w:ascii="Arial" w:hAnsi="Arial" w:cs="Arial"/>
          <w:lang w:val="sr-Cyrl-CS"/>
        </w:rPr>
        <w:t>а</w:t>
      </w:r>
      <w:r w:rsidRPr="00B91075">
        <w:rPr>
          <w:rFonts w:ascii="Arial" w:hAnsi="Arial" w:cs="Arial"/>
        </w:rPr>
        <w:t xml:space="preserve"> о току радова.</w:t>
      </w:r>
      <w:proofErr w:type="gramEnd"/>
    </w:p>
    <w:p w:rsidR="005520AD" w:rsidRDefault="005520AD" w:rsidP="005520AD">
      <w:pPr>
        <w:jc w:val="both"/>
        <w:rPr>
          <w:rFonts w:ascii="Arial" w:hAnsi="Arial" w:cs="Arial"/>
          <w:lang w:val="sr-Cyrl-CS"/>
        </w:rPr>
      </w:pPr>
    </w:p>
    <w:p w:rsidR="001953B1" w:rsidRDefault="001953B1" w:rsidP="005520AD">
      <w:pPr>
        <w:jc w:val="both"/>
        <w:rPr>
          <w:rFonts w:ascii="Arial" w:hAnsi="Arial" w:cs="Arial"/>
          <w:lang w:val="sr-Cyrl-CS"/>
        </w:rPr>
      </w:pPr>
    </w:p>
    <w:p w:rsidR="00D02997" w:rsidRDefault="00D02997" w:rsidP="005520AD">
      <w:pPr>
        <w:jc w:val="both"/>
        <w:rPr>
          <w:rFonts w:ascii="Arial" w:hAnsi="Arial" w:cs="Arial"/>
          <w:lang w:val="sr-Cyrl-CS"/>
        </w:rPr>
      </w:pPr>
    </w:p>
    <w:p w:rsidR="00D02997" w:rsidRPr="00C701A6" w:rsidRDefault="00D02997" w:rsidP="005520AD">
      <w:pPr>
        <w:jc w:val="both"/>
        <w:rPr>
          <w:rFonts w:ascii="Arial" w:hAnsi="Arial" w:cs="Arial"/>
          <w:lang w:val="sr-Cyrl-CS"/>
        </w:rPr>
      </w:pPr>
    </w:p>
    <w:p w:rsidR="005520AD" w:rsidRPr="000C63D4" w:rsidRDefault="005520AD" w:rsidP="005520AD">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5520AD" w:rsidRPr="000C63D4" w:rsidRDefault="005520AD" w:rsidP="005520AD">
      <w:pPr>
        <w:ind w:left="2880" w:firstLine="720"/>
        <w:jc w:val="both"/>
        <w:rPr>
          <w:rFonts w:ascii="Arial" w:eastAsia="TimesNewRomanPS-BoldMT" w:hAnsi="Arial" w:cs="Arial"/>
          <w:b/>
          <w:bCs/>
          <w:i/>
          <w:iCs/>
          <w:color w:val="002060"/>
        </w:rPr>
      </w:pPr>
      <w:r w:rsidRPr="000C63D4">
        <w:rPr>
          <w:rFonts w:ascii="Arial" w:eastAsia="TimesNewRomanPSMT" w:hAnsi="Arial" w:cs="Arial"/>
          <w:bCs/>
        </w:rPr>
        <w:t xml:space="preserve"> </w:t>
      </w:r>
      <w:r>
        <w:rPr>
          <w:rFonts w:ascii="Arial" w:eastAsia="TimesNewRomanPSMT" w:hAnsi="Arial" w:cs="Arial"/>
          <w:bCs/>
        </w:rPr>
        <w:t xml:space="preserve">      </w:t>
      </w:r>
      <w:r w:rsidRPr="000C63D4">
        <w:rPr>
          <w:rFonts w:ascii="Arial" w:eastAsia="TimesNewRomanPSMT" w:hAnsi="Arial" w:cs="Arial"/>
          <w:bCs/>
        </w:rPr>
        <w:t xml:space="preserve">   М. П. </w:t>
      </w:r>
    </w:p>
    <w:p w:rsidR="005520AD" w:rsidRDefault="005520AD" w:rsidP="005520AD">
      <w:pPr>
        <w:jc w:val="both"/>
        <w:rPr>
          <w:rFonts w:ascii="Arial" w:eastAsia="TimesNewRomanPS-BoldMT" w:hAnsi="Arial" w:cs="Arial"/>
          <w:b/>
          <w:bCs/>
          <w:i/>
          <w:iCs/>
          <w:color w:val="002060"/>
        </w:rPr>
      </w:pPr>
      <w:r w:rsidRPr="000C63D4">
        <w:rPr>
          <w:rFonts w:ascii="Arial" w:eastAsia="TimesNewRomanPS-BoldMT" w:hAnsi="Arial" w:cs="Arial"/>
          <w:b/>
          <w:bCs/>
          <w:i/>
          <w:iCs/>
          <w:color w:val="002060"/>
        </w:rPr>
        <w:t>_____________________________</w:t>
      </w:r>
      <w:r w:rsidRPr="000C63D4">
        <w:rPr>
          <w:rFonts w:ascii="Arial" w:eastAsia="TimesNewRomanPS-BoldMT" w:hAnsi="Arial" w:cs="Arial"/>
          <w:b/>
          <w:bCs/>
          <w:i/>
          <w:iCs/>
          <w:color w:val="002060"/>
        </w:rPr>
        <w:tab/>
      </w:r>
      <w:r w:rsidRPr="000C63D4">
        <w:rPr>
          <w:rFonts w:ascii="Arial" w:eastAsia="TimesNewRomanPS-BoldMT" w:hAnsi="Arial" w:cs="Arial"/>
          <w:b/>
          <w:bCs/>
          <w:i/>
          <w:iCs/>
          <w:color w:val="002060"/>
        </w:rPr>
        <w:tab/>
        <w:t>____________________________</w:t>
      </w:r>
    </w:p>
    <w:p w:rsidR="001953B1" w:rsidRDefault="001953B1" w:rsidP="005520AD">
      <w:pPr>
        <w:jc w:val="both"/>
        <w:rPr>
          <w:rFonts w:ascii="Arial" w:eastAsia="TimesNewRomanPS-BoldMT" w:hAnsi="Arial" w:cs="Arial"/>
          <w:b/>
          <w:bCs/>
          <w:i/>
          <w:iCs/>
          <w:color w:val="002060"/>
          <w:lang w:val="sr-Cyrl-CS"/>
        </w:rPr>
      </w:pPr>
    </w:p>
    <w:p w:rsidR="00D02997" w:rsidRDefault="00D02997" w:rsidP="005520AD">
      <w:pPr>
        <w:jc w:val="both"/>
        <w:rPr>
          <w:rFonts w:ascii="Arial" w:eastAsia="TimesNewRomanPS-BoldMT" w:hAnsi="Arial" w:cs="Arial"/>
          <w:b/>
          <w:bCs/>
          <w:i/>
          <w:iCs/>
          <w:color w:val="002060"/>
          <w:lang w:val="sr-Cyrl-CS"/>
        </w:rPr>
      </w:pPr>
    </w:p>
    <w:p w:rsidR="00D02997" w:rsidRDefault="00D02997" w:rsidP="005520AD">
      <w:pPr>
        <w:jc w:val="both"/>
        <w:rPr>
          <w:rFonts w:ascii="Arial" w:eastAsia="TimesNewRomanPS-BoldMT" w:hAnsi="Arial" w:cs="Arial"/>
          <w:b/>
          <w:bCs/>
          <w:i/>
          <w:iCs/>
          <w:color w:val="002060"/>
          <w:lang w:val="sr-Cyrl-CS"/>
        </w:rPr>
      </w:pPr>
    </w:p>
    <w:p w:rsidR="00D02997" w:rsidRDefault="00D02997" w:rsidP="005520AD">
      <w:pPr>
        <w:jc w:val="both"/>
        <w:rPr>
          <w:rFonts w:ascii="Arial" w:eastAsia="TimesNewRomanPS-BoldMT" w:hAnsi="Arial" w:cs="Arial"/>
          <w:b/>
          <w:bCs/>
          <w:i/>
          <w:iCs/>
          <w:color w:val="002060"/>
          <w:lang w:val="sr-Cyrl-CS"/>
        </w:rPr>
      </w:pPr>
    </w:p>
    <w:p w:rsidR="00D02997" w:rsidRPr="00D02997" w:rsidRDefault="00D02997" w:rsidP="005520AD">
      <w:pPr>
        <w:jc w:val="both"/>
        <w:rPr>
          <w:rFonts w:ascii="Arial" w:eastAsia="TimesNewRomanPS-BoldMT" w:hAnsi="Arial" w:cs="Arial"/>
          <w:b/>
          <w:bCs/>
          <w:i/>
          <w:iCs/>
          <w:color w:val="002060"/>
          <w:lang w:val="sr-Cyrl-CS"/>
        </w:rPr>
      </w:pPr>
    </w:p>
    <w:p w:rsidR="005520AD" w:rsidRPr="00E504D8" w:rsidRDefault="005520AD" w:rsidP="005520AD">
      <w:pPr>
        <w:shd w:val="clear" w:color="auto" w:fill="C6D9F1"/>
        <w:jc w:val="center"/>
        <w:rPr>
          <w:rFonts w:ascii="Arial" w:hAnsi="Arial" w:cs="Arial"/>
          <w:b/>
          <w:bCs/>
          <w:i/>
          <w:iCs/>
          <w:sz w:val="28"/>
          <w:szCs w:val="28"/>
        </w:rPr>
      </w:pPr>
      <w:r w:rsidRPr="00063A21">
        <w:rPr>
          <w:rFonts w:ascii="Arial" w:hAnsi="Arial" w:cs="Arial"/>
          <w:b/>
          <w:bCs/>
          <w:i/>
          <w:iCs/>
          <w:sz w:val="28"/>
          <w:szCs w:val="28"/>
        </w:rPr>
        <w:lastRenderedPageBreak/>
        <w:t>IV</w:t>
      </w:r>
      <w:r>
        <w:rPr>
          <w:rFonts w:ascii="Arial" w:hAnsi="Arial" w:cs="Arial"/>
          <w:b/>
          <w:bCs/>
          <w:i/>
          <w:iCs/>
          <w:sz w:val="28"/>
          <w:szCs w:val="28"/>
        </w:rPr>
        <w:t xml:space="preserve"> – ТЕХНИЧКА ДОКУМЕНТАЦИЈА И ПЛАНОВИ</w:t>
      </w:r>
    </w:p>
    <w:p w:rsidR="005520AD" w:rsidRDefault="005520AD" w:rsidP="005520AD">
      <w:pPr>
        <w:rPr>
          <w:rFonts w:cs="TimesNewRomanPSMT"/>
          <w:iCs/>
          <w:lang w:val="ru-RU"/>
        </w:rPr>
      </w:pPr>
    </w:p>
    <w:p w:rsidR="005520AD" w:rsidRPr="00E504D8" w:rsidRDefault="005520AD" w:rsidP="005520AD">
      <w:pPr>
        <w:jc w:val="both"/>
        <w:rPr>
          <w:rFonts w:ascii="Arial" w:hAnsi="Arial" w:cs="Arial"/>
          <w:iCs/>
          <w:sz w:val="18"/>
          <w:szCs w:val="18"/>
          <w:lang w:val="sr-Cyrl-CS"/>
        </w:rPr>
      </w:pPr>
      <w:r>
        <w:rPr>
          <w:rFonts w:ascii="Arial" w:hAnsi="Arial" w:cs="Arial"/>
          <w:iCs/>
          <w:lang w:val="sr-Cyrl-CS"/>
        </w:rPr>
        <w:t xml:space="preserve">Наручилац се обавезује да достави стручном надзору сву расположиву </w:t>
      </w:r>
      <w:r w:rsidRPr="00E504D8">
        <w:rPr>
          <w:rFonts w:ascii="Arial" w:hAnsi="Arial" w:cs="Arial"/>
          <w:iCs/>
          <w:lang w:val="sr-Cyrl-CS"/>
        </w:rPr>
        <w:t>п</w:t>
      </w:r>
      <w:r>
        <w:rPr>
          <w:rFonts w:ascii="Arial" w:hAnsi="Arial" w:cs="Arial"/>
          <w:iCs/>
          <w:lang w:val="sr-Cyrl-CS"/>
        </w:rPr>
        <w:t>ројектно-техничку документацију пре почетка радова над којима се врши надзор.</w:t>
      </w:r>
      <w:r w:rsidRPr="00E504D8">
        <w:rPr>
          <w:rFonts w:ascii="Arial" w:hAnsi="Arial" w:cs="Arial"/>
          <w:iCs/>
          <w:lang w:val="sr-Cyrl-CS"/>
        </w:rPr>
        <w:t xml:space="preserve"> </w:t>
      </w:r>
    </w:p>
    <w:p w:rsidR="005520AD" w:rsidRPr="00A32B8C" w:rsidRDefault="005520AD" w:rsidP="005520AD">
      <w:pPr>
        <w:jc w:val="both"/>
        <w:rPr>
          <w:rFonts w:ascii="Arial" w:eastAsia="TimesNewRomanPS-BoldMT" w:hAnsi="Arial" w:cs="Arial"/>
          <w:b/>
          <w:bCs/>
          <w:i/>
          <w:iCs/>
          <w:color w:val="002060"/>
          <w:lang w:val="sr-Cyrl-CS"/>
        </w:rPr>
      </w:pPr>
    </w:p>
    <w:p w:rsidR="00A32B8C" w:rsidRPr="00A32B8C" w:rsidRDefault="00A32B8C" w:rsidP="00FE27EF">
      <w:pPr>
        <w:pStyle w:val="ListParagraph"/>
        <w:numPr>
          <w:ilvl w:val="0"/>
          <w:numId w:val="2"/>
        </w:numPr>
        <w:shd w:val="clear" w:color="auto" w:fill="C6D9F1"/>
        <w:jc w:val="center"/>
        <w:rPr>
          <w:rFonts w:ascii="Arial" w:hAnsi="Arial" w:cs="Arial"/>
          <w:b/>
          <w:bCs/>
          <w:i/>
          <w:iCs/>
          <w:sz w:val="28"/>
          <w:szCs w:val="28"/>
        </w:rPr>
      </w:pPr>
      <w:r w:rsidRPr="00A32B8C">
        <w:rPr>
          <w:rFonts w:ascii="Arial" w:hAnsi="Arial" w:cs="Arial"/>
          <w:b/>
          <w:bCs/>
          <w:i/>
          <w:iCs/>
          <w:sz w:val="28"/>
          <w:szCs w:val="28"/>
        </w:rPr>
        <w:t>V</w:t>
      </w:r>
      <w:r w:rsidRPr="00A32B8C">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A32B8C" w:rsidRPr="00A32B8C" w:rsidRDefault="00A32B8C" w:rsidP="00A32B8C">
      <w:pPr>
        <w:pStyle w:val="ListParagraph"/>
        <w:jc w:val="both"/>
        <w:rPr>
          <w:rFonts w:ascii="Arial" w:hAnsi="Arial" w:cs="Arial"/>
          <w:b/>
          <w:bCs/>
          <w:i/>
          <w:iCs/>
          <w:sz w:val="28"/>
          <w:szCs w:val="28"/>
          <w:lang w:val="ru-RU"/>
        </w:rPr>
      </w:pPr>
    </w:p>
    <w:p w:rsidR="00A32B8C" w:rsidRPr="00A32B8C" w:rsidRDefault="00A32B8C" w:rsidP="00A32B8C">
      <w:pPr>
        <w:pStyle w:val="ListParagraph"/>
        <w:jc w:val="center"/>
        <w:rPr>
          <w:rFonts w:ascii="Arial" w:eastAsia="TimesNewRomanPSMT" w:hAnsi="Arial" w:cs="Arial"/>
          <w:bCs/>
          <w:color w:val="auto"/>
          <w:sz w:val="28"/>
          <w:szCs w:val="28"/>
          <w:lang w:val="sr-Cyrl-CS"/>
        </w:rPr>
      </w:pPr>
      <w:r w:rsidRPr="00A32B8C">
        <w:rPr>
          <w:rFonts w:ascii="Arial" w:eastAsia="TimesNewRomanPSMT" w:hAnsi="Arial" w:cs="Arial"/>
          <w:bCs/>
          <w:color w:val="auto"/>
          <w:sz w:val="28"/>
          <w:szCs w:val="28"/>
          <w:lang w:val="sr-Cyrl-CS"/>
        </w:rPr>
        <w:t>ОБАВЕЗНИ УСЛОВИ</w:t>
      </w:r>
    </w:p>
    <w:p w:rsidR="00A32B8C" w:rsidRPr="00A32B8C" w:rsidRDefault="00A32B8C" w:rsidP="00A32B8C">
      <w:pPr>
        <w:pStyle w:val="ListParagraph"/>
        <w:rPr>
          <w:rFonts w:ascii="Arial" w:hAnsi="Arial" w:cs="Arial"/>
          <w:b/>
          <w:bCs/>
          <w:i/>
          <w:iCs/>
          <w:sz w:val="28"/>
          <w:szCs w:val="28"/>
        </w:rPr>
      </w:pPr>
    </w:p>
    <w:p w:rsidR="00A32B8C" w:rsidRDefault="00A32B8C" w:rsidP="00A32B8C">
      <w:pPr>
        <w:tabs>
          <w:tab w:val="left" w:pos="680"/>
        </w:tabs>
        <w:jc w:val="both"/>
      </w:pPr>
      <w:proofErr w:type="gramStart"/>
      <w:r w:rsidRPr="00A32B8C">
        <w:rPr>
          <w:rFonts w:ascii="Arial" w:hAnsi="Arial" w:cs="Arial"/>
          <w:iCs/>
        </w:rPr>
        <w:t xml:space="preserve">Право на учешће у поступку предметне јавне набавке има понуђач који испуњава </w:t>
      </w:r>
      <w:r w:rsidRPr="00A32B8C">
        <w:rPr>
          <w:rFonts w:ascii="Arial" w:hAnsi="Arial" w:cs="Arial"/>
          <w:b/>
          <w:iCs/>
        </w:rPr>
        <w:t>обавезне услове</w:t>
      </w:r>
      <w:r w:rsidRPr="00A32B8C">
        <w:rPr>
          <w:rFonts w:ascii="Arial" w:hAnsi="Arial" w:cs="Arial"/>
          <w:iCs/>
        </w:rPr>
        <w:t xml:space="preserve"> за учешће, дефинисане чланом 75.</w:t>
      </w:r>
      <w:proofErr w:type="gramEnd"/>
      <w:r w:rsidRPr="00A32B8C">
        <w:rPr>
          <w:rFonts w:ascii="Arial" w:hAnsi="Arial" w:cs="Arial"/>
          <w:iCs/>
        </w:rPr>
        <w:t xml:space="preserve"> ЗЈН, </w:t>
      </w:r>
      <w:r w:rsidRPr="00A32B8C">
        <w:rPr>
          <w:rFonts w:ascii="Arial" w:hAnsi="Arial" w:cs="Arial"/>
          <w:iCs/>
          <w:lang w:val="sr-Cyrl-CS"/>
        </w:rPr>
        <w:t>а и</w:t>
      </w:r>
      <w:r w:rsidRPr="00A32B8C">
        <w:rPr>
          <w:rFonts w:ascii="Arial" w:hAnsi="Arial" w:cs="Arial"/>
        </w:rPr>
        <w:t xml:space="preserve">спуњеност </w:t>
      </w:r>
      <w:r w:rsidRPr="00A32B8C">
        <w:rPr>
          <w:rFonts w:ascii="Arial" w:hAnsi="Arial" w:cs="Arial"/>
          <w:b/>
        </w:rPr>
        <w:t xml:space="preserve">обавезних </w:t>
      </w:r>
      <w:r w:rsidRPr="00A32B8C">
        <w:rPr>
          <w:rFonts w:ascii="Arial" w:hAnsi="Arial" w:cs="Arial"/>
          <w:b/>
          <w:lang w:val="sr-Cyrl-CS"/>
        </w:rPr>
        <w:t xml:space="preserve">услова </w:t>
      </w:r>
      <w:r w:rsidRPr="00A32B8C">
        <w:rPr>
          <w:rFonts w:ascii="Arial" w:hAnsi="Arial" w:cs="Arial"/>
        </w:rPr>
        <w:t xml:space="preserve">за учешће у поступку предметне јавне набавке, </w:t>
      </w:r>
      <w:r w:rsidRPr="00A32B8C">
        <w:rPr>
          <w:rFonts w:ascii="Arial" w:hAnsi="Arial" w:cs="Arial"/>
          <w:lang w:val="sr-Cyrl-CS"/>
        </w:rPr>
        <w:t xml:space="preserve">понуђач доказује на начин дефинисан у следећој табели, </w:t>
      </w:r>
      <w:r w:rsidRPr="00A32B8C">
        <w:rPr>
          <w:rFonts w:ascii="Arial" w:hAnsi="Arial" w:cs="Arial"/>
          <w:b/>
          <w:lang w:val="sr-Cyrl-CS"/>
        </w:rPr>
        <w:t>и то:</w:t>
      </w:r>
    </w:p>
    <w:p w:rsidR="00A32B8C" w:rsidRPr="00A32B8C" w:rsidRDefault="00A32B8C" w:rsidP="00A32B8C">
      <w:pPr>
        <w:tabs>
          <w:tab w:val="left" w:pos="680"/>
        </w:tabs>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A32B8C" w:rsidRPr="0016619D" w:rsidTr="00BD7632">
        <w:trPr>
          <w:trHeight w:val="548"/>
        </w:trPr>
        <w:tc>
          <w:tcPr>
            <w:tcW w:w="593" w:type="dxa"/>
            <w:shd w:val="clear" w:color="auto" w:fill="C6D9F1"/>
          </w:tcPr>
          <w:p w:rsidR="00A32B8C" w:rsidRPr="00271C78" w:rsidRDefault="00A32B8C" w:rsidP="00BD7632">
            <w:pPr>
              <w:suppressAutoHyphens w:val="0"/>
              <w:spacing w:line="240" w:lineRule="auto"/>
              <w:contextualSpacing/>
              <w:rPr>
                <w:rFonts w:ascii="Arial" w:hAnsi="Arial" w:cs="Arial"/>
                <w:color w:val="auto"/>
                <w:sz w:val="20"/>
                <w:szCs w:val="20"/>
                <w:lang w:val="sr-Cyrl-CS"/>
              </w:rPr>
            </w:pPr>
          </w:p>
          <w:p w:rsidR="00A32B8C" w:rsidRPr="00271C78" w:rsidRDefault="00A32B8C" w:rsidP="00BD7632">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A32B8C" w:rsidRPr="00271C78"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A32B8C" w:rsidRPr="00271C78"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A32B8C" w:rsidRPr="00332E80" w:rsidTr="00BD7632">
        <w:tc>
          <w:tcPr>
            <w:tcW w:w="593" w:type="dxa"/>
            <w:shd w:val="clear" w:color="auto" w:fill="auto"/>
          </w:tcPr>
          <w:p w:rsidR="00A32B8C" w:rsidRPr="00271C78" w:rsidRDefault="00A32B8C" w:rsidP="00BD7632">
            <w:pPr>
              <w:jc w:val="center"/>
              <w:rPr>
                <w:rFonts w:ascii="Arial" w:hAnsi="Arial" w:cs="Arial"/>
                <w:color w:val="auto"/>
                <w:lang w:val="sr-Cyrl-CS"/>
              </w:rPr>
            </w:pPr>
          </w:p>
          <w:p w:rsidR="00A32B8C" w:rsidRPr="00271C78" w:rsidRDefault="00A32B8C" w:rsidP="00BD7632">
            <w:pPr>
              <w:jc w:val="center"/>
              <w:rPr>
                <w:rFonts w:ascii="Arial" w:hAnsi="Arial" w:cs="Arial"/>
                <w:color w:val="auto"/>
                <w:lang w:val="sr-Cyrl-CS"/>
              </w:rPr>
            </w:pPr>
          </w:p>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A32B8C" w:rsidRPr="00C4340A" w:rsidRDefault="00A32B8C" w:rsidP="00BD7632">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A32B8C" w:rsidRPr="00271C78" w:rsidRDefault="00A32B8C" w:rsidP="00BD7632">
            <w:pPr>
              <w:rPr>
                <w:rFonts w:ascii="Arial" w:hAnsi="Arial" w:cs="Arial"/>
                <w:iCs/>
                <w:lang w:val="sr-Cyrl-CS"/>
              </w:rPr>
            </w:pPr>
          </w:p>
          <w:p w:rsidR="00A32B8C" w:rsidRPr="00271C78" w:rsidRDefault="00A32B8C" w:rsidP="00BD7632">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 xml:space="preserve">којом понуђач под пуном материјалном и кривичном одговорношћу потврђује да испуњава услове за учешће у поступку јавне набавке из чл. 75. </w:t>
            </w:r>
            <w:proofErr w:type="gramStart"/>
            <w:r w:rsidRPr="00271C78">
              <w:rPr>
                <w:rFonts w:ascii="Arial" w:hAnsi="Arial" w:cs="Arial"/>
              </w:rPr>
              <w:t>ст</w:t>
            </w:r>
            <w:proofErr w:type="gramEnd"/>
            <w:r w:rsidRPr="00271C78">
              <w:rPr>
                <w:rFonts w:ascii="Arial" w:hAnsi="Arial" w:cs="Arial"/>
              </w:rPr>
              <w:t xml:space="preserve">. 1. </w:t>
            </w:r>
            <w:proofErr w:type="gramStart"/>
            <w:r w:rsidRPr="00271C78">
              <w:rPr>
                <w:rFonts w:ascii="Arial" w:hAnsi="Arial" w:cs="Arial"/>
              </w:rPr>
              <w:t>тач</w:t>
            </w:r>
            <w:proofErr w:type="gramEnd"/>
            <w:r w:rsidRPr="00271C78">
              <w:rPr>
                <w:rFonts w:ascii="Arial" w:hAnsi="Arial" w:cs="Arial"/>
              </w:rPr>
              <w:t xml:space="preserve">. 1) </w:t>
            </w:r>
            <w:proofErr w:type="gramStart"/>
            <w:r w:rsidRPr="00271C78">
              <w:rPr>
                <w:rFonts w:ascii="Arial" w:hAnsi="Arial" w:cs="Arial"/>
              </w:rPr>
              <w:t>до</w:t>
            </w:r>
            <w:proofErr w:type="gramEnd"/>
            <w:r w:rsidRPr="00271C78">
              <w:rPr>
                <w:rFonts w:ascii="Arial" w:hAnsi="Arial" w:cs="Arial"/>
              </w:rPr>
              <w:t xml:space="preserve"> 4) и став 2. ЗЈН, дефинисане овом конкурсном документацијом</w:t>
            </w:r>
          </w:p>
          <w:p w:rsidR="00A32B8C" w:rsidRPr="00271C78" w:rsidRDefault="00A32B8C" w:rsidP="00BD7632">
            <w:pPr>
              <w:pStyle w:val="ListParagraph"/>
              <w:ind w:left="0"/>
              <w:rPr>
                <w:rFonts w:ascii="Arial" w:hAnsi="Arial" w:cs="Arial"/>
              </w:rPr>
            </w:pPr>
          </w:p>
          <w:p w:rsidR="00A32B8C" w:rsidRPr="00271C78" w:rsidRDefault="00A32B8C" w:rsidP="00BD7632">
            <w:pPr>
              <w:pStyle w:val="ListParagraph"/>
              <w:ind w:left="0"/>
              <w:rPr>
                <w:color w:val="FF0000"/>
              </w:rPr>
            </w:pPr>
          </w:p>
        </w:tc>
      </w:tr>
      <w:tr w:rsidR="00A32B8C" w:rsidRPr="00332E80" w:rsidTr="00BD7632">
        <w:tc>
          <w:tcPr>
            <w:tcW w:w="593" w:type="dxa"/>
            <w:shd w:val="clear" w:color="auto" w:fill="auto"/>
            <w:vAlign w:val="center"/>
          </w:tcPr>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A32B8C" w:rsidRPr="00C4340A" w:rsidRDefault="00A32B8C" w:rsidP="00BD7632">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A32B8C" w:rsidRPr="00271C78" w:rsidRDefault="00A32B8C" w:rsidP="00BD7632">
            <w:pPr>
              <w:rPr>
                <w:color w:val="FF0000"/>
              </w:rPr>
            </w:pPr>
          </w:p>
        </w:tc>
      </w:tr>
      <w:tr w:rsidR="00A32B8C" w:rsidRPr="00332E80" w:rsidTr="00BD7632">
        <w:tc>
          <w:tcPr>
            <w:tcW w:w="593" w:type="dxa"/>
            <w:shd w:val="clear" w:color="auto" w:fill="auto"/>
            <w:vAlign w:val="center"/>
          </w:tcPr>
          <w:p w:rsidR="00A32B8C" w:rsidRPr="00271C78" w:rsidRDefault="00A32B8C" w:rsidP="00BD7632">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A32B8C" w:rsidRPr="00C4340A" w:rsidRDefault="00A32B8C" w:rsidP="00BD7632">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A32B8C" w:rsidRPr="00271C78" w:rsidRDefault="00A32B8C" w:rsidP="00BD7632">
            <w:pPr>
              <w:rPr>
                <w:color w:val="FF0000"/>
              </w:rPr>
            </w:pPr>
          </w:p>
        </w:tc>
      </w:tr>
      <w:tr w:rsidR="00A32B8C" w:rsidRPr="00332E80" w:rsidTr="00BD7632">
        <w:tc>
          <w:tcPr>
            <w:tcW w:w="593" w:type="dxa"/>
            <w:shd w:val="clear" w:color="auto" w:fill="auto"/>
            <w:vAlign w:val="center"/>
          </w:tcPr>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A32B8C" w:rsidRPr="00C4340A" w:rsidRDefault="00A32B8C" w:rsidP="00BD7632">
            <w:pPr>
              <w:rPr>
                <w:rFonts w:ascii="Arial" w:hAnsi="Arial" w:cs="Arial"/>
                <w:i/>
                <w:iCs/>
                <w:color w:val="auto"/>
                <w:lang w:val="sr-Cyrl-CS"/>
              </w:rPr>
            </w:pPr>
            <w:r w:rsidRPr="00271C78">
              <w:rPr>
                <w:rFonts w:ascii="Arial" w:hAnsi="Arial" w:cs="Arial"/>
                <w:color w:val="auto"/>
              </w:rPr>
              <w:t xml:space="preserve">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w:t>
            </w:r>
            <w:proofErr w:type="gramStart"/>
            <w:r w:rsidRPr="00271C78">
              <w:rPr>
                <w:rFonts w:ascii="Arial" w:hAnsi="Arial" w:cs="Arial"/>
                <w:color w:val="auto"/>
              </w:rPr>
              <w:t>подношења</w:t>
            </w:r>
            <w:proofErr w:type="gramEnd"/>
            <w:r w:rsidRPr="00271C78">
              <w:rPr>
                <w:rFonts w:ascii="Arial" w:hAnsi="Arial" w:cs="Arial"/>
                <w:color w:val="auto"/>
              </w:rPr>
              <w:t xml:space="preserve"> понуде (</w:t>
            </w:r>
            <w:r w:rsidRPr="00271C78">
              <w:rPr>
                <w:rFonts w:ascii="Arial" w:hAnsi="Arial" w:cs="Arial"/>
                <w:i/>
                <w:iCs/>
                <w:color w:val="auto"/>
                <w:lang w:val="sr-Cyrl-CS"/>
              </w:rPr>
              <w:t>чл. 75. ст. 2. ЗЈН).</w:t>
            </w:r>
          </w:p>
        </w:tc>
        <w:tc>
          <w:tcPr>
            <w:tcW w:w="4526" w:type="dxa"/>
            <w:vMerge/>
            <w:shd w:val="clear" w:color="auto" w:fill="auto"/>
          </w:tcPr>
          <w:p w:rsidR="00A32B8C" w:rsidRPr="00271C78" w:rsidRDefault="00A32B8C" w:rsidP="00BD7632">
            <w:pPr>
              <w:rPr>
                <w:color w:val="FF0000"/>
              </w:rPr>
            </w:pPr>
          </w:p>
        </w:tc>
      </w:tr>
    </w:tbl>
    <w:p w:rsidR="00A32B8C" w:rsidRDefault="00A32B8C" w:rsidP="00A32B8C">
      <w:pPr>
        <w:tabs>
          <w:tab w:val="left" w:pos="680"/>
        </w:tabs>
        <w:ind w:left="360"/>
        <w:jc w:val="center"/>
        <w:rPr>
          <w:rFonts w:ascii="Arial" w:eastAsia="TimesNewRomanPSMT" w:hAnsi="Arial" w:cs="Arial"/>
          <w:bCs/>
          <w:color w:val="auto"/>
          <w:sz w:val="28"/>
          <w:szCs w:val="28"/>
          <w:lang w:val="sr-Cyrl-CS"/>
        </w:rPr>
      </w:pPr>
    </w:p>
    <w:p w:rsidR="00A32B8C" w:rsidRPr="00A32B8C" w:rsidRDefault="00A32B8C" w:rsidP="00A32B8C">
      <w:pPr>
        <w:tabs>
          <w:tab w:val="left" w:pos="680"/>
        </w:tabs>
        <w:ind w:left="360"/>
        <w:jc w:val="center"/>
        <w:rPr>
          <w:rFonts w:ascii="Arial" w:eastAsia="TimesNewRomanPSMT" w:hAnsi="Arial" w:cs="Arial"/>
          <w:bCs/>
          <w:color w:val="auto"/>
          <w:sz w:val="28"/>
          <w:szCs w:val="28"/>
          <w:lang w:val="sr-Cyrl-CS"/>
        </w:rPr>
      </w:pPr>
      <w:r w:rsidRPr="00A32B8C">
        <w:rPr>
          <w:rFonts w:ascii="Arial" w:eastAsia="TimesNewRomanPSMT" w:hAnsi="Arial" w:cs="Arial"/>
          <w:bCs/>
          <w:color w:val="auto"/>
          <w:sz w:val="28"/>
          <w:szCs w:val="28"/>
          <w:lang w:val="sr-Cyrl-CS"/>
        </w:rPr>
        <w:lastRenderedPageBreak/>
        <w:t>ДОДАТНИ УСЛОВИ</w:t>
      </w:r>
    </w:p>
    <w:p w:rsidR="00A32B8C" w:rsidRDefault="00A32B8C" w:rsidP="00A32B8C">
      <w:pPr>
        <w:pStyle w:val="ListParagraph"/>
        <w:tabs>
          <w:tab w:val="left" w:pos="680"/>
        </w:tabs>
        <w:rPr>
          <w:rFonts w:ascii="Arial" w:eastAsia="TimesNewRomanPSMT" w:hAnsi="Arial" w:cs="Arial"/>
          <w:b/>
          <w:bCs/>
          <w:color w:val="auto"/>
          <w:sz w:val="36"/>
          <w:szCs w:val="36"/>
          <w:lang w:val="sr-Cyrl-CS"/>
        </w:rPr>
      </w:pPr>
    </w:p>
    <w:p w:rsidR="00A32B8C" w:rsidRDefault="00A32B8C" w:rsidP="00A32B8C">
      <w:pPr>
        <w:pStyle w:val="ListParagraph"/>
        <w:tabs>
          <w:tab w:val="left" w:pos="27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A32B8C" w:rsidRDefault="00A32B8C" w:rsidP="00A32B8C">
      <w:pPr>
        <w:pStyle w:val="ListParagraph"/>
        <w:tabs>
          <w:tab w:val="left" w:pos="680"/>
        </w:tabs>
        <w:jc w:val="both"/>
        <w:rPr>
          <w:rFonts w:ascii="Arial" w:eastAsia="TimesNewRomanPS-BoldMT" w:hAnsi="Arial" w:cs="Arial"/>
          <w:b/>
          <w:bCs/>
          <w:color w:val="auto"/>
          <w:lang w:val="sr-Cyrl-CS"/>
        </w:rPr>
      </w:pPr>
    </w:p>
    <w:tbl>
      <w:tblPr>
        <w:tblW w:w="89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133"/>
        <w:gridCol w:w="4116"/>
      </w:tblGrid>
      <w:tr w:rsidR="00A32B8C" w:rsidRPr="00271C78" w:rsidTr="00A32B8C">
        <w:trPr>
          <w:trHeight w:val="309"/>
        </w:trPr>
        <w:tc>
          <w:tcPr>
            <w:tcW w:w="700" w:type="dxa"/>
            <w:shd w:val="clear" w:color="auto" w:fill="C6D9F1"/>
          </w:tcPr>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Р.бр.</w:t>
            </w:r>
          </w:p>
        </w:tc>
        <w:tc>
          <w:tcPr>
            <w:tcW w:w="4152" w:type="dxa"/>
            <w:shd w:val="clear" w:color="auto" w:fill="C6D9F1"/>
          </w:tcPr>
          <w:p w:rsidR="00A32B8C" w:rsidRPr="00271C78"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133" w:type="dxa"/>
            <w:shd w:val="clear" w:color="auto" w:fill="C6D9F1"/>
          </w:tcPr>
          <w:p w:rsidR="00A32B8C" w:rsidRPr="00271C78"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A32B8C" w:rsidRPr="00271C78" w:rsidTr="00A32B8C">
        <w:trPr>
          <w:trHeight w:val="309"/>
        </w:trPr>
        <w:tc>
          <w:tcPr>
            <w:tcW w:w="700" w:type="dxa"/>
            <w:shd w:val="clear" w:color="auto" w:fill="C6D9F1"/>
          </w:tcPr>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1.</w:t>
            </w:r>
          </w:p>
        </w:tc>
        <w:tc>
          <w:tcPr>
            <w:tcW w:w="4152" w:type="dxa"/>
            <w:shd w:val="clear" w:color="auto" w:fill="C6D9F1"/>
          </w:tcPr>
          <w:p w:rsidR="00A32B8C" w:rsidRPr="001F348D"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КАДРОВСКИ КАПАЦИТЕТ</w:t>
            </w:r>
          </w:p>
        </w:tc>
        <w:tc>
          <w:tcPr>
            <w:tcW w:w="4133" w:type="dxa"/>
            <w:vMerge w:val="restart"/>
            <w:shd w:val="clear" w:color="auto" w:fill="FFFFFF"/>
          </w:tcPr>
          <w:p w:rsidR="00A32B8C" w:rsidRPr="003538FD" w:rsidRDefault="00A32B8C" w:rsidP="00F65BE3">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hAnsi="Arial" w:cs="Arial"/>
                <w:lang w:val="sr-Cyrl-CS"/>
              </w:rPr>
              <w:t>К</w:t>
            </w:r>
            <w:r w:rsidRPr="0049192A">
              <w:rPr>
                <w:rFonts w:ascii="Arial" w:hAnsi="Arial" w:cs="Arial"/>
                <w:lang w:val="sr-Cyrl-CS"/>
              </w:rPr>
              <w:t>опија личне лиценце број 312 или 315 или 318</w:t>
            </w:r>
            <w:r w:rsidR="00DE7732">
              <w:rPr>
                <w:rFonts w:ascii="Arial" w:hAnsi="Arial" w:cs="Arial"/>
                <w:lang w:val="sr-Cyrl-CS"/>
              </w:rPr>
              <w:t xml:space="preserve"> или 410 или 412 или 415  или 418</w:t>
            </w:r>
            <w:r w:rsidR="00F65BE3">
              <w:rPr>
                <w:rFonts w:ascii="Arial" w:hAnsi="Arial" w:cs="Arial"/>
                <w:lang w:val="sr-Cyrl-CS"/>
              </w:rPr>
              <w:t xml:space="preserve"> и лиценце број 370 или </w:t>
            </w:r>
            <w:r w:rsidR="00F65BE3">
              <w:rPr>
                <w:rFonts w:ascii="Arial" w:hAnsi="Arial" w:cs="Arial"/>
                <w:iCs/>
                <w:lang w:val="sr-Cyrl-CS"/>
              </w:rPr>
              <w:t xml:space="preserve">470 или 770 или 870 и </w:t>
            </w:r>
            <w:r w:rsidRPr="0049192A">
              <w:rPr>
                <w:rFonts w:ascii="Arial" w:hAnsi="Arial" w:cs="Arial"/>
                <w:lang w:val="sr-Cyrl-CS"/>
              </w:rPr>
              <w:t xml:space="preserve">копија Потврде Инжењерске коморе Србије да је лиценца важећа, </w:t>
            </w:r>
            <w:r w:rsidRPr="0049192A">
              <w:rPr>
                <w:rFonts w:ascii="Arial" w:eastAsia="Times New Roman" w:hAnsi="Arial" w:cs="Arial"/>
                <w:color w:val="auto"/>
                <w:kern w:val="0"/>
                <w:lang w:eastAsia="en-US"/>
              </w:rPr>
              <w:t>заједно</w:t>
            </w:r>
            <w:r w:rsidR="000C0756">
              <w:rPr>
                <w:rFonts w:ascii="Arial" w:eastAsia="Times New Roman" w:hAnsi="Arial" w:cs="Arial"/>
                <w:color w:val="auto"/>
                <w:kern w:val="0"/>
                <w:lang w:eastAsia="en-US"/>
              </w:rPr>
              <w:t xml:space="preserve"> са доказом о радном односу ов</w:t>
            </w:r>
            <w:r w:rsidR="000C0756">
              <w:rPr>
                <w:rFonts w:ascii="Arial" w:eastAsia="Times New Roman" w:hAnsi="Arial" w:cs="Arial"/>
                <w:color w:val="auto"/>
                <w:kern w:val="0"/>
                <w:lang w:val="sr-Cyrl-CS" w:eastAsia="en-US"/>
              </w:rPr>
              <w:t>их</w:t>
            </w:r>
            <w:r w:rsidRPr="0049192A">
              <w:rPr>
                <w:rFonts w:ascii="Arial" w:eastAsia="Times New Roman" w:hAnsi="Arial" w:cs="Arial"/>
                <w:color w:val="auto"/>
                <w:kern w:val="0"/>
                <w:lang w:eastAsia="en-US"/>
              </w:rPr>
              <w:t xml:space="preserve"> лица (кумулативно уговор о раду и М образац) или доказ да ће лице</w:t>
            </w:r>
            <w:r w:rsidR="000C0756">
              <w:rPr>
                <w:rFonts w:ascii="Arial" w:eastAsia="Times New Roman" w:hAnsi="Arial" w:cs="Arial"/>
                <w:color w:val="auto"/>
                <w:kern w:val="0"/>
                <w:lang w:val="sr-Cyrl-CS" w:eastAsia="en-US"/>
              </w:rPr>
              <w:t>,</w:t>
            </w:r>
            <w:r w:rsidRPr="0049192A">
              <w:rPr>
                <w:rFonts w:ascii="Arial" w:eastAsia="Times New Roman" w:hAnsi="Arial" w:cs="Arial"/>
                <w:color w:val="auto"/>
                <w:kern w:val="0"/>
                <w:lang w:eastAsia="en-US"/>
              </w:rPr>
              <w:t xml:space="preserve"> кој</w:t>
            </w:r>
            <w:r w:rsidRPr="0049192A">
              <w:rPr>
                <w:rFonts w:ascii="Arial" w:eastAsia="Times New Roman" w:hAnsi="Arial" w:cs="Arial"/>
                <w:color w:val="auto"/>
                <w:kern w:val="0"/>
                <w:lang w:val="sr-Cyrl-CS" w:eastAsia="en-US"/>
              </w:rPr>
              <w:t>е</w:t>
            </w:r>
            <w:r w:rsidRPr="0049192A">
              <w:rPr>
                <w:rFonts w:ascii="Arial" w:eastAsia="Times New Roman" w:hAnsi="Arial" w:cs="Arial"/>
                <w:color w:val="auto"/>
                <w:kern w:val="0"/>
                <w:lang w:eastAsia="en-US"/>
              </w:rPr>
              <w:t xml:space="preserve"> иначе није запошље</w:t>
            </w:r>
            <w:r w:rsidRPr="0049192A">
              <w:rPr>
                <w:rFonts w:ascii="Arial" w:eastAsia="Times New Roman" w:hAnsi="Arial" w:cs="Arial"/>
                <w:color w:val="auto"/>
                <w:kern w:val="0"/>
                <w:lang w:val="sr-Cyrl-CS" w:eastAsia="en-US"/>
              </w:rPr>
              <w:t>н</w:t>
            </w:r>
            <w:r w:rsidRPr="0049192A">
              <w:rPr>
                <w:rFonts w:ascii="Arial" w:eastAsia="Times New Roman" w:hAnsi="Arial" w:cs="Arial"/>
                <w:color w:val="auto"/>
                <w:kern w:val="0"/>
                <w:lang w:eastAsia="en-US"/>
              </w:rPr>
              <w:t>о код понуђача</w:t>
            </w:r>
            <w:r w:rsidR="000C0756">
              <w:rPr>
                <w:rFonts w:ascii="Arial" w:eastAsia="Times New Roman" w:hAnsi="Arial" w:cs="Arial"/>
                <w:color w:val="auto"/>
                <w:kern w:val="0"/>
                <w:lang w:val="sr-Cyrl-CS" w:eastAsia="en-US"/>
              </w:rPr>
              <w:t>,</w:t>
            </w:r>
            <w:r w:rsidRPr="0049192A">
              <w:rPr>
                <w:rFonts w:ascii="Arial" w:eastAsia="Times New Roman" w:hAnsi="Arial" w:cs="Arial"/>
                <w:color w:val="auto"/>
                <w:kern w:val="0"/>
                <w:lang w:eastAsia="en-US"/>
              </w:rPr>
              <w:t xml:space="preserve"> бити ангажовано од стране понуђача у реализацији конкретне јавне набавке (нпр. </w:t>
            </w:r>
            <w:r w:rsidRPr="0049192A">
              <w:rPr>
                <w:rFonts w:ascii="Arial" w:eastAsia="Times New Roman" w:hAnsi="Arial" w:cs="Arial"/>
                <w:color w:val="auto"/>
                <w:kern w:val="0"/>
                <w:lang w:val="sr-Cyrl-CS" w:eastAsia="en-US"/>
              </w:rPr>
              <w:t>п</w:t>
            </w:r>
            <w:r w:rsidRPr="0049192A">
              <w:rPr>
                <w:rFonts w:ascii="Arial" w:eastAsia="Times New Roman" w:hAnsi="Arial" w:cs="Arial"/>
                <w:color w:val="auto"/>
                <w:kern w:val="0"/>
                <w:lang w:eastAsia="en-US"/>
              </w:rPr>
              <w:t>реко уговора о делу или неког др.</w:t>
            </w:r>
            <w:r w:rsidRPr="0049192A">
              <w:rPr>
                <w:rFonts w:ascii="Arial" w:eastAsia="Times New Roman" w:hAnsi="Arial" w:cs="Arial"/>
                <w:color w:val="auto"/>
                <w:kern w:val="0"/>
                <w:lang w:val="sr-Cyrl-CS" w:eastAsia="en-US"/>
              </w:rPr>
              <w:t xml:space="preserve"> </w:t>
            </w:r>
            <w:proofErr w:type="gramStart"/>
            <w:r w:rsidRPr="0049192A">
              <w:rPr>
                <w:rFonts w:ascii="Arial" w:eastAsia="Times New Roman" w:hAnsi="Arial" w:cs="Arial"/>
                <w:color w:val="auto"/>
                <w:kern w:val="0"/>
                <w:lang w:eastAsia="en-US"/>
              </w:rPr>
              <w:t>уговора</w:t>
            </w:r>
            <w:proofErr w:type="gramEnd"/>
            <w:r w:rsidRPr="0049192A">
              <w:rPr>
                <w:rFonts w:ascii="Arial" w:eastAsia="Times New Roman" w:hAnsi="Arial" w:cs="Arial"/>
                <w:color w:val="auto"/>
                <w:kern w:val="0"/>
                <w:lang w:eastAsia="en-US"/>
              </w:rPr>
              <w:t xml:space="preserve"> у складу са позитивним прописима који регулишу дату област).</w:t>
            </w:r>
          </w:p>
        </w:tc>
      </w:tr>
      <w:tr w:rsidR="00A32B8C" w:rsidRPr="00271C78" w:rsidTr="00A32B8C">
        <w:trPr>
          <w:trHeight w:val="557"/>
        </w:trPr>
        <w:tc>
          <w:tcPr>
            <w:tcW w:w="700" w:type="dxa"/>
            <w:shd w:val="clear" w:color="auto" w:fill="auto"/>
          </w:tcPr>
          <w:p w:rsidR="00A32B8C" w:rsidRPr="00271C78" w:rsidRDefault="00A32B8C" w:rsidP="00BD7632">
            <w:pPr>
              <w:rPr>
                <w:rFonts w:ascii="Arial" w:hAnsi="Arial" w:cs="Arial"/>
                <w:color w:val="auto"/>
                <w:sz w:val="28"/>
                <w:szCs w:val="28"/>
              </w:rPr>
            </w:pPr>
          </w:p>
        </w:tc>
        <w:tc>
          <w:tcPr>
            <w:tcW w:w="4152" w:type="dxa"/>
            <w:tcBorders>
              <w:bottom w:val="single" w:sz="4" w:space="0" w:color="auto"/>
            </w:tcBorders>
            <w:shd w:val="clear" w:color="auto" w:fill="auto"/>
          </w:tcPr>
          <w:p w:rsidR="00DE7732" w:rsidRPr="00DE7732" w:rsidRDefault="00DE7732" w:rsidP="00DE7732">
            <w:pPr>
              <w:snapToGrid w:val="0"/>
              <w:rPr>
                <w:rFonts w:ascii="Arial" w:hAnsi="Arial" w:cs="Arial"/>
                <w:color w:val="auto"/>
                <w:lang w:val="sr-Cyrl-CS"/>
              </w:rPr>
            </w:pPr>
            <w:r>
              <w:rPr>
                <w:rFonts w:ascii="Arial" w:hAnsi="Arial" w:cs="Arial"/>
                <w:iCs/>
                <w:lang w:val="sr-Cyrl-CS"/>
              </w:rPr>
              <w:t>М</w:t>
            </w:r>
            <w:r>
              <w:rPr>
                <w:rFonts w:ascii="Arial" w:hAnsi="Arial" w:cs="Arial"/>
                <w:iCs/>
              </w:rPr>
              <w:t>инимум јед</w:t>
            </w:r>
            <w:r>
              <w:rPr>
                <w:rFonts w:ascii="Arial" w:hAnsi="Arial" w:cs="Arial"/>
                <w:iCs/>
                <w:lang w:val="sr-Cyrl-CS"/>
              </w:rPr>
              <w:t>ан</w:t>
            </w:r>
            <w:r>
              <w:rPr>
                <w:rFonts w:ascii="Arial" w:hAnsi="Arial" w:cs="Arial"/>
                <w:iCs/>
              </w:rPr>
              <w:t xml:space="preserve"> дипломирани</w:t>
            </w:r>
            <w:r w:rsidRPr="00BC0930">
              <w:rPr>
                <w:rFonts w:ascii="Arial" w:hAnsi="Arial" w:cs="Arial"/>
                <w:iCs/>
              </w:rPr>
              <w:t xml:space="preserve">  инж. </w:t>
            </w:r>
            <w:proofErr w:type="gramStart"/>
            <w:r w:rsidRPr="00BC0930">
              <w:rPr>
                <w:rFonts w:ascii="Arial" w:hAnsi="Arial" w:cs="Arial"/>
                <w:iCs/>
              </w:rPr>
              <w:t>грађевине</w:t>
            </w:r>
            <w:proofErr w:type="gramEnd"/>
            <w:r w:rsidRPr="00BC0930">
              <w:rPr>
                <w:rFonts w:ascii="Arial" w:hAnsi="Arial" w:cs="Arial"/>
                <w:iCs/>
              </w:rPr>
              <w:t>,  који мора имати лиценцу</w:t>
            </w:r>
            <w:r w:rsidRPr="00BC0930">
              <w:rPr>
                <w:rFonts w:ascii="Arial" w:hAnsi="Arial" w:cs="Arial"/>
                <w:lang w:val="sr-Cyrl-CS"/>
              </w:rPr>
              <w:t xml:space="preserve"> одговорног пројект</w:t>
            </w:r>
            <w:r>
              <w:rPr>
                <w:rFonts w:ascii="Arial" w:hAnsi="Arial" w:cs="Arial"/>
                <w:lang w:val="sr-Cyrl-CS"/>
              </w:rPr>
              <w:t>а</w:t>
            </w:r>
            <w:r w:rsidRPr="00BC0930">
              <w:rPr>
                <w:rFonts w:ascii="Arial" w:hAnsi="Arial" w:cs="Arial"/>
                <w:lang w:val="sr-Cyrl-CS"/>
              </w:rPr>
              <w:t>нта</w:t>
            </w:r>
            <w:r w:rsidRPr="00BC0930">
              <w:rPr>
                <w:rFonts w:ascii="Arial" w:hAnsi="Arial" w:cs="Arial"/>
                <w:iCs/>
              </w:rPr>
              <w:t xml:space="preserve"> бр. 312 или 315 или 318</w:t>
            </w:r>
            <w:r w:rsidRPr="00BC0930">
              <w:rPr>
                <w:rFonts w:ascii="Arial" w:hAnsi="Arial" w:cs="Arial"/>
                <w:iCs/>
                <w:lang w:val="sr-Cyrl-CS"/>
              </w:rPr>
              <w:t xml:space="preserve"> или лиценцу одговорног извођача радова бр. 410 или 412 или 415 или 418</w:t>
            </w:r>
            <w:r w:rsidR="00320B4A">
              <w:rPr>
                <w:rFonts w:ascii="Arial" w:hAnsi="Arial" w:cs="Arial"/>
                <w:iCs/>
                <w:lang w:val="sr-Cyrl-CS"/>
              </w:rPr>
              <w:t xml:space="preserve"> и један дипломирани инж.саобраћаја, који мора имати лиценцу одговорног пројектанта бр.370 или лиценцу одговорног извођача радова бр. </w:t>
            </w:r>
            <w:r w:rsidR="00F65BE3">
              <w:rPr>
                <w:rFonts w:ascii="Arial" w:hAnsi="Arial" w:cs="Arial"/>
                <w:iCs/>
                <w:lang w:val="sr-Cyrl-CS"/>
              </w:rPr>
              <w:t>470 или 770 или 870.</w:t>
            </w:r>
          </w:p>
        </w:tc>
        <w:tc>
          <w:tcPr>
            <w:tcW w:w="4133" w:type="dxa"/>
            <w:vMerge/>
            <w:shd w:val="clear" w:color="auto" w:fill="FFFFFF"/>
          </w:tcPr>
          <w:p w:rsidR="00A32B8C" w:rsidRPr="00271C78" w:rsidRDefault="00A32B8C" w:rsidP="00BD7632">
            <w:pPr>
              <w:pStyle w:val="Default"/>
              <w:jc w:val="both"/>
              <w:rPr>
                <w:color w:val="auto"/>
                <w:sz w:val="28"/>
                <w:szCs w:val="28"/>
              </w:rPr>
            </w:pPr>
          </w:p>
        </w:tc>
      </w:tr>
    </w:tbl>
    <w:p w:rsidR="00A32B8C" w:rsidRDefault="00A32B8C" w:rsidP="00A32B8C">
      <w:pPr>
        <w:pStyle w:val="ListParagraph"/>
        <w:tabs>
          <w:tab w:val="left" w:pos="680"/>
        </w:tabs>
        <w:jc w:val="both"/>
        <w:rPr>
          <w:rFonts w:ascii="Arial" w:eastAsia="TimesNewRomanPS-BoldMT" w:hAnsi="Arial" w:cs="Arial"/>
          <w:b/>
          <w:bCs/>
          <w:color w:val="auto"/>
          <w:lang w:val="sr-Cyrl-CS"/>
        </w:rPr>
      </w:pPr>
    </w:p>
    <w:p w:rsidR="005520AD" w:rsidRPr="00DE7732" w:rsidRDefault="005520AD" w:rsidP="00DE7732">
      <w:pPr>
        <w:autoSpaceDE w:val="0"/>
        <w:jc w:val="both"/>
        <w:rPr>
          <w:rFonts w:ascii="Arial" w:hAnsi="Arial" w:cs="Arial"/>
          <w:lang w:val="sr-Cyrl-CS"/>
        </w:rPr>
      </w:pPr>
    </w:p>
    <w:p w:rsidR="00DE7732" w:rsidRDefault="00DE7732" w:rsidP="00DE7732">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t>УПУТСТВО КАКО СЕ ДОКАЗУЈЕ ИСПУЊЕНОСТ УСЛОВА</w:t>
      </w:r>
    </w:p>
    <w:p w:rsidR="00DE7732" w:rsidRDefault="00DE7732" w:rsidP="00DE7732">
      <w:pPr>
        <w:jc w:val="both"/>
        <w:rPr>
          <w:rFonts w:ascii="Arial" w:hAnsi="Arial" w:cs="Arial"/>
          <w:bCs/>
          <w:i/>
          <w:iCs/>
          <w:color w:val="C00000"/>
          <w:lang w:val="ru-RU"/>
        </w:rPr>
      </w:pPr>
    </w:p>
    <w:p w:rsidR="00DE7732" w:rsidRPr="00070894" w:rsidRDefault="00DE7732" w:rsidP="00FE27EF">
      <w:pPr>
        <w:pStyle w:val="ListParagraph"/>
        <w:numPr>
          <w:ilvl w:val="0"/>
          <w:numId w:val="14"/>
        </w:numPr>
        <w:ind w:left="0" w:firstLine="0"/>
        <w:jc w:val="both"/>
        <w:rPr>
          <w:rFonts w:ascii="Arial" w:hAnsi="Arial" w:cs="Arial"/>
        </w:rPr>
      </w:pPr>
      <w:r w:rsidRPr="00070894">
        <w:rPr>
          <w:rFonts w:ascii="Arial" w:hAnsi="Arial" w:cs="Arial"/>
        </w:rPr>
        <w:t xml:space="preserve">Испуњеност </w:t>
      </w:r>
      <w:r w:rsidRPr="00070894">
        <w:rPr>
          <w:rFonts w:ascii="Arial" w:hAnsi="Arial" w:cs="Arial"/>
          <w:b/>
        </w:rPr>
        <w:t xml:space="preserve">обавезних услова </w:t>
      </w:r>
      <w:r w:rsidRPr="00070894">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070894">
        <w:rPr>
          <w:rFonts w:ascii="Arial" w:hAnsi="Arial" w:cs="Arial"/>
          <w:lang w:val="sr-Cyrl-CS"/>
        </w:rPr>
        <w:t xml:space="preserve">у складу са чл. 77. ст. 4. ЗЈН, </w:t>
      </w:r>
      <w:r w:rsidRPr="00070894">
        <w:rPr>
          <w:rFonts w:ascii="Arial" w:hAnsi="Arial" w:cs="Arial"/>
        </w:rPr>
        <w:t xml:space="preserve">понуђач доказује достављањем </w:t>
      </w:r>
      <w:r w:rsidRPr="00070894">
        <w:rPr>
          <w:rFonts w:ascii="Arial" w:hAnsi="Arial" w:cs="Arial"/>
          <w:b/>
        </w:rPr>
        <w:t>ИЗЈАВЕ</w:t>
      </w:r>
      <w:r w:rsidRPr="00070894">
        <w:rPr>
          <w:rFonts w:ascii="Arial" w:hAnsi="Arial" w:cs="Arial"/>
        </w:rPr>
        <w:t xml:space="preserve"> </w:t>
      </w:r>
      <w:r w:rsidRPr="00070894">
        <w:rPr>
          <w:rFonts w:ascii="Arial" w:hAnsi="Arial" w:cs="Arial"/>
          <w:color w:val="auto"/>
          <w:lang w:val="sr-Cyrl-CS"/>
        </w:rPr>
        <w:t>(</w:t>
      </w:r>
      <w:r w:rsidRPr="00070894">
        <w:rPr>
          <w:rFonts w:ascii="Arial" w:hAnsi="Arial" w:cs="Arial"/>
          <w:i/>
          <w:color w:val="auto"/>
          <w:lang w:val="sr-Cyrl-CS"/>
        </w:rPr>
        <w:t>Образац 5.</w:t>
      </w:r>
      <w:r w:rsidRPr="00070894">
        <w:rPr>
          <w:rFonts w:ascii="Arial" w:hAnsi="Arial" w:cs="Arial"/>
          <w:i/>
          <w:color w:val="auto"/>
          <w:lang w:val="ru-RU"/>
        </w:rPr>
        <w:t xml:space="preserve"> у </w:t>
      </w:r>
      <w:r w:rsidRPr="00070894">
        <w:rPr>
          <w:rFonts w:ascii="Arial" w:hAnsi="Arial" w:cs="Arial"/>
          <w:i/>
          <w:color w:val="auto"/>
        </w:rPr>
        <w:t>поглављу</w:t>
      </w:r>
      <w:r w:rsidRPr="00070894">
        <w:rPr>
          <w:rFonts w:ascii="Arial" w:hAnsi="Arial" w:cs="Arial"/>
          <w:i/>
          <w:color w:val="auto"/>
          <w:lang w:val="sr-Cyrl-CS"/>
        </w:rPr>
        <w:t xml:space="preserve"> </w:t>
      </w:r>
      <w:r w:rsidRPr="00070894">
        <w:rPr>
          <w:rFonts w:ascii="Arial" w:hAnsi="Arial" w:cs="Arial"/>
          <w:i/>
          <w:color w:val="auto"/>
        </w:rPr>
        <w:t>VII</w:t>
      </w:r>
      <w:r w:rsidRPr="00070894">
        <w:rPr>
          <w:rFonts w:ascii="Arial" w:hAnsi="Arial" w:cs="Arial"/>
          <w:i/>
          <w:color w:val="auto"/>
          <w:lang w:val="ru-RU"/>
        </w:rPr>
        <w:t xml:space="preserve"> ове конкурсне документације</w:t>
      </w:r>
      <w:r w:rsidRPr="00070894">
        <w:rPr>
          <w:rFonts w:ascii="Arial" w:hAnsi="Arial" w:cs="Arial"/>
          <w:color w:val="auto"/>
          <w:lang w:val="sr-Cyrl-CS"/>
        </w:rPr>
        <w:t>),</w:t>
      </w:r>
      <w:r w:rsidRPr="00070894">
        <w:rPr>
          <w:rFonts w:ascii="Arial" w:hAnsi="Arial" w:cs="Arial"/>
          <w:color w:val="FF0000"/>
          <w:lang w:val="sr-Cyrl-CS"/>
        </w:rPr>
        <w:t xml:space="preserve"> </w:t>
      </w:r>
      <w:r w:rsidRPr="00070894">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w:t>
      </w:r>
      <w:proofErr w:type="gramStart"/>
      <w:r w:rsidRPr="00070894">
        <w:rPr>
          <w:rFonts w:ascii="Arial" w:hAnsi="Arial" w:cs="Arial"/>
        </w:rPr>
        <w:t>ст</w:t>
      </w:r>
      <w:proofErr w:type="gramEnd"/>
      <w:r w:rsidRPr="00070894">
        <w:rPr>
          <w:rFonts w:ascii="Arial" w:hAnsi="Arial" w:cs="Arial"/>
        </w:rPr>
        <w:t xml:space="preserve">. 1. </w:t>
      </w:r>
      <w:proofErr w:type="gramStart"/>
      <w:r w:rsidRPr="00070894">
        <w:rPr>
          <w:rFonts w:ascii="Arial" w:hAnsi="Arial" w:cs="Arial"/>
        </w:rPr>
        <w:t>тач</w:t>
      </w:r>
      <w:proofErr w:type="gramEnd"/>
      <w:r w:rsidRPr="00070894">
        <w:rPr>
          <w:rFonts w:ascii="Arial" w:hAnsi="Arial" w:cs="Arial"/>
        </w:rPr>
        <w:t xml:space="preserve">. 1) </w:t>
      </w:r>
      <w:proofErr w:type="gramStart"/>
      <w:r w:rsidRPr="00070894">
        <w:rPr>
          <w:rFonts w:ascii="Arial" w:hAnsi="Arial" w:cs="Arial"/>
        </w:rPr>
        <w:t>до</w:t>
      </w:r>
      <w:proofErr w:type="gramEnd"/>
      <w:r w:rsidRPr="00070894">
        <w:rPr>
          <w:rFonts w:ascii="Arial" w:hAnsi="Arial" w:cs="Arial"/>
        </w:rPr>
        <w:t xml:space="preserve"> 4) и чл. 75. </w:t>
      </w:r>
      <w:proofErr w:type="gramStart"/>
      <w:r w:rsidRPr="00070894">
        <w:rPr>
          <w:rFonts w:ascii="Arial" w:hAnsi="Arial" w:cs="Arial"/>
        </w:rPr>
        <w:t>ст</w:t>
      </w:r>
      <w:proofErr w:type="gramEnd"/>
      <w:r w:rsidRPr="00070894">
        <w:rPr>
          <w:rFonts w:ascii="Arial" w:hAnsi="Arial" w:cs="Arial"/>
        </w:rPr>
        <w:t xml:space="preserve">. 2. ЗЈН, дефинисане овом конкурсном документацијом. </w:t>
      </w:r>
    </w:p>
    <w:p w:rsidR="00DE7732" w:rsidRDefault="00DE7732" w:rsidP="00DE7732">
      <w:pPr>
        <w:jc w:val="both"/>
        <w:rPr>
          <w:rFonts w:ascii="Arial" w:hAnsi="Arial" w:cs="Arial"/>
          <w:bCs/>
          <w:i/>
          <w:iCs/>
          <w:color w:val="C00000"/>
          <w:lang w:val="ru-RU"/>
        </w:rPr>
      </w:pPr>
    </w:p>
    <w:p w:rsidR="00DE7732" w:rsidRPr="00443447" w:rsidRDefault="00DE7732" w:rsidP="00FE27EF">
      <w:pPr>
        <w:pStyle w:val="ListParagraph"/>
        <w:numPr>
          <w:ilvl w:val="0"/>
          <w:numId w:val="11"/>
        </w:numPr>
        <w:ind w:left="0" w:firstLine="0"/>
        <w:jc w:val="both"/>
        <w:rPr>
          <w:rFonts w:ascii="Arial" w:hAnsi="Arial" w:cs="Arial"/>
        </w:rPr>
      </w:pPr>
      <w:r w:rsidRPr="00DF4350">
        <w:rPr>
          <w:rFonts w:ascii="Arial" w:hAnsi="Arial" w:cs="Arial"/>
        </w:rPr>
        <w:t xml:space="preserve">Испуњеност </w:t>
      </w:r>
      <w:r>
        <w:rPr>
          <w:rFonts w:ascii="Arial" w:hAnsi="Arial" w:cs="Arial"/>
          <w:b/>
        </w:rPr>
        <w:t>додатног</w:t>
      </w:r>
      <w:r w:rsidRPr="00DF4350">
        <w:rPr>
          <w:rFonts w:ascii="Arial" w:hAnsi="Arial" w:cs="Arial"/>
          <w:b/>
        </w:rPr>
        <w:t xml:space="preserve"> услова</w:t>
      </w:r>
      <w:r w:rsidRPr="00DF4350">
        <w:rPr>
          <w:rFonts w:ascii="Arial" w:hAnsi="Arial" w:cs="Arial"/>
        </w:rPr>
        <w:t xml:space="preserve"> за учешће у поступку</w:t>
      </w:r>
      <w:r>
        <w:rPr>
          <w:rFonts w:ascii="Arial" w:hAnsi="Arial" w:cs="Arial"/>
        </w:rPr>
        <w:t xml:space="preserve"> предметне јавне набавке наведног</w:t>
      </w:r>
      <w:r w:rsidRPr="00DF4350">
        <w:rPr>
          <w:rFonts w:ascii="Arial" w:hAnsi="Arial" w:cs="Arial"/>
        </w:rPr>
        <w:t xml:space="preserve"> у табеларном приказу додатних</w:t>
      </w:r>
      <w:r>
        <w:rPr>
          <w:rFonts w:ascii="Arial" w:hAnsi="Arial" w:cs="Arial"/>
        </w:rPr>
        <w:t xml:space="preserve"> услова под редним бројем 1 понуђач доказује </w:t>
      </w:r>
      <w:r>
        <w:rPr>
          <w:rFonts w:ascii="Arial" w:hAnsi="Arial" w:cs="Arial"/>
          <w:lang w:val="sr-Cyrl-CS"/>
        </w:rPr>
        <w:t>достављањем фотокопије</w:t>
      </w:r>
      <w:r w:rsidRPr="0049192A">
        <w:rPr>
          <w:rFonts w:ascii="Arial" w:hAnsi="Arial" w:cs="Arial"/>
          <w:lang w:val="sr-Cyrl-CS"/>
        </w:rPr>
        <w:t xml:space="preserve"> личне лиценце број 312 или 315 или 318</w:t>
      </w:r>
      <w:r>
        <w:rPr>
          <w:rFonts w:ascii="Arial" w:hAnsi="Arial" w:cs="Arial"/>
          <w:lang w:val="sr-Cyrl-CS"/>
        </w:rPr>
        <w:t xml:space="preserve"> или 410 или 412 или 415  или 418</w:t>
      </w:r>
      <w:r w:rsidR="00F65BE3">
        <w:rPr>
          <w:rFonts w:ascii="Arial" w:hAnsi="Arial" w:cs="Arial"/>
          <w:lang w:val="sr-Cyrl-CS"/>
        </w:rPr>
        <w:t xml:space="preserve"> и лиценце број 370 или </w:t>
      </w:r>
      <w:r w:rsidR="00F65BE3">
        <w:rPr>
          <w:rFonts w:ascii="Arial" w:hAnsi="Arial" w:cs="Arial"/>
          <w:iCs/>
          <w:lang w:val="sr-Cyrl-CS"/>
        </w:rPr>
        <w:t>470 или 770 или 870 уз</w:t>
      </w:r>
      <w:r w:rsidRPr="0049192A">
        <w:rPr>
          <w:rFonts w:ascii="Arial" w:hAnsi="Arial" w:cs="Arial"/>
          <w:lang w:val="sr-Cyrl-CS"/>
        </w:rPr>
        <w:t xml:space="preserve"> </w:t>
      </w:r>
      <w:r>
        <w:rPr>
          <w:rFonts w:ascii="Arial" w:hAnsi="Arial" w:cs="Arial"/>
          <w:lang w:val="sr-Cyrl-CS"/>
        </w:rPr>
        <w:t>фото</w:t>
      </w:r>
      <w:r w:rsidRPr="0049192A">
        <w:rPr>
          <w:rFonts w:ascii="Arial" w:hAnsi="Arial" w:cs="Arial"/>
          <w:lang w:val="sr-Cyrl-CS"/>
        </w:rPr>
        <w:t>копиј</w:t>
      </w:r>
      <w:r>
        <w:rPr>
          <w:rFonts w:ascii="Arial" w:hAnsi="Arial" w:cs="Arial"/>
          <w:lang w:val="sr-Cyrl-CS"/>
        </w:rPr>
        <w:t>е</w:t>
      </w:r>
      <w:r w:rsidRPr="0049192A">
        <w:rPr>
          <w:rFonts w:ascii="Arial" w:hAnsi="Arial" w:cs="Arial"/>
          <w:lang w:val="sr-Cyrl-CS"/>
        </w:rPr>
        <w:t xml:space="preserve"> Потврде Инжењерске коморе Србије да је лиценца важећа, </w:t>
      </w:r>
      <w:r w:rsidRPr="0049192A">
        <w:rPr>
          <w:rFonts w:ascii="Arial" w:eastAsia="Times New Roman" w:hAnsi="Arial" w:cs="Arial"/>
          <w:color w:val="auto"/>
          <w:kern w:val="0"/>
          <w:lang w:eastAsia="en-US"/>
        </w:rPr>
        <w:t>заједно са док</w:t>
      </w:r>
      <w:r w:rsidR="00F65BE3">
        <w:rPr>
          <w:rFonts w:ascii="Arial" w:eastAsia="Times New Roman" w:hAnsi="Arial" w:cs="Arial"/>
          <w:color w:val="auto"/>
          <w:kern w:val="0"/>
          <w:lang w:eastAsia="en-US"/>
        </w:rPr>
        <w:t>азом о радном односу ов</w:t>
      </w:r>
      <w:r w:rsidR="00F65BE3">
        <w:rPr>
          <w:rFonts w:ascii="Arial" w:eastAsia="Times New Roman" w:hAnsi="Arial" w:cs="Arial"/>
          <w:color w:val="auto"/>
          <w:kern w:val="0"/>
          <w:lang w:val="sr-Cyrl-CS" w:eastAsia="en-US"/>
        </w:rPr>
        <w:t>их</w:t>
      </w:r>
      <w:r w:rsidRPr="0049192A">
        <w:rPr>
          <w:rFonts w:ascii="Arial" w:eastAsia="Times New Roman" w:hAnsi="Arial" w:cs="Arial"/>
          <w:color w:val="auto"/>
          <w:kern w:val="0"/>
          <w:lang w:eastAsia="en-US"/>
        </w:rPr>
        <w:t xml:space="preserve"> лица (кумулативно уговор о раду и М образац) или доказ да ће лице</w:t>
      </w:r>
      <w:r w:rsidR="000C0756">
        <w:rPr>
          <w:rFonts w:ascii="Arial" w:eastAsia="Times New Roman" w:hAnsi="Arial" w:cs="Arial"/>
          <w:color w:val="auto"/>
          <w:kern w:val="0"/>
          <w:lang w:val="sr-Cyrl-CS" w:eastAsia="en-US"/>
        </w:rPr>
        <w:t>,</w:t>
      </w:r>
      <w:r w:rsidRPr="0049192A">
        <w:rPr>
          <w:rFonts w:ascii="Arial" w:eastAsia="Times New Roman" w:hAnsi="Arial" w:cs="Arial"/>
          <w:color w:val="auto"/>
          <w:kern w:val="0"/>
          <w:lang w:eastAsia="en-US"/>
        </w:rPr>
        <w:t xml:space="preserve"> кој</w:t>
      </w:r>
      <w:r w:rsidRPr="0049192A">
        <w:rPr>
          <w:rFonts w:ascii="Arial" w:eastAsia="Times New Roman" w:hAnsi="Arial" w:cs="Arial"/>
          <w:color w:val="auto"/>
          <w:kern w:val="0"/>
          <w:lang w:val="sr-Cyrl-CS" w:eastAsia="en-US"/>
        </w:rPr>
        <w:t>е</w:t>
      </w:r>
      <w:r w:rsidRPr="0049192A">
        <w:rPr>
          <w:rFonts w:ascii="Arial" w:eastAsia="Times New Roman" w:hAnsi="Arial" w:cs="Arial"/>
          <w:color w:val="auto"/>
          <w:kern w:val="0"/>
          <w:lang w:eastAsia="en-US"/>
        </w:rPr>
        <w:t xml:space="preserve"> иначе није запошље</w:t>
      </w:r>
      <w:r w:rsidRPr="0049192A">
        <w:rPr>
          <w:rFonts w:ascii="Arial" w:eastAsia="Times New Roman" w:hAnsi="Arial" w:cs="Arial"/>
          <w:color w:val="auto"/>
          <w:kern w:val="0"/>
          <w:lang w:val="sr-Cyrl-CS" w:eastAsia="en-US"/>
        </w:rPr>
        <w:t>н</w:t>
      </w:r>
      <w:r w:rsidRPr="0049192A">
        <w:rPr>
          <w:rFonts w:ascii="Arial" w:eastAsia="Times New Roman" w:hAnsi="Arial" w:cs="Arial"/>
          <w:color w:val="auto"/>
          <w:kern w:val="0"/>
          <w:lang w:eastAsia="en-US"/>
        </w:rPr>
        <w:t>о код понуђача</w:t>
      </w:r>
      <w:r w:rsidR="000C0756">
        <w:rPr>
          <w:rFonts w:ascii="Arial" w:eastAsia="Times New Roman" w:hAnsi="Arial" w:cs="Arial"/>
          <w:color w:val="auto"/>
          <w:kern w:val="0"/>
          <w:lang w:val="sr-Cyrl-CS" w:eastAsia="en-US"/>
        </w:rPr>
        <w:t>,</w:t>
      </w:r>
      <w:r w:rsidRPr="0049192A">
        <w:rPr>
          <w:rFonts w:ascii="Arial" w:eastAsia="Times New Roman" w:hAnsi="Arial" w:cs="Arial"/>
          <w:color w:val="auto"/>
          <w:kern w:val="0"/>
          <w:lang w:eastAsia="en-US"/>
        </w:rPr>
        <w:t xml:space="preserve"> бити ангажовано од стране понуђача у реализацији конкретне јавне набавке (нпр. </w:t>
      </w:r>
      <w:r w:rsidRPr="0049192A">
        <w:rPr>
          <w:rFonts w:ascii="Arial" w:eastAsia="Times New Roman" w:hAnsi="Arial" w:cs="Arial"/>
          <w:color w:val="auto"/>
          <w:kern w:val="0"/>
          <w:lang w:val="sr-Cyrl-CS" w:eastAsia="en-US"/>
        </w:rPr>
        <w:t>п</w:t>
      </w:r>
      <w:r w:rsidRPr="0049192A">
        <w:rPr>
          <w:rFonts w:ascii="Arial" w:eastAsia="Times New Roman" w:hAnsi="Arial" w:cs="Arial"/>
          <w:color w:val="auto"/>
          <w:kern w:val="0"/>
          <w:lang w:eastAsia="en-US"/>
        </w:rPr>
        <w:t>реко уговора о делу или неког др.</w:t>
      </w:r>
      <w:r w:rsidRPr="0049192A">
        <w:rPr>
          <w:rFonts w:ascii="Arial" w:eastAsia="Times New Roman" w:hAnsi="Arial" w:cs="Arial"/>
          <w:color w:val="auto"/>
          <w:kern w:val="0"/>
          <w:lang w:val="sr-Cyrl-CS" w:eastAsia="en-US"/>
        </w:rPr>
        <w:t xml:space="preserve"> </w:t>
      </w:r>
      <w:r w:rsidRPr="0049192A">
        <w:rPr>
          <w:rFonts w:ascii="Arial" w:eastAsia="Times New Roman" w:hAnsi="Arial" w:cs="Arial"/>
          <w:color w:val="auto"/>
          <w:kern w:val="0"/>
          <w:lang w:eastAsia="en-US"/>
        </w:rPr>
        <w:t>уговора у складу са позитивним прописима који регулишу дату област).</w:t>
      </w:r>
    </w:p>
    <w:p w:rsidR="00DE7732" w:rsidRPr="00CF0B41" w:rsidRDefault="00DE7732" w:rsidP="00DE7732">
      <w:pPr>
        <w:jc w:val="both"/>
        <w:rPr>
          <w:rFonts w:ascii="Arial" w:eastAsia="Times New Roman" w:hAnsi="Arial" w:cs="Arial"/>
          <w:i/>
          <w:color w:val="auto"/>
          <w:kern w:val="0"/>
          <w:lang w:val="ru-RU" w:eastAsia="en-US"/>
        </w:rPr>
      </w:pPr>
    </w:p>
    <w:p w:rsidR="00DE7732" w:rsidRPr="00E17AC8" w:rsidRDefault="00DE7732" w:rsidP="00DE7732">
      <w:pPr>
        <w:jc w:val="both"/>
        <w:rPr>
          <w:rFonts w:ascii="Arial" w:hAnsi="Arial" w:cs="Arial"/>
          <w:bCs/>
          <w:iCs/>
          <w:lang w:val="sr-Cyrl-CS"/>
        </w:rPr>
      </w:pPr>
      <w:r w:rsidRPr="00E17AC8">
        <w:rPr>
          <w:rFonts w:ascii="Arial" w:hAnsi="Arial" w:cs="Arial"/>
          <w:b/>
          <w:bCs/>
          <w:iCs/>
        </w:rPr>
        <w:lastRenderedPageBreak/>
        <w:t>Уколико понуђач подноси понуду са подизвођачем</w:t>
      </w:r>
      <w:r w:rsidRPr="00E17AC8">
        <w:rPr>
          <w:rFonts w:ascii="Arial" w:hAnsi="Arial" w:cs="Arial"/>
          <w:bCs/>
          <w:iCs/>
        </w:rPr>
        <w:t xml:space="preserve">, у складу са чланом 80. </w:t>
      </w:r>
      <w:proofErr w:type="gramStart"/>
      <w:r w:rsidRPr="00E17AC8">
        <w:rPr>
          <w:rFonts w:ascii="Arial" w:hAnsi="Arial" w:cs="Arial"/>
          <w:bCs/>
          <w:iCs/>
        </w:rPr>
        <w:t>ЗЈН, подизвођач мора да испуњава обавезне услове из члана 75.</w:t>
      </w:r>
      <w:proofErr w:type="gramEnd"/>
      <w:r w:rsidRPr="00E17AC8">
        <w:rPr>
          <w:rFonts w:ascii="Arial" w:hAnsi="Arial" w:cs="Arial"/>
          <w:bCs/>
          <w:iCs/>
        </w:rPr>
        <w:t xml:space="preserve">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w:t>
      </w:r>
      <w:proofErr w:type="gramStart"/>
      <w:r w:rsidRPr="00E17AC8">
        <w:rPr>
          <w:rFonts w:ascii="Arial" w:hAnsi="Arial" w:cs="Arial"/>
          <w:bCs/>
          <w:iCs/>
        </w:rPr>
        <w:t xml:space="preserve">У том случају понуђач је дужан да </w:t>
      </w:r>
      <w:r w:rsidRPr="00E17AC8">
        <w:rPr>
          <w:rFonts w:ascii="Arial" w:hAnsi="Arial" w:cs="Arial"/>
          <w:bCs/>
          <w:iCs/>
          <w:lang w:val="sr-Cyrl-CS"/>
        </w:rPr>
        <w:t xml:space="preserve">за подизвођача достави </w:t>
      </w:r>
      <w:r w:rsidRPr="00E17AC8">
        <w:rPr>
          <w:rFonts w:ascii="Arial" w:hAnsi="Arial" w:cs="Arial"/>
          <w:b/>
          <w:bCs/>
          <w:iCs/>
        </w:rPr>
        <w:t>ИЗЈАВУ</w:t>
      </w:r>
      <w:r w:rsidRPr="00E17AC8">
        <w:rPr>
          <w:rFonts w:ascii="Arial" w:hAnsi="Arial" w:cs="Arial"/>
          <w:bCs/>
          <w:iCs/>
        </w:rPr>
        <w:t xml:space="preserve"> подизвођача </w:t>
      </w:r>
      <w:r w:rsidRPr="00AC35BD">
        <w:rPr>
          <w:rFonts w:ascii="Arial" w:hAnsi="Arial" w:cs="Arial"/>
          <w:color w:val="auto"/>
          <w:lang w:val="sr-Cyrl-CS"/>
        </w:rPr>
        <w:t>(</w:t>
      </w:r>
      <w:r w:rsidRPr="00AC35BD">
        <w:rPr>
          <w:rFonts w:ascii="Arial" w:hAnsi="Arial" w:cs="Arial"/>
          <w:i/>
          <w:color w:val="auto"/>
          <w:lang w:val="sr-Cyrl-CS"/>
        </w:rPr>
        <w:t>Образац 6</w:t>
      </w:r>
      <w:r w:rsidRPr="00AC35BD">
        <w:rPr>
          <w:rFonts w:ascii="Arial" w:hAnsi="Arial" w:cs="Arial"/>
          <w:i/>
          <w:color w:val="auto"/>
        </w:rPr>
        <w:t>. у поглављу</w:t>
      </w:r>
      <w:r w:rsidRPr="00AC35BD">
        <w:rPr>
          <w:rFonts w:ascii="Arial" w:hAnsi="Arial" w:cs="Arial"/>
          <w:i/>
          <w:color w:val="auto"/>
          <w:lang w:val="ru-RU"/>
        </w:rPr>
        <w:t xml:space="preserve"> </w:t>
      </w:r>
      <w:r w:rsidRPr="00AC35BD">
        <w:rPr>
          <w:rFonts w:ascii="Arial" w:hAnsi="Arial" w:cs="Arial"/>
          <w:i/>
          <w:color w:val="auto"/>
        </w:rPr>
        <w:t>VII ове конкурсне документације</w:t>
      </w:r>
      <w:r w:rsidRPr="00E17AC8">
        <w:rPr>
          <w:rFonts w:ascii="Arial" w:hAnsi="Arial" w:cs="Arial"/>
          <w:i/>
          <w:color w:val="auto"/>
        </w:rPr>
        <w:t>)</w:t>
      </w:r>
      <w:r w:rsidRPr="00E17AC8">
        <w:rPr>
          <w:rFonts w:ascii="Arial" w:hAnsi="Arial" w:cs="Arial"/>
          <w:color w:val="auto"/>
          <w:lang w:val="sr-Cyrl-CS"/>
        </w:rPr>
        <w:t>,</w:t>
      </w:r>
      <w:r w:rsidRPr="00E17AC8">
        <w:rPr>
          <w:rFonts w:ascii="Arial" w:hAnsi="Arial" w:cs="Arial"/>
          <w:bCs/>
          <w:iCs/>
          <w:color w:val="auto"/>
        </w:rPr>
        <w:t xml:space="preserve"> </w:t>
      </w:r>
      <w:r w:rsidRPr="00E17AC8">
        <w:rPr>
          <w:rFonts w:ascii="Arial" w:hAnsi="Arial" w:cs="Arial"/>
          <w:bCs/>
          <w:iCs/>
        </w:rPr>
        <w:t>потписану од стране овлашћеног лица подизвођача и оверену печатом.</w:t>
      </w:r>
      <w:proofErr w:type="gramEnd"/>
      <w:r w:rsidRPr="00E17AC8">
        <w:rPr>
          <w:rFonts w:ascii="Arial" w:hAnsi="Arial" w:cs="Arial"/>
          <w:bCs/>
          <w:iCs/>
        </w:rPr>
        <w:t xml:space="preserve"> </w:t>
      </w:r>
    </w:p>
    <w:p w:rsidR="00DE7732" w:rsidRDefault="00DE7732" w:rsidP="00DE7732">
      <w:pPr>
        <w:jc w:val="both"/>
        <w:rPr>
          <w:rFonts w:ascii="Arial" w:hAnsi="Arial" w:cs="Arial"/>
          <w:lang w:val="sr-Cyrl-CS"/>
        </w:rPr>
      </w:pPr>
      <w:r w:rsidRPr="00E17AC8">
        <w:rPr>
          <w:rFonts w:ascii="Arial" w:hAnsi="Arial" w:cs="Arial"/>
          <w:lang w:val="sr-Cyrl-CS"/>
        </w:rPr>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DE7732" w:rsidRPr="00E17AC8" w:rsidRDefault="00DE7732" w:rsidP="00DE7732">
      <w:pPr>
        <w:jc w:val="both"/>
        <w:rPr>
          <w:rFonts w:ascii="Arial" w:hAnsi="Arial" w:cs="Arial"/>
          <w:bCs/>
          <w:iCs/>
          <w:lang w:val="sr-Cyrl-CS"/>
        </w:rPr>
      </w:pPr>
    </w:p>
    <w:p w:rsidR="00DE7732" w:rsidRDefault="00DE7732" w:rsidP="00DE7732">
      <w:pPr>
        <w:jc w:val="both"/>
        <w:rPr>
          <w:rFonts w:ascii="Arial" w:hAnsi="Arial" w:cs="Arial"/>
          <w:bCs/>
          <w:iCs/>
          <w:color w:val="auto"/>
          <w:lang w:val="sr-Cyrl-CS"/>
        </w:rPr>
      </w:pPr>
      <w:r w:rsidRPr="00E17AC8">
        <w:rPr>
          <w:rFonts w:ascii="Arial" w:hAnsi="Arial" w:cs="Arial"/>
          <w:b/>
          <w:bCs/>
          <w:iCs/>
        </w:rPr>
        <w:t>Уколико понуду подноси група понуђача</w:t>
      </w:r>
      <w:r w:rsidRPr="00E17AC8">
        <w:rPr>
          <w:rFonts w:ascii="Arial" w:hAnsi="Arial" w:cs="Arial"/>
          <w:bCs/>
          <w:iCs/>
        </w:rPr>
        <w:t xml:space="preserve">, сваки понуђач из групе понуђача мора да испуни обавезне услове из члана 75.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а додатне услове испуњавају заједно. </w:t>
      </w:r>
      <w:proofErr w:type="gramStart"/>
      <w:r w:rsidRPr="00E17AC8">
        <w:rPr>
          <w:rFonts w:ascii="Arial" w:hAnsi="Arial" w:cs="Arial"/>
          <w:bCs/>
          <w:iCs/>
        </w:rPr>
        <w:t xml:space="preserve">У том случају </w:t>
      </w:r>
      <w:r w:rsidRPr="00E17AC8">
        <w:rPr>
          <w:rFonts w:ascii="Arial" w:hAnsi="Arial" w:cs="Arial"/>
          <w:b/>
          <w:bCs/>
          <w:iCs/>
          <w:color w:val="auto"/>
        </w:rPr>
        <w:t>ИЗЈАВА</w:t>
      </w:r>
      <w:r w:rsidRPr="00E17AC8">
        <w:rPr>
          <w:rFonts w:ascii="Arial" w:hAnsi="Arial" w:cs="Arial"/>
          <w:bCs/>
          <w:iCs/>
          <w:color w:val="auto"/>
        </w:rPr>
        <w:t xml:space="preserve"> </w:t>
      </w:r>
      <w:r w:rsidRPr="00E17AC8">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 xml:space="preserve">), </w:t>
      </w:r>
      <w:r w:rsidRPr="00AC35BD">
        <w:rPr>
          <w:rFonts w:ascii="Arial" w:hAnsi="Arial" w:cs="Arial"/>
          <w:bCs/>
          <w:iCs/>
          <w:color w:val="auto"/>
        </w:rPr>
        <w:t>мора бити потписана од стране овлашћеног лица сваког по</w:t>
      </w:r>
      <w:r w:rsidRPr="00E17AC8">
        <w:rPr>
          <w:rFonts w:ascii="Arial" w:hAnsi="Arial" w:cs="Arial"/>
          <w:bCs/>
          <w:iCs/>
          <w:color w:val="auto"/>
        </w:rPr>
        <w:t>нуђача из групе понуђача и оверена печатом.</w:t>
      </w:r>
      <w:proofErr w:type="gramEnd"/>
      <w:r w:rsidRPr="00E17AC8">
        <w:rPr>
          <w:rFonts w:ascii="Arial" w:hAnsi="Arial" w:cs="Arial"/>
          <w:bCs/>
          <w:iCs/>
          <w:color w:val="auto"/>
        </w:rPr>
        <w:t xml:space="preserve"> </w:t>
      </w:r>
    </w:p>
    <w:p w:rsidR="00DE7732" w:rsidRDefault="00DE7732" w:rsidP="00DE7732">
      <w:pPr>
        <w:jc w:val="both"/>
        <w:rPr>
          <w:rFonts w:ascii="Arial" w:hAnsi="Arial" w:cs="Arial"/>
          <w:lang w:val="sr-Cyrl-CS"/>
        </w:rPr>
      </w:pPr>
      <w:r w:rsidRPr="00AF6907">
        <w:rPr>
          <w:rFonts w:ascii="Arial" w:hAnsi="Arial" w:cs="Arial"/>
          <w:lang w:val="sr-Cyrl-CS"/>
        </w:rPr>
        <w:t xml:space="preserve">У случају подношења </w:t>
      </w:r>
      <w:r w:rsidRPr="00E17AC8">
        <w:rPr>
          <w:rFonts w:ascii="Arial" w:hAnsi="Arial" w:cs="Arial"/>
          <w:lang w:val="sr-Cyrl-CS"/>
        </w:rPr>
        <w:t>заједничке понуде</w:t>
      </w:r>
      <w:r w:rsidRPr="00AF6907">
        <w:rPr>
          <w:rFonts w:ascii="Arial" w:hAnsi="Arial" w:cs="Arial"/>
          <w:u w:val="single"/>
          <w:lang w:val="sr-Cyrl-CS"/>
        </w:rPr>
        <w:t>,</w:t>
      </w:r>
      <w:r w:rsidRPr="00AF6907">
        <w:rPr>
          <w:rFonts w:ascii="Arial" w:hAnsi="Arial" w:cs="Arial"/>
          <w:lang w:val="sr-Cyrl-CS"/>
        </w:rPr>
        <w:t xml:space="preserve"> понуђачи испуњавају заједно</w:t>
      </w:r>
      <w:r w:rsidRPr="00AF6907">
        <w:rPr>
          <w:rFonts w:ascii="Arial" w:hAnsi="Arial" w:cs="Arial"/>
        </w:rPr>
        <w:t xml:space="preserve"> </w:t>
      </w:r>
      <w:r w:rsidRPr="00AF6907">
        <w:rPr>
          <w:rFonts w:ascii="Arial" w:hAnsi="Arial" w:cs="Arial"/>
          <w:lang w:val="sr-Cyrl-CS"/>
        </w:rPr>
        <w:t>додатне</w:t>
      </w:r>
      <w:r w:rsidRPr="00AF6907">
        <w:rPr>
          <w:rFonts w:ascii="Arial" w:hAnsi="Arial" w:cs="Arial"/>
        </w:rPr>
        <w:t xml:space="preserve"> услове</w:t>
      </w:r>
      <w:r w:rsidRPr="00AF6907">
        <w:rPr>
          <w:rFonts w:ascii="Arial" w:hAnsi="Arial" w:cs="Arial"/>
          <w:lang w:val="sr-Cyrl-CS"/>
        </w:rPr>
        <w:t xml:space="preserve">. </w:t>
      </w:r>
    </w:p>
    <w:p w:rsidR="00DE7732" w:rsidRDefault="00DE7732" w:rsidP="00DE7732">
      <w:pPr>
        <w:jc w:val="both"/>
        <w:rPr>
          <w:rFonts w:ascii="Arial" w:hAnsi="Arial" w:cs="Arial"/>
          <w:lang w:val="sr-Cyrl-CS"/>
        </w:rPr>
      </w:pPr>
    </w:p>
    <w:p w:rsidR="00DE7732" w:rsidRPr="00E17AC8" w:rsidRDefault="00DE7732" w:rsidP="00DE7732">
      <w:pPr>
        <w:jc w:val="both"/>
        <w:rPr>
          <w:rFonts w:ascii="Arial" w:hAnsi="Arial" w:cs="Arial"/>
          <w:bCs/>
          <w:iCs/>
          <w:lang w:val="sr-Cyrl-CS"/>
        </w:rPr>
      </w:pPr>
      <w:proofErr w:type="gramStart"/>
      <w:r w:rsidRPr="00E17AC8">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DE7732" w:rsidRPr="006815A0" w:rsidRDefault="00DE7732" w:rsidP="00DE7732">
      <w:pPr>
        <w:pStyle w:val="ListParagraph"/>
        <w:jc w:val="both"/>
        <w:rPr>
          <w:rFonts w:ascii="Arial" w:hAnsi="Arial" w:cs="Arial"/>
          <w:bCs/>
          <w:iCs/>
          <w:lang w:val="sr-Cyrl-CS"/>
        </w:rPr>
      </w:pPr>
    </w:p>
    <w:p w:rsidR="00DE7732" w:rsidRDefault="00DE7732" w:rsidP="00DE7732">
      <w:pPr>
        <w:jc w:val="both"/>
        <w:rPr>
          <w:rFonts w:ascii="Arial" w:hAnsi="Arial" w:cs="Arial"/>
          <w:bCs/>
          <w:iCs/>
          <w:lang w:val="sr-Cyrl-CS"/>
        </w:rPr>
      </w:pPr>
      <w:proofErr w:type="gramStart"/>
      <w:r w:rsidRPr="00E17AC8">
        <w:rPr>
          <w:rFonts w:ascii="Arial" w:hAnsi="Arial" w:cs="Arial"/>
          <w:bCs/>
          <w:iCs/>
        </w:rPr>
        <w:t>Наручилац може пре доношења одлуке о додели уговора да зат</w:t>
      </w:r>
      <w:r w:rsidRPr="00E17AC8">
        <w:rPr>
          <w:rFonts w:ascii="Arial" w:hAnsi="Arial" w:cs="Arial"/>
          <w:bCs/>
          <w:iCs/>
          <w:lang w:val="sr-Cyrl-CS"/>
        </w:rPr>
        <w:t xml:space="preserve">ражи </w:t>
      </w:r>
      <w:r w:rsidRPr="00E17AC8">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proofErr w:type="gramEnd"/>
      <w:r w:rsidRPr="00E17AC8">
        <w:rPr>
          <w:rFonts w:ascii="Arial" w:hAnsi="Arial" w:cs="Arial"/>
          <w:bCs/>
          <w:iCs/>
          <w:lang w:val="sr-Cyrl-CS"/>
        </w:rPr>
        <w:t xml:space="preserve"> </w:t>
      </w:r>
      <w:r w:rsidRPr="00E17AC8">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E17AC8">
        <w:rPr>
          <w:rFonts w:ascii="Arial" w:hAnsi="Arial" w:cs="Arial"/>
          <w:bCs/>
        </w:rPr>
        <w:t>т</w:t>
      </w:r>
      <w:r w:rsidRPr="00E17AC8">
        <w:rPr>
          <w:rFonts w:ascii="Arial" w:hAnsi="Arial" w:cs="Arial"/>
          <w:bCs/>
          <w:lang w:val="sr-Cyrl-CS"/>
        </w:rPr>
        <w:t>љиву.</w:t>
      </w:r>
      <w:r w:rsidRPr="00E17AC8">
        <w:rPr>
          <w:rFonts w:ascii="Arial" w:hAnsi="Arial" w:cs="Arial"/>
          <w:bCs/>
          <w:iCs/>
          <w:lang w:val="sr-Cyrl-CS"/>
        </w:rPr>
        <w:t xml:space="preserve"> </w:t>
      </w:r>
    </w:p>
    <w:p w:rsidR="00DE7732" w:rsidRDefault="00DE7732" w:rsidP="00DE7732">
      <w:pPr>
        <w:jc w:val="both"/>
        <w:rPr>
          <w:rFonts w:ascii="Arial" w:hAnsi="Arial" w:cs="Arial"/>
          <w:bCs/>
          <w:iCs/>
          <w:lang w:val="sr-Cyrl-CS"/>
        </w:rPr>
      </w:pPr>
    </w:p>
    <w:p w:rsidR="00DE7732" w:rsidRPr="00E17AC8" w:rsidRDefault="00DE7732" w:rsidP="00DE7732">
      <w:pPr>
        <w:jc w:val="both"/>
        <w:rPr>
          <w:rFonts w:ascii="Arial" w:hAnsi="Arial" w:cs="Arial"/>
          <w:bCs/>
          <w:iCs/>
          <w:lang w:val="sr-Cyrl-CS"/>
        </w:rPr>
      </w:pPr>
      <w:r w:rsidRPr="00E17AC8">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E17AC8">
        <w:rPr>
          <w:rFonts w:ascii="Arial" w:hAnsi="Arial" w:cs="Arial"/>
          <w:bCs/>
          <w:iCs/>
          <w:color w:val="auto"/>
        </w:rPr>
        <w:t>(свих или појединих доказа о испуњености услова)</w:t>
      </w:r>
      <w:r w:rsidRPr="00E17AC8">
        <w:rPr>
          <w:rFonts w:ascii="Arial" w:eastAsia="TimesNewRomanPSMT" w:hAnsi="Arial" w:cs="Arial"/>
          <w:bCs/>
          <w:color w:val="auto"/>
        </w:rPr>
        <w:t>, понуђач ће бити дужан да достави:</w:t>
      </w:r>
    </w:p>
    <w:p w:rsidR="00DE7732" w:rsidRPr="00523A31" w:rsidRDefault="00DE7732" w:rsidP="00DE7732">
      <w:pPr>
        <w:pStyle w:val="ListParagraph"/>
        <w:jc w:val="both"/>
        <w:rPr>
          <w:rFonts w:ascii="Arial" w:eastAsia="TimesNewRomanPSMT" w:hAnsi="Arial" w:cs="Arial"/>
          <w:bCs/>
          <w:color w:val="auto"/>
        </w:rPr>
      </w:pPr>
    </w:p>
    <w:p w:rsidR="00DE7732" w:rsidRPr="00523A31" w:rsidRDefault="00DE7732" w:rsidP="00FE27EF">
      <w:pPr>
        <w:pStyle w:val="ListParagraph"/>
        <w:numPr>
          <w:ilvl w:val="0"/>
          <w:numId w:val="13"/>
        </w:numPr>
        <w:ind w:left="360"/>
        <w:jc w:val="both"/>
        <w:rPr>
          <w:rFonts w:ascii="Arial" w:hAnsi="Arial" w:cs="Arial"/>
          <w:b/>
          <w:bCs/>
          <w:iCs/>
          <w:color w:val="auto"/>
          <w:lang w:val="sr-Cyrl-CS"/>
        </w:rPr>
      </w:pPr>
      <w:r w:rsidRPr="00523A31">
        <w:rPr>
          <w:rFonts w:ascii="Arial" w:eastAsia="TimesNewRomanPSMT" w:hAnsi="Arial" w:cs="Arial"/>
          <w:b/>
          <w:bCs/>
          <w:color w:val="auto"/>
        </w:rPr>
        <w:t>ОБАВЕЗНИ УСЛОВИ</w:t>
      </w:r>
    </w:p>
    <w:p w:rsidR="00DE7732" w:rsidRPr="00523A31" w:rsidRDefault="00DE7732" w:rsidP="00FE27EF">
      <w:pPr>
        <w:pStyle w:val="ListParagraph"/>
        <w:numPr>
          <w:ilvl w:val="0"/>
          <w:numId w:val="12"/>
        </w:numPr>
        <w:tabs>
          <w:tab w:val="left" w:pos="680"/>
        </w:tabs>
        <w:ind w:left="360"/>
        <w:jc w:val="both"/>
        <w:rPr>
          <w:rFonts w:ascii="Arial" w:eastAsia="TimesNewRomanPSMT" w:hAnsi="Arial" w:cs="Arial"/>
          <w:bCs/>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1) ЗЈН, услов под редним бројем 1. наведен у табеларном приказу </w:t>
      </w:r>
      <w:r w:rsidRPr="00523A31">
        <w:rPr>
          <w:rFonts w:ascii="Arial" w:eastAsia="TimesNewRomanPSMT" w:hAnsi="Arial" w:cs="Arial"/>
          <w:b/>
          <w:bCs/>
          <w:color w:val="auto"/>
        </w:rPr>
        <w:t>обавезних услова</w:t>
      </w:r>
      <w:r w:rsidRPr="00523A31">
        <w:rPr>
          <w:rFonts w:ascii="Arial" w:eastAsia="TimesNewRomanPSMT" w:hAnsi="Arial" w:cs="Arial"/>
          <w:bCs/>
          <w:color w:val="auto"/>
        </w:rPr>
        <w:t xml:space="preserve"> –</w:t>
      </w:r>
      <w:r w:rsidRPr="00523A31">
        <w:rPr>
          <w:rFonts w:ascii="Arial" w:eastAsia="TimesNewRomanPSMT" w:hAnsi="Arial" w:cs="Arial"/>
          <w:b/>
          <w:bCs/>
          <w:color w:val="auto"/>
        </w:rPr>
        <w:t xml:space="preserve"> Доказ:</w:t>
      </w:r>
      <w:r w:rsidRPr="00523A31">
        <w:rPr>
          <w:rFonts w:ascii="Arial" w:eastAsia="TimesNewRomanPSMT" w:hAnsi="Arial" w:cs="Arial"/>
          <w:bCs/>
          <w:color w:val="auto"/>
        </w:rPr>
        <w:t xml:space="preserve"> </w:t>
      </w:r>
    </w:p>
    <w:p w:rsidR="00DE7732" w:rsidRPr="00523A31" w:rsidRDefault="00DE7732" w:rsidP="00DE7732">
      <w:pPr>
        <w:pStyle w:val="ListParagraph"/>
        <w:tabs>
          <w:tab w:val="left" w:pos="680"/>
        </w:tabs>
        <w:ind w:left="360"/>
        <w:jc w:val="both"/>
        <w:rPr>
          <w:rFonts w:ascii="Arial" w:hAnsi="Arial" w:cs="Arial"/>
          <w:color w:val="auto"/>
        </w:rPr>
      </w:pPr>
      <w:r w:rsidRPr="00523A31">
        <w:rPr>
          <w:rFonts w:ascii="Arial" w:eastAsia="TimesNewRomanPSMT" w:hAnsi="Arial" w:cs="Arial"/>
          <w:b/>
          <w:bCs/>
          <w:color w:val="auto"/>
          <w:u w:val="single"/>
        </w:rPr>
        <w:t>Правна лица</w:t>
      </w:r>
      <w:r w:rsidRPr="00523A31">
        <w:rPr>
          <w:rFonts w:ascii="Arial" w:eastAsia="TimesNewRomanPSMT" w:hAnsi="Arial" w:cs="Arial"/>
          <w:bCs/>
          <w:color w:val="auto"/>
          <w:u w:val="single"/>
        </w:rPr>
        <w:t xml:space="preserve">: </w:t>
      </w:r>
      <w:r w:rsidRPr="00523A31">
        <w:rPr>
          <w:rFonts w:ascii="Arial" w:eastAsia="TimesNewRomanPSMT" w:hAnsi="Arial" w:cs="Arial"/>
          <w:bCs/>
          <w:color w:val="auto"/>
        </w:rPr>
        <w:t>И</w:t>
      </w:r>
      <w:r w:rsidRPr="00523A31">
        <w:rPr>
          <w:rFonts w:ascii="Arial" w:hAnsi="Arial" w:cs="Arial"/>
          <w:iCs/>
          <w:color w:val="auto"/>
          <w:lang w:val="sr-Cyrl-CS"/>
        </w:rPr>
        <w:t xml:space="preserve">звод </w:t>
      </w:r>
      <w:r w:rsidRPr="00523A3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DE7732" w:rsidRPr="00523A31" w:rsidRDefault="00DE7732" w:rsidP="00DE7732">
      <w:pPr>
        <w:pStyle w:val="ListParagraph"/>
        <w:tabs>
          <w:tab w:val="left" w:pos="680"/>
        </w:tabs>
        <w:ind w:left="360"/>
        <w:jc w:val="both"/>
        <w:rPr>
          <w:rFonts w:ascii="Arial" w:eastAsia="TimesNewRomanPSMT" w:hAnsi="Arial" w:cs="Arial"/>
          <w:bCs/>
          <w:color w:val="auto"/>
        </w:rPr>
      </w:pPr>
      <w:r w:rsidRPr="00523A31">
        <w:rPr>
          <w:rFonts w:ascii="Arial" w:hAnsi="Arial" w:cs="Arial"/>
          <w:b/>
          <w:color w:val="auto"/>
          <w:u w:val="single"/>
        </w:rPr>
        <w:t>Предузетници:</w:t>
      </w:r>
      <w:r w:rsidRPr="00523A31">
        <w:rPr>
          <w:rFonts w:ascii="Arial" w:eastAsia="TimesNewRomanPSMT" w:hAnsi="Arial" w:cs="Arial"/>
          <w:bCs/>
          <w:color w:val="auto"/>
        </w:rPr>
        <w:t xml:space="preserve"> И</w:t>
      </w:r>
      <w:r w:rsidRPr="00523A31">
        <w:rPr>
          <w:rFonts w:ascii="Arial" w:hAnsi="Arial" w:cs="Arial"/>
          <w:iCs/>
          <w:color w:val="auto"/>
          <w:lang w:val="sr-Cyrl-CS"/>
        </w:rPr>
        <w:t xml:space="preserve">звод </w:t>
      </w:r>
      <w:r w:rsidRPr="00523A31">
        <w:rPr>
          <w:rFonts w:ascii="Arial" w:hAnsi="Arial" w:cs="Arial"/>
          <w:color w:val="auto"/>
        </w:rPr>
        <w:t>из регистра Агенције за привредне регистре</w:t>
      </w:r>
      <w:proofErr w:type="gramStart"/>
      <w:r w:rsidRPr="00523A31">
        <w:rPr>
          <w:rFonts w:ascii="Arial" w:hAnsi="Arial" w:cs="Arial"/>
          <w:color w:val="auto"/>
        </w:rPr>
        <w:t>,,</w:t>
      </w:r>
      <w:proofErr w:type="gramEnd"/>
      <w:r w:rsidRPr="00523A31">
        <w:rPr>
          <w:rFonts w:ascii="Arial" w:hAnsi="Arial" w:cs="Arial"/>
          <w:color w:val="auto"/>
        </w:rPr>
        <w:t xml:space="preserve"> односно извод из одговарајућег регистра.</w:t>
      </w:r>
    </w:p>
    <w:p w:rsidR="00DE7732" w:rsidRPr="00523A31" w:rsidRDefault="00DE7732" w:rsidP="00FE27EF">
      <w:pPr>
        <w:pStyle w:val="ListParagraph"/>
        <w:numPr>
          <w:ilvl w:val="0"/>
          <w:numId w:val="12"/>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2) ЗЈН, услов под редним бројем 2.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 xml:space="preserve">– </w:t>
      </w:r>
      <w:r w:rsidRPr="00523A31">
        <w:rPr>
          <w:rFonts w:ascii="Arial" w:eastAsia="TimesNewRomanPSMT" w:hAnsi="Arial" w:cs="Arial"/>
          <w:b/>
          <w:bCs/>
          <w:color w:val="auto"/>
        </w:rPr>
        <w:t>Доказ:</w:t>
      </w:r>
    </w:p>
    <w:p w:rsidR="00DE7732" w:rsidRPr="00523A31" w:rsidRDefault="00DE7732" w:rsidP="00DE773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color w:val="auto"/>
          <w:u w:val="single"/>
          <w:lang w:val="sr-Cyrl-CS"/>
        </w:rPr>
        <w:t>р</w:t>
      </w:r>
      <w:r w:rsidRPr="00523A31">
        <w:rPr>
          <w:rFonts w:ascii="Arial" w:hAnsi="Arial" w:cs="Arial"/>
          <w:b/>
          <w:bCs/>
          <w:color w:val="auto"/>
          <w:u w:val="single"/>
        </w:rPr>
        <w:t>авна лица:</w:t>
      </w:r>
      <w:r w:rsidRPr="00523A31">
        <w:rPr>
          <w:rFonts w:ascii="Arial" w:hAnsi="Arial" w:cs="Arial"/>
          <w:bCs/>
          <w:color w:val="auto"/>
        </w:rPr>
        <w:t xml:space="preserve"> 1) </w:t>
      </w:r>
      <w:r w:rsidRPr="00523A31">
        <w:rPr>
          <w:rFonts w:ascii="Arial" w:hAnsi="Arial" w:cs="Arial"/>
          <w:color w:val="auto"/>
        </w:rPr>
        <w:t>Извод из казнене евиденције, односно уверењe</w:t>
      </w:r>
      <w:r w:rsidRPr="00523A31">
        <w:rPr>
          <w:rFonts w:ascii="Arial" w:hAnsi="Arial" w:cs="Arial"/>
          <w:b/>
          <w:color w:val="auto"/>
        </w:rPr>
        <w:t xml:space="preserve"> основног суда </w:t>
      </w:r>
      <w:r w:rsidRPr="00523A31">
        <w:rPr>
          <w:rFonts w:ascii="Arial" w:hAnsi="Arial" w:cs="Arial"/>
          <w:color w:val="auto"/>
        </w:rPr>
        <w:t>на чијем подручју се налази седиште домаћег правног лица</w:t>
      </w:r>
      <w:r w:rsidRPr="00523A31">
        <w:rPr>
          <w:rFonts w:ascii="Arial" w:hAnsi="Arial" w:cs="Arial"/>
          <w:color w:val="auto"/>
          <w:lang w:val="ru-RU"/>
        </w:rPr>
        <w:t>,</w:t>
      </w:r>
      <w:r w:rsidRPr="00523A3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sidRPr="00523A31">
        <w:rPr>
          <w:rFonts w:ascii="Arial" w:hAnsi="Arial" w:cs="Arial"/>
          <w:color w:val="auto"/>
          <w:u w:val="single"/>
        </w:rPr>
        <w:t>Напомена</w:t>
      </w:r>
      <w:r w:rsidRPr="00523A3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w:t>
      </w:r>
      <w:r w:rsidRPr="00523A31">
        <w:rPr>
          <w:rFonts w:ascii="Arial" w:hAnsi="Arial" w:cs="Arial"/>
          <w:color w:val="auto"/>
        </w:rPr>
        <w:lastRenderedPageBreak/>
        <w:t xml:space="preserve">уверења Основног суда доставити </w:t>
      </w:r>
      <w:r w:rsidRPr="00523A31">
        <w:rPr>
          <w:rFonts w:ascii="Arial" w:hAnsi="Arial" w:cs="Arial"/>
          <w:b/>
          <w:color w:val="auto"/>
          <w:u w:val="single"/>
        </w:rPr>
        <w:t>И</w:t>
      </w:r>
      <w:r w:rsidRPr="00523A31">
        <w:rPr>
          <w:rFonts w:ascii="Arial" w:hAnsi="Arial" w:cs="Arial"/>
          <w:color w:val="auto"/>
        </w:rPr>
        <w:t xml:space="preserve"> </w:t>
      </w:r>
      <w:r w:rsidRPr="00523A31">
        <w:rPr>
          <w:rFonts w:ascii="Arial" w:hAnsi="Arial" w:cs="Arial"/>
          <w:b/>
          <w:color w:val="auto"/>
        </w:rPr>
        <w:t xml:space="preserve">УВЕРЕЊЕ ВИШЕГ СУДА </w:t>
      </w:r>
      <w:r w:rsidRPr="00523A3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523A31">
        <w:rPr>
          <w:rFonts w:ascii="Arial" w:hAnsi="Arial" w:cs="Arial"/>
          <w:b/>
          <w:color w:val="auto"/>
        </w:rPr>
        <w:t>Посебног одељења за организовани криминал Вишег суда у Београду</w:t>
      </w:r>
      <w:r w:rsidRPr="00523A3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523A31">
        <w:rPr>
          <w:rFonts w:ascii="Arial" w:hAnsi="Arial" w:cs="Arial"/>
          <w:b/>
          <w:color w:val="auto"/>
        </w:rPr>
        <w:t xml:space="preserve"> надлежне полицијске управе МУП-а</w:t>
      </w:r>
      <w:r w:rsidRPr="00523A3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523A31">
        <w:rPr>
          <w:rFonts w:ascii="Arial" w:hAnsi="Arial" w:cs="Arial"/>
          <w:color w:val="auto"/>
        </w:rPr>
        <w:t>Уколико понуђач има више зсконских заступника дужан је да достави доказ за сваког од њих.</w:t>
      </w:r>
      <w:proofErr w:type="gramEnd"/>
      <w:r w:rsidRPr="00523A31">
        <w:rPr>
          <w:rFonts w:ascii="Arial" w:hAnsi="Arial" w:cs="Arial"/>
          <w:color w:val="auto"/>
        </w:rPr>
        <w:t xml:space="preserve"> </w:t>
      </w:r>
    </w:p>
    <w:p w:rsidR="00DE7732" w:rsidRPr="00523A31" w:rsidRDefault="00DE7732" w:rsidP="00DE773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bCs/>
          <w:color w:val="auto"/>
          <w:u w:val="single"/>
        </w:rPr>
        <w:t>редузетници и физичка лица</w:t>
      </w:r>
      <w:r w:rsidRPr="00523A31">
        <w:rPr>
          <w:rFonts w:ascii="Arial" w:hAnsi="Arial" w:cs="Arial"/>
          <w:color w:val="auto"/>
          <w:u w:val="single"/>
        </w:rPr>
        <w:t>:</w:t>
      </w:r>
      <w:r w:rsidRPr="00523A31">
        <w:rPr>
          <w:rFonts w:ascii="Arial" w:hAnsi="Arial" w:cs="Arial"/>
          <w:color w:val="auto"/>
        </w:rPr>
        <w:t xml:space="preserve"> Извод из казнене евиденције, односно уверење </w:t>
      </w:r>
      <w:r w:rsidRPr="00523A31">
        <w:rPr>
          <w:rFonts w:ascii="Arial" w:hAnsi="Arial" w:cs="Arial"/>
          <w:b/>
          <w:color w:val="auto"/>
        </w:rPr>
        <w:t>надлежне полицијске управе МУП-а</w:t>
      </w:r>
      <w:r w:rsidRPr="00523A31">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DE7732" w:rsidRPr="00523A31" w:rsidRDefault="00DE7732" w:rsidP="00DE7732">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DE7732" w:rsidRPr="00523A31" w:rsidRDefault="00DE7732" w:rsidP="00FE27EF">
      <w:pPr>
        <w:pStyle w:val="ListParagraph"/>
        <w:numPr>
          <w:ilvl w:val="0"/>
          <w:numId w:val="12"/>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4) ЗЈН, услов под редним бројем 3.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w:t>
      </w:r>
      <w:r w:rsidRPr="00523A31">
        <w:rPr>
          <w:rFonts w:ascii="Arial" w:hAnsi="Arial" w:cs="Arial"/>
          <w:b/>
          <w:color w:val="auto"/>
          <w:lang w:val="sr-Cyrl-CS"/>
        </w:rPr>
        <w:t xml:space="preserve"> Доказ: </w:t>
      </w:r>
    </w:p>
    <w:p w:rsidR="00DE7732" w:rsidRPr="00523A31" w:rsidRDefault="00DE7732" w:rsidP="00DE7732">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color w:val="auto"/>
        </w:rPr>
        <w:t xml:space="preserve">Уверење </w:t>
      </w:r>
      <w:r w:rsidRPr="00523A31">
        <w:rPr>
          <w:rFonts w:ascii="Arial" w:hAnsi="Arial" w:cs="Arial"/>
          <w:bCs/>
          <w:color w:val="auto"/>
        </w:rPr>
        <w:t xml:space="preserve">Пореске управе Министарства финансија </w:t>
      </w:r>
      <w:r w:rsidRPr="00523A31">
        <w:rPr>
          <w:rFonts w:ascii="Arial" w:hAnsi="Arial" w:cs="Arial"/>
          <w:color w:val="auto"/>
        </w:rPr>
        <w:t xml:space="preserve">да је измирио доспеле порезе и доприносе и уверење надлежне управе </w:t>
      </w:r>
      <w:r w:rsidRPr="00523A31">
        <w:rPr>
          <w:rFonts w:ascii="Arial" w:hAnsi="Arial" w:cs="Arial"/>
          <w:bCs/>
          <w:color w:val="auto"/>
        </w:rPr>
        <w:t xml:space="preserve">локалне самоуправе </w:t>
      </w:r>
      <w:r w:rsidRPr="00523A31">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523A31">
        <w:rPr>
          <w:rFonts w:ascii="Arial" w:hAnsi="Arial" w:cs="Arial"/>
          <w:color w:val="auto"/>
        </w:rPr>
        <w:t xml:space="preserve"> </w:t>
      </w:r>
    </w:p>
    <w:p w:rsidR="00DE7732" w:rsidRPr="00523A31" w:rsidRDefault="00DE7732" w:rsidP="00DE7732">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DE7732" w:rsidRDefault="00DE7732" w:rsidP="00DE7732">
      <w:pPr>
        <w:jc w:val="both"/>
        <w:rPr>
          <w:rFonts w:ascii="Arial" w:hAnsi="Arial" w:cs="Arial"/>
          <w:lang w:val="sr-Cyrl-CS"/>
        </w:rPr>
      </w:pPr>
    </w:p>
    <w:p w:rsidR="00DE7732" w:rsidRPr="00523A31" w:rsidRDefault="00DE7732" w:rsidP="00DE7732">
      <w:pPr>
        <w:pStyle w:val="ListParagraph"/>
        <w:autoSpaceDE w:val="0"/>
        <w:autoSpaceDN w:val="0"/>
        <w:adjustRightInd w:val="0"/>
        <w:ind w:left="0"/>
        <w:jc w:val="both"/>
        <w:rPr>
          <w:rFonts w:ascii="Arial" w:eastAsia="TimesNewRomanPS-BoldMT" w:hAnsi="Arial" w:cs="Arial"/>
          <w:bCs/>
          <w:color w:val="auto"/>
        </w:rPr>
      </w:pPr>
      <w:proofErr w:type="gramStart"/>
      <w:r w:rsidRPr="00523A31">
        <w:rPr>
          <w:rFonts w:ascii="Arial" w:eastAsia="TimesNewRomanPS-BoldMT" w:hAnsi="Arial" w:cs="Arial"/>
          <w:bCs/>
          <w:color w:val="auto"/>
        </w:rPr>
        <w:t>Понуђачи који су регистровани у Регистру понуђача који води Агенција за привредне регистре не достављају доказе о испуњености услова из члана 75.</w:t>
      </w:r>
      <w:proofErr w:type="gramEnd"/>
      <w:r w:rsidRPr="00523A31">
        <w:rPr>
          <w:rFonts w:ascii="Arial" w:eastAsia="TimesNewRomanPS-BoldMT" w:hAnsi="Arial" w:cs="Arial"/>
          <w:bCs/>
          <w:color w:val="auto"/>
        </w:rPr>
        <w:t xml:space="preserve"> </w:t>
      </w:r>
      <w:proofErr w:type="gramStart"/>
      <w:r w:rsidRPr="00523A31">
        <w:rPr>
          <w:rFonts w:ascii="Arial" w:eastAsia="TimesNewRomanPS-BoldMT" w:hAnsi="Arial" w:cs="Arial"/>
          <w:bCs/>
          <w:color w:val="auto"/>
        </w:rPr>
        <w:t>став</w:t>
      </w:r>
      <w:proofErr w:type="gramEnd"/>
      <w:r w:rsidRPr="00523A31">
        <w:rPr>
          <w:rFonts w:ascii="Arial" w:eastAsia="TimesNewRomanPS-BoldMT" w:hAnsi="Arial" w:cs="Arial"/>
          <w:bCs/>
          <w:color w:val="auto"/>
        </w:rPr>
        <w:t xml:space="preserve"> 1. </w:t>
      </w:r>
      <w:proofErr w:type="gramStart"/>
      <w:r w:rsidRPr="00523A31">
        <w:rPr>
          <w:rFonts w:ascii="Arial" w:eastAsia="TimesNewRomanPS-BoldMT" w:hAnsi="Arial" w:cs="Arial"/>
          <w:bCs/>
          <w:color w:val="auto"/>
        </w:rPr>
        <w:t>тачке</w:t>
      </w:r>
      <w:proofErr w:type="gramEnd"/>
      <w:r w:rsidRPr="00523A31">
        <w:rPr>
          <w:rFonts w:ascii="Arial" w:eastAsia="TimesNewRomanPS-BoldMT" w:hAnsi="Arial" w:cs="Arial"/>
          <w:bCs/>
          <w:color w:val="auto"/>
        </w:rPr>
        <w:t xml:space="preserve"> </w:t>
      </w:r>
      <w:r w:rsidRPr="00523A31">
        <w:rPr>
          <w:rFonts w:ascii="Arial" w:hAnsi="Arial" w:cs="Arial"/>
          <w:bCs/>
          <w:iCs/>
          <w:color w:val="auto"/>
        </w:rPr>
        <w:t xml:space="preserve">1) до 4) </w:t>
      </w:r>
      <w:r w:rsidRPr="00523A31">
        <w:rPr>
          <w:rFonts w:ascii="Arial" w:eastAsia="TimesNewRomanPS-BoldMT" w:hAnsi="Arial" w:cs="Arial"/>
          <w:bCs/>
          <w:color w:val="auto"/>
        </w:rPr>
        <w:t>ЗЈН, сходно чл. 78. ЗЈН.</w:t>
      </w:r>
    </w:p>
    <w:p w:rsidR="00DE7732" w:rsidRDefault="00DE7732" w:rsidP="00DE7732">
      <w:pPr>
        <w:pStyle w:val="ListParagraph"/>
        <w:autoSpaceDE w:val="0"/>
        <w:autoSpaceDN w:val="0"/>
        <w:adjustRightInd w:val="0"/>
        <w:ind w:left="0"/>
        <w:jc w:val="both"/>
        <w:rPr>
          <w:rFonts w:ascii="Arial" w:eastAsia="TimesNewRomanPS-BoldMT" w:hAnsi="Arial" w:cs="Arial"/>
          <w:bCs/>
          <w:color w:val="FF0000"/>
        </w:rPr>
      </w:pPr>
    </w:p>
    <w:p w:rsidR="00DE7732" w:rsidRPr="00CF0B41" w:rsidRDefault="00DE7732" w:rsidP="00DE7732">
      <w:pPr>
        <w:pStyle w:val="ListParagraph"/>
        <w:autoSpaceDE w:val="0"/>
        <w:autoSpaceDN w:val="0"/>
        <w:adjustRightInd w:val="0"/>
        <w:ind w:left="0"/>
        <w:jc w:val="both"/>
        <w:rPr>
          <w:rFonts w:ascii="Arial" w:hAnsi="Arial" w:cs="Arial"/>
          <w:i/>
          <w:iCs/>
          <w:lang w:val="sr-Cyrl-CS"/>
        </w:rPr>
      </w:pPr>
      <w:proofErr w:type="gramStart"/>
      <w:r w:rsidRPr="00FC07B5">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roofErr w:type="gramEnd"/>
    </w:p>
    <w:p w:rsidR="00DE7732" w:rsidRDefault="00DE7732" w:rsidP="00DE7732">
      <w:pPr>
        <w:pStyle w:val="ListParagraph"/>
        <w:tabs>
          <w:tab w:val="left" w:pos="0"/>
          <w:tab w:val="left" w:pos="1080"/>
        </w:tabs>
        <w:ind w:left="0"/>
        <w:jc w:val="both"/>
        <w:rPr>
          <w:rFonts w:ascii="Arial" w:eastAsia="TimesNewRomanPS-BoldMT" w:hAnsi="Arial" w:cs="Arial"/>
          <w:bCs/>
        </w:rPr>
      </w:pPr>
    </w:p>
    <w:p w:rsidR="00DE7732" w:rsidRPr="0020712B" w:rsidRDefault="00DE7732" w:rsidP="00DE7732">
      <w:pPr>
        <w:pStyle w:val="ListParagraph"/>
        <w:ind w:left="0"/>
        <w:jc w:val="both"/>
        <w:rPr>
          <w:rFonts w:ascii="Arial" w:hAnsi="Arial" w:cs="Arial"/>
          <w:color w:val="auto"/>
        </w:rPr>
      </w:pPr>
      <w:proofErr w:type="gramStart"/>
      <w:r w:rsidRPr="0020712B">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roofErr w:type="gramEnd"/>
    </w:p>
    <w:p w:rsidR="00DE7732" w:rsidRPr="0020712B" w:rsidRDefault="00DE7732" w:rsidP="00DE7732">
      <w:pPr>
        <w:pStyle w:val="ListParagraph"/>
        <w:ind w:left="0"/>
        <w:jc w:val="both"/>
        <w:rPr>
          <w:rFonts w:ascii="Arial" w:hAnsi="Arial" w:cs="Arial"/>
          <w:color w:val="auto"/>
        </w:rPr>
      </w:pPr>
    </w:p>
    <w:p w:rsidR="00DE7732" w:rsidRPr="0020712B" w:rsidRDefault="00DE7732" w:rsidP="00DE7732">
      <w:pPr>
        <w:pStyle w:val="ListParagraph"/>
        <w:autoSpaceDE w:val="0"/>
        <w:autoSpaceDN w:val="0"/>
        <w:adjustRightInd w:val="0"/>
        <w:ind w:left="0"/>
        <w:jc w:val="both"/>
        <w:rPr>
          <w:rFonts w:ascii="Arial" w:eastAsia="TimesNewRomanPSMT" w:hAnsi="Arial" w:cs="Arial"/>
          <w:bCs/>
          <w:color w:val="auto"/>
        </w:rPr>
      </w:pPr>
      <w:r w:rsidRPr="0020712B">
        <w:rPr>
          <w:rFonts w:ascii="Arial" w:eastAsia="TimesNewRomanPSMT" w:hAnsi="Arial"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DE7732" w:rsidRPr="0020712B" w:rsidRDefault="00DE7732" w:rsidP="00DE7732">
      <w:pPr>
        <w:pStyle w:val="ListParagraph"/>
        <w:autoSpaceDE w:val="0"/>
        <w:autoSpaceDN w:val="0"/>
        <w:adjustRightInd w:val="0"/>
        <w:ind w:left="0"/>
        <w:jc w:val="both"/>
        <w:rPr>
          <w:rFonts w:ascii="Arial" w:hAnsi="Arial" w:cs="Arial"/>
          <w:color w:val="auto"/>
        </w:rPr>
      </w:pPr>
    </w:p>
    <w:p w:rsidR="00595A64" w:rsidRPr="00657698" w:rsidRDefault="00DE7732" w:rsidP="00657698">
      <w:pPr>
        <w:pStyle w:val="ListParagraph"/>
        <w:autoSpaceDE w:val="0"/>
        <w:autoSpaceDN w:val="0"/>
        <w:adjustRightInd w:val="0"/>
        <w:ind w:left="0"/>
        <w:jc w:val="both"/>
        <w:rPr>
          <w:rFonts w:ascii="Arial" w:hAnsi="Arial" w:cs="Arial"/>
          <w:color w:val="auto"/>
          <w:lang w:val="sr-Cyrl-CS"/>
        </w:rPr>
      </w:pPr>
      <w:proofErr w:type="gramStart"/>
      <w:r w:rsidRPr="0020712B">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20712B">
        <w:rPr>
          <w:rFonts w:ascii="Arial" w:eastAsia="TimesNewRomanPSMT" w:hAnsi="Arial" w:cs="Arial"/>
          <w:bCs/>
          <w:color w:val="auto"/>
        </w:rPr>
        <w:t>.</w:t>
      </w:r>
      <w:proofErr w:type="gramEnd"/>
    </w:p>
    <w:p w:rsidR="00DE7732" w:rsidRPr="005C476E" w:rsidRDefault="00DE7732" w:rsidP="00DE7732">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DE7732" w:rsidRDefault="00DE7732" w:rsidP="00DE7732">
      <w:pPr>
        <w:jc w:val="center"/>
        <w:rPr>
          <w:rFonts w:ascii="Arial" w:hAnsi="Arial" w:cs="Arial"/>
          <w:b/>
          <w:bCs/>
        </w:rPr>
      </w:pPr>
    </w:p>
    <w:p w:rsidR="00DE7732" w:rsidRPr="00CF0B41" w:rsidRDefault="00DE7732" w:rsidP="00DE7732">
      <w:pPr>
        <w:jc w:val="center"/>
        <w:rPr>
          <w:rFonts w:ascii="Arial" w:hAnsi="Arial" w:cs="Arial"/>
          <w:b/>
          <w:bCs/>
        </w:rPr>
      </w:pPr>
    </w:p>
    <w:p w:rsidR="00DE7732" w:rsidRPr="00A14C9E" w:rsidRDefault="00DE7732" w:rsidP="00FE27EF">
      <w:pPr>
        <w:numPr>
          <w:ilvl w:val="0"/>
          <w:numId w:val="15"/>
        </w:numPr>
        <w:jc w:val="both"/>
        <w:rPr>
          <w:rFonts w:ascii="Arial" w:hAnsi="Arial" w:cs="Arial"/>
          <w:b/>
        </w:rPr>
      </w:pPr>
      <w:r w:rsidRPr="00A14C9E">
        <w:rPr>
          <w:rFonts w:ascii="Arial" w:hAnsi="Arial" w:cs="Arial"/>
          <w:b/>
        </w:rPr>
        <w:t xml:space="preserve">Критеријум за доделу уговора: </w:t>
      </w:r>
    </w:p>
    <w:p w:rsidR="00DE7732" w:rsidRDefault="00DE7732" w:rsidP="00DE7732">
      <w:pPr>
        <w:ind w:left="720"/>
        <w:jc w:val="both"/>
        <w:rPr>
          <w:rFonts w:ascii="Arial" w:hAnsi="Arial" w:cs="Arial"/>
        </w:rPr>
      </w:pPr>
    </w:p>
    <w:p w:rsidR="00DE7732" w:rsidRDefault="00DE7732" w:rsidP="00DE7732">
      <w:pPr>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w:t>
      </w:r>
      <w:proofErr w:type="gramStart"/>
      <w:r w:rsidRPr="00A14C9E">
        <w:rPr>
          <w:rFonts w:ascii="Arial" w:hAnsi="Arial" w:cs="Arial"/>
        </w:rPr>
        <w:t>,,најнижа</w:t>
      </w:r>
      <w:proofErr w:type="gramEnd"/>
      <w:r w:rsidRPr="00A14C9E">
        <w:rPr>
          <w:rFonts w:ascii="Arial" w:hAnsi="Arial" w:cs="Arial"/>
        </w:rPr>
        <w:t xml:space="preserve"> понуђена цена“. </w:t>
      </w:r>
      <w:proofErr w:type="gramStart"/>
      <w:r w:rsidRPr="005716F1">
        <w:rPr>
          <w:rFonts w:ascii="Arial" w:hAnsi="Arial" w:cs="Arial"/>
        </w:rPr>
        <w:t>Приликом оцене понуда као релевантна узимаће се укупна понуђена цена без ПДВ-</w:t>
      </w:r>
      <w:r>
        <w:rPr>
          <w:rFonts w:ascii="Arial" w:hAnsi="Arial" w:cs="Arial"/>
        </w:rPr>
        <w:t>а</w:t>
      </w:r>
      <w:r w:rsidRPr="00FC5A87">
        <w:rPr>
          <w:rFonts w:ascii="Arial" w:hAnsi="Arial" w:cs="Arial"/>
        </w:rPr>
        <w:t>.</w:t>
      </w:r>
      <w:proofErr w:type="gramEnd"/>
    </w:p>
    <w:p w:rsidR="00DE7732" w:rsidRDefault="00DE7732" w:rsidP="00DE7732">
      <w:pPr>
        <w:jc w:val="both"/>
        <w:rPr>
          <w:rFonts w:ascii="Arial" w:hAnsi="Arial" w:cs="Arial"/>
          <w:lang w:val="sr-Cyrl-CS"/>
        </w:rPr>
      </w:pPr>
    </w:p>
    <w:p w:rsidR="00DE7732" w:rsidRDefault="00DE7732" w:rsidP="00DE7732">
      <w:pPr>
        <w:jc w:val="both"/>
        <w:rPr>
          <w:rFonts w:ascii="Arial" w:hAnsi="Arial" w:cs="Arial"/>
          <w:lang w:val="sr-Cyrl-CS"/>
        </w:rPr>
      </w:pPr>
    </w:p>
    <w:p w:rsidR="00DE7732" w:rsidRPr="00A14C9E" w:rsidRDefault="00DE7732" w:rsidP="00FE27EF">
      <w:pPr>
        <w:pStyle w:val="ListParagraph"/>
        <w:numPr>
          <w:ilvl w:val="0"/>
          <w:numId w:val="15"/>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DE7732" w:rsidRDefault="00DE7732" w:rsidP="00DE7732">
      <w:pPr>
        <w:jc w:val="both"/>
        <w:rPr>
          <w:rFonts w:ascii="Arial" w:hAnsi="Arial" w:cs="Arial"/>
          <w:b/>
          <w:bCs/>
        </w:rPr>
      </w:pPr>
    </w:p>
    <w:p w:rsidR="00DE7732" w:rsidRDefault="00DE7732" w:rsidP="00DE7732">
      <w:pPr>
        <w:jc w:val="both"/>
        <w:rPr>
          <w:rFonts w:ascii="Arial" w:hAnsi="Arial" w:cs="Arial"/>
          <w:iCs/>
          <w:color w:val="auto"/>
          <w:lang w:val="sr-Cyrl-CS"/>
        </w:rPr>
      </w:pPr>
      <w:proofErr w:type="gramStart"/>
      <w:r w:rsidRPr="00382F03">
        <w:rPr>
          <w:rFonts w:ascii="Arial" w:hAnsi="Arial" w:cs="Arial"/>
          <w:iCs/>
          <w:color w:val="auto"/>
        </w:rPr>
        <w:t>Уколико две или више понуда имају исту најнижу понуђену цену, као најповољнија биће изабрана понуда оног понуђача који је понудио</w:t>
      </w:r>
      <w:r>
        <w:rPr>
          <w:rFonts w:ascii="Arial" w:hAnsi="Arial" w:cs="Arial"/>
          <w:iCs/>
          <w:lang w:val="ru-RU"/>
        </w:rPr>
        <w:t xml:space="preserve"> </w:t>
      </w:r>
      <w:r>
        <w:rPr>
          <w:rFonts w:ascii="Arial" w:hAnsi="Arial" w:cs="Arial"/>
          <w:iCs/>
        </w:rPr>
        <w:t>дужи рок важења понуде</w:t>
      </w:r>
      <w:r>
        <w:rPr>
          <w:rFonts w:ascii="Arial" w:hAnsi="Arial" w:cs="Arial"/>
          <w:iCs/>
          <w:lang w:val="ru-RU"/>
        </w:rPr>
        <w:t>.</w:t>
      </w:r>
      <w:proofErr w:type="gramEnd"/>
      <w:r>
        <w:rPr>
          <w:rFonts w:ascii="Arial" w:hAnsi="Arial" w:cs="Arial"/>
          <w:iCs/>
          <w:lang w:val="ru-RU"/>
        </w:rPr>
        <w:t xml:space="preserve"> </w:t>
      </w:r>
    </w:p>
    <w:p w:rsidR="00DE7732" w:rsidRPr="00382F03" w:rsidRDefault="00DE7732" w:rsidP="00DE7732">
      <w:pPr>
        <w:jc w:val="both"/>
        <w:rPr>
          <w:rFonts w:ascii="Arial" w:hAnsi="Arial" w:cs="Arial"/>
          <w:b/>
          <w:bCs/>
          <w:iCs/>
          <w:color w:val="auto"/>
        </w:rPr>
      </w:pPr>
      <w:proofErr w:type="gramStart"/>
      <w:r w:rsidRPr="00382F03">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382F03">
        <w:rPr>
          <w:rFonts w:ascii="Arial" w:eastAsia="Times New Roman" w:hAnsi="Arial" w:cs="Arial"/>
          <w:color w:val="auto"/>
        </w:rPr>
        <w:t xml:space="preserve"> </w:t>
      </w:r>
      <w:proofErr w:type="gramStart"/>
      <w:r w:rsidRPr="00382F03">
        <w:rPr>
          <w:rFonts w:ascii="Arial" w:eastAsia="Times New Roman" w:hAnsi="Arial" w:cs="Arial"/>
          <w:color w:val="auto"/>
          <w:kern w:val="0"/>
          <w:lang w:eastAsia="en-US"/>
        </w:rPr>
        <w:t>Жребом ће бити обухваћене само оне понуде које имају јед</w:t>
      </w:r>
      <w:r>
        <w:rPr>
          <w:rFonts w:ascii="Arial" w:eastAsia="Times New Roman" w:hAnsi="Arial" w:cs="Arial"/>
          <w:color w:val="auto"/>
          <w:kern w:val="0"/>
          <w:lang w:eastAsia="en-US"/>
        </w:rPr>
        <w:t>наку најнижу понуђену цену</w:t>
      </w:r>
      <w:r>
        <w:rPr>
          <w:rFonts w:ascii="Arial" w:eastAsia="Times New Roman" w:hAnsi="Arial" w:cs="Arial"/>
          <w:color w:val="auto"/>
          <w:kern w:val="0"/>
          <w:lang w:val="sr-Cyrl-CS" w:eastAsia="en-US"/>
        </w:rPr>
        <w:t xml:space="preserve"> </w:t>
      </w:r>
      <w:r>
        <w:rPr>
          <w:rFonts w:ascii="Arial" w:eastAsia="Times New Roman" w:hAnsi="Arial" w:cs="Arial"/>
          <w:color w:val="auto"/>
          <w:kern w:val="0"/>
          <w:lang w:eastAsia="en-US"/>
        </w:rPr>
        <w:t>и исти рок важења понуде</w:t>
      </w:r>
      <w:r w:rsidRPr="00382F03">
        <w:rPr>
          <w:rFonts w:ascii="Arial" w:eastAsia="Times New Roman" w:hAnsi="Arial" w:cs="Arial"/>
          <w:color w:val="auto"/>
          <w:kern w:val="0"/>
          <w:lang w:eastAsia="en-US"/>
        </w:rPr>
        <w:t>.</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382F03">
        <w:rPr>
          <w:rFonts w:ascii="Arial" w:eastAsia="Times New Roman" w:hAnsi="Arial" w:cs="Arial"/>
          <w:color w:val="auto"/>
          <w:kern w:val="0"/>
          <w:lang w:eastAsia="en-US"/>
        </w:rPr>
        <w:t xml:space="preserve"> </w:t>
      </w:r>
      <w:proofErr w:type="gramStart"/>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roofErr w:type="gramEnd"/>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657698" w:rsidRDefault="00657698" w:rsidP="005520AD">
      <w:pPr>
        <w:rPr>
          <w:rFonts w:ascii="Arial" w:hAnsi="Arial" w:cs="Arial"/>
          <w:b/>
          <w:bCs/>
          <w:lang w:val="ru-RU"/>
        </w:rPr>
      </w:pPr>
    </w:p>
    <w:p w:rsidR="00DE7732" w:rsidRDefault="00DE7732" w:rsidP="005520AD">
      <w:pPr>
        <w:rPr>
          <w:rFonts w:ascii="Arial" w:hAnsi="Arial" w:cs="Arial"/>
          <w:b/>
          <w:bCs/>
          <w:lang w:val="ru-RU"/>
        </w:rPr>
      </w:pPr>
    </w:p>
    <w:p w:rsidR="00DE7732" w:rsidRPr="005C476E" w:rsidRDefault="00DE7732" w:rsidP="00DE7732">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ОБРАСЦИ КОЈИ ЧИНЕ САСТАВНИ ДЕО ПОНУДЕ</w:t>
      </w:r>
    </w:p>
    <w:p w:rsidR="00DE7732" w:rsidRDefault="00DE7732" w:rsidP="00DE7732">
      <w:pPr>
        <w:pStyle w:val="ListParagraph"/>
        <w:ind w:left="0"/>
        <w:jc w:val="both"/>
      </w:pPr>
    </w:p>
    <w:p w:rsidR="00DE7732" w:rsidRDefault="00DE7732" w:rsidP="00DE7732">
      <w:pPr>
        <w:pStyle w:val="ListParagraph"/>
        <w:ind w:left="0"/>
        <w:jc w:val="both"/>
      </w:pPr>
    </w:p>
    <w:p w:rsidR="00DE7732" w:rsidRDefault="00DE7732" w:rsidP="00DE7732">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DE7732" w:rsidRDefault="00DE7732" w:rsidP="00FE27EF">
      <w:pPr>
        <w:pStyle w:val="ListParagraph"/>
        <w:numPr>
          <w:ilvl w:val="0"/>
          <w:numId w:val="16"/>
        </w:numPr>
        <w:jc w:val="both"/>
        <w:rPr>
          <w:rFonts w:ascii="Arial" w:hAnsi="Arial" w:cs="Arial"/>
        </w:rPr>
      </w:pPr>
      <w:r w:rsidRPr="00C27833">
        <w:rPr>
          <w:rFonts w:ascii="Arial" w:hAnsi="Arial" w:cs="Arial"/>
        </w:rPr>
        <w:t>Образац понуде (Образац 1);</w:t>
      </w:r>
    </w:p>
    <w:p w:rsidR="00DE7732" w:rsidRDefault="00DE7732" w:rsidP="00FE27EF">
      <w:pPr>
        <w:pStyle w:val="ListParagraph"/>
        <w:numPr>
          <w:ilvl w:val="0"/>
          <w:numId w:val="16"/>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DE7732" w:rsidRDefault="00DE7732" w:rsidP="00FE27EF">
      <w:pPr>
        <w:pStyle w:val="ListParagraph"/>
        <w:numPr>
          <w:ilvl w:val="0"/>
          <w:numId w:val="16"/>
        </w:numPr>
        <w:jc w:val="both"/>
        <w:rPr>
          <w:rFonts w:ascii="Arial" w:hAnsi="Arial" w:cs="Arial"/>
        </w:rPr>
      </w:pPr>
      <w:r w:rsidRPr="00BD5C71">
        <w:rPr>
          <w:rFonts w:ascii="Arial" w:hAnsi="Arial" w:cs="Arial"/>
        </w:rPr>
        <w:t xml:space="preserve">Образац трошкова припреме понуде (Образац 3); </w:t>
      </w:r>
    </w:p>
    <w:p w:rsidR="00DE7732" w:rsidRDefault="00DE7732" w:rsidP="00FE27EF">
      <w:pPr>
        <w:pStyle w:val="ListParagraph"/>
        <w:numPr>
          <w:ilvl w:val="0"/>
          <w:numId w:val="16"/>
        </w:numPr>
        <w:jc w:val="both"/>
        <w:rPr>
          <w:rFonts w:ascii="Arial" w:hAnsi="Arial" w:cs="Arial"/>
        </w:rPr>
      </w:pPr>
      <w:r w:rsidRPr="00BD5C71">
        <w:rPr>
          <w:rFonts w:ascii="Arial" w:hAnsi="Arial" w:cs="Arial"/>
        </w:rPr>
        <w:t>Образац изјаве о независној понуди (Образац 4);</w:t>
      </w:r>
    </w:p>
    <w:p w:rsidR="00DE7732" w:rsidRDefault="00DE7732" w:rsidP="00FE27EF">
      <w:pPr>
        <w:pStyle w:val="ListParagraph"/>
        <w:numPr>
          <w:ilvl w:val="0"/>
          <w:numId w:val="16"/>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w:t>
      </w:r>
      <w:r w:rsidR="0045696C">
        <w:rPr>
          <w:rFonts w:ascii="Arial" w:hAnsi="Arial" w:cs="Arial"/>
          <w:lang w:val="sr-Cyrl-CS"/>
        </w:rPr>
        <w:t>е</w:t>
      </w:r>
      <w:r>
        <w:rPr>
          <w:rFonts w:ascii="Arial" w:hAnsi="Arial" w:cs="Arial"/>
        </w:rPr>
        <w:t>нтацијом, (Образац 5);</w:t>
      </w:r>
    </w:p>
    <w:p w:rsidR="00DE7732" w:rsidRDefault="00DE7732" w:rsidP="00FE27EF">
      <w:pPr>
        <w:numPr>
          <w:ilvl w:val="0"/>
          <w:numId w:val="16"/>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испуњености услова за учешће у поступку јавне </w:t>
      </w:r>
      <w:proofErr w:type="gramStart"/>
      <w:r w:rsidRPr="006F74BD">
        <w:rPr>
          <w:rFonts w:ascii="Arial" w:eastAsia="Times New Roman" w:hAnsi="Arial" w:cs="Arial"/>
          <w:color w:val="auto"/>
        </w:rPr>
        <w:t>набавке  -</w:t>
      </w:r>
      <w:proofErr w:type="gramEnd"/>
      <w:r w:rsidRPr="006F74BD">
        <w:rPr>
          <w:rFonts w:ascii="Arial" w:eastAsia="Times New Roman" w:hAnsi="Arial" w:cs="Arial"/>
          <w:color w:val="auto"/>
        </w:rPr>
        <w:t xml:space="preserve">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Pr>
          <w:rFonts w:ascii="Arial" w:eastAsia="Times New Roman" w:hAnsi="Arial" w:cs="Arial"/>
          <w:color w:val="auto"/>
        </w:rPr>
        <w:t xml:space="preserve"> (Образац 6);</w:t>
      </w: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rPr>
      </w:pPr>
    </w:p>
    <w:p w:rsidR="001261D2" w:rsidRPr="0006582C" w:rsidRDefault="001261D2" w:rsidP="001261D2">
      <w:pPr>
        <w:ind w:left="720"/>
        <w:jc w:val="right"/>
        <w:rPr>
          <w:rFonts w:ascii="Arial" w:hAnsi="Arial" w:cs="Arial"/>
          <w:b/>
          <w:bCs/>
          <w:iCs/>
          <w:sz w:val="28"/>
          <w:szCs w:val="28"/>
        </w:rPr>
      </w:pPr>
      <w:r>
        <w:rPr>
          <w:rFonts w:ascii="Arial" w:hAnsi="Arial" w:cs="Arial"/>
          <w:b/>
          <w:bCs/>
          <w:iCs/>
          <w:sz w:val="28"/>
          <w:szCs w:val="28"/>
        </w:rPr>
        <w:lastRenderedPageBreak/>
        <w:t>(ОБРАЗАЦ 1)</w:t>
      </w:r>
    </w:p>
    <w:p w:rsidR="001261D2" w:rsidRDefault="001261D2" w:rsidP="001261D2">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1261D2" w:rsidRDefault="001261D2" w:rsidP="001261D2">
      <w:pPr>
        <w:jc w:val="both"/>
        <w:rPr>
          <w:rFonts w:ascii="Arial" w:hAnsi="Arial" w:cs="Arial"/>
        </w:rPr>
      </w:pPr>
    </w:p>
    <w:p w:rsidR="001261D2" w:rsidRDefault="001261D2" w:rsidP="001261D2">
      <w:pPr>
        <w:jc w:val="both"/>
        <w:rPr>
          <w:rFonts w:ascii="Arial" w:hAnsi="Arial" w:cs="Arial"/>
          <w:lang w:val="ru-RU"/>
        </w:rPr>
      </w:pPr>
      <w:r w:rsidRPr="008566BF">
        <w:rPr>
          <w:rFonts w:ascii="Arial" w:hAnsi="Arial" w:cs="Arial"/>
          <w:iCs/>
          <w:lang w:val="ru-RU"/>
        </w:rPr>
        <w:t>Понуда бр ________________ од __________________ за јавну набавку</w:t>
      </w:r>
      <w:r w:rsidRPr="008566BF">
        <w:rPr>
          <w:lang w:val="ru-RU"/>
        </w:rPr>
        <w:t xml:space="preserve"> </w:t>
      </w:r>
      <w:r w:rsidRPr="001261D2">
        <w:rPr>
          <w:rFonts w:ascii="Arial" w:hAnsi="Arial" w:cs="Arial"/>
          <w:b/>
          <w:iCs/>
        </w:rPr>
        <w:t xml:space="preserve">услуга </w:t>
      </w:r>
      <w:r w:rsidRPr="001261D2">
        <w:rPr>
          <w:rFonts w:ascii="Arial" w:hAnsi="Arial" w:cs="Arial"/>
          <w:b/>
          <w:bCs/>
        </w:rPr>
        <w:t>стручног надзора над извођ</w:t>
      </w:r>
      <w:r w:rsidR="00810F53">
        <w:rPr>
          <w:rFonts w:ascii="Arial" w:hAnsi="Arial" w:cs="Arial"/>
          <w:b/>
          <w:bCs/>
        </w:rPr>
        <w:t xml:space="preserve">ењем радова на </w:t>
      </w:r>
      <w:r w:rsidR="00810F53" w:rsidRPr="00810F53">
        <w:rPr>
          <w:rFonts w:ascii="Arial" w:hAnsi="Arial" w:cs="Arial"/>
          <w:b/>
          <w:bCs/>
        </w:rPr>
        <w:t>одржавању путева и улица на територији општине Баточина</w:t>
      </w:r>
      <w:r w:rsidR="00810F53">
        <w:rPr>
          <w:rFonts w:ascii="Arial" w:hAnsi="Arial" w:cs="Arial"/>
          <w:b/>
          <w:bCs/>
          <w:lang w:val="sr-Cyrl-CS"/>
        </w:rPr>
        <w:t>,</w:t>
      </w:r>
      <w:r>
        <w:rPr>
          <w:rFonts w:ascii="Arial" w:hAnsi="Arial" w:cs="Arial"/>
          <w:b/>
        </w:rPr>
        <w:t xml:space="preserve">интерни број </w:t>
      </w:r>
      <w:r>
        <w:rPr>
          <w:rFonts w:ascii="Arial" w:hAnsi="Arial" w:cs="Arial"/>
          <w:b/>
          <w:lang w:val="sr-Cyrl-CS"/>
        </w:rPr>
        <w:t xml:space="preserve">ЈНМВ  </w:t>
      </w:r>
      <w:r w:rsidR="00FA2BD3">
        <w:rPr>
          <w:rFonts w:ascii="Arial" w:hAnsi="Arial" w:cs="Arial"/>
          <w:b/>
          <w:lang w:val="sr-Cyrl-CS"/>
        </w:rPr>
        <w:t>14/17</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FA2BD3">
        <w:rPr>
          <w:rFonts w:ascii="Arial" w:hAnsi="Arial" w:cs="Arial"/>
          <w:b/>
          <w:lang w:val="ru-RU"/>
        </w:rPr>
        <w:t>1.2.6/17</w:t>
      </w:r>
      <w:r>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810F53" w:rsidRPr="001261D2" w:rsidRDefault="00810F53" w:rsidP="001261D2">
      <w:pPr>
        <w:jc w:val="both"/>
        <w:rPr>
          <w:rFonts w:ascii="Arial" w:hAnsi="Arial" w:cs="Arial"/>
          <w:b/>
          <w:lang w:val="sr-Cyrl-CS"/>
        </w:rPr>
      </w:pPr>
    </w:p>
    <w:p w:rsidR="001261D2" w:rsidRDefault="001261D2" w:rsidP="001261D2">
      <w:pPr>
        <w:rPr>
          <w:rFonts w:ascii="Arial" w:hAnsi="Arial" w:cs="Arial"/>
          <w:i/>
          <w:i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tbl>
      <w:tblPr>
        <w:tblW w:w="0" w:type="auto"/>
        <w:tblInd w:w="-20" w:type="dxa"/>
        <w:tblLayout w:type="fixed"/>
        <w:tblLook w:val="0000"/>
      </w:tblPr>
      <w:tblGrid>
        <w:gridCol w:w="4621"/>
        <w:gridCol w:w="4660"/>
      </w:tblGrid>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Назив понуђача:</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Адреса понуђача:</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Матични број понуђача:</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RPr="00D6775B"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lang w:val="ru-RU"/>
              </w:rPr>
            </w:pPr>
            <w:r>
              <w:rPr>
                <w:rFonts w:ascii="Arial" w:hAnsi="Arial" w:cs="Arial"/>
                <w:i/>
                <w:iCs/>
                <w:lang w:val="ru-RU"/>
              </w:rPr>
              <w:t>Порески идентификациони број понуђача (ПИБ):</w:t>
            </w:r>
          </w:p>
          <w:p w:rsidR="001261D2"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lang w:val="ru-RU"/>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Име особе за контакт:</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RPr="00D6775B"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1261D2"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lang w:val="ru-RU"/>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Телефон:</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Телефакс:</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RPr="00D6775B"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lang w:val="ru-RU"/>
              </w:rPr>
            </w:pPr>
            <w:r>
              <w:rPr>
                <w:rFonts w:ascii="Arial" w:hAnsi="Arial" w:cs="Arial"/>
                <w:i/>
                <w:iCs/>
                <w:lang w:val="ru-RU"/>
              </w:rPr>
              <w:t>Број рачуна понуђача и назив банке:</w:t>
            </w:r>
          </w:p>
          <w:p w:rsidR="001261D2"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lang w:val="ru-RU"/>
              </w:rPr>
            </w:pPr>
          </w:p>
          <w:p w:rsidR="001261D2" w:rsidRDefault="001261D2" w:rsidP="00BD7632">
            <w:pPr>
              <w:rPr>
                <w:rFonts w:ascii="Arial" w:hAnsi="Arial" w:cs="Arial"/>
                <w:b/>
                <w:bCs/>
                <w:i/>
                <w:iCs/>
                <w:lang w:val="ru-RU"/>
              </w:rPr>
            </w:pPr>
          </w:p>
          <w:p w:rsidR="001261D2" w:rsidRDefault="001261D2" w:rsidP="00BD7632">
            <w:pPr>
              <w:rPr>
                <w:rFonts w:ascii="Arial" w:hAnsi="Arial" w:cs="Arial"/>
                <w:b/>
                <w:bCs/>
                <w:i/>
                <w:iCs/>
                <w:lang w:val="ru-RU"/>
              </w:rPr>
            </w:pPr>
          </w:p>
        </w:tc>
      </w:tr>
      <w:tr w:rsidR="001261D2" w:rsidRPr="00D6775B" w:rsidTr="001261D2">
        <w:trPr>
          <w:trHeight w:val="593"/>
        </w:trPr>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ind w:firstLine="708"/>
              <w:rPr>
                <w:rFonts w:ascii="Arial" w:hAnsi="Arial" w:cs="Arial"/>
                <w:b/>
                <w:bCs/>
                <w:i/>
                <w:iCs/>
                <w:lang w:val="ru-RU"/>
              </w:rPr>
            </w:pPr>
          </w:p>
          <w:p w:rsidR="001261D2" w:rsidRDefault="001261D2" w:rsidP="00BD7632">
            <w:pPr>
              <w:ind w:firstLine="708"/>
              <w:rPr>
                <w:rFonts w:ascii="Arial" w:hAnsi="Arial" w:cs="Arial"/>
                <w:b/>
                <w:bCs/>
                <w:i/>
                <w:iCs/>
                <w:lang w:val="ru-RU"/>
              </w:rPr>
            </w:pPr>
          </w:p>
          <w:p w:rsidR="001261D2" w:rsidRDefault="001261D2" w:rsidP="00BD7632">
            <w:pPr>
              <w:ind w:firstLine="708"/>
              <w:rPr>
                <w:rFonts w:ascii="Arial" w:hAnsi="Arial" w:cs="Arial"/>
                <w:b/>
                <w:bCs/>
                <w:i/>
                <w:iCs/>
                <w:lang w:val="ru-RU"/>
              </w:rPr>
            </w:pPr>
          </w:p>
        </w:tc>
      </w:tr>
    </w:tbl>
    <w:p w:rsidR="001261D2" w:rsidRPr="008566BF" w:rsidRDefault="001261D2" w:rsidP="001261D2">
      <w:pPr>
        <w:rPr>
          <w:rFonts w:ascii="Arial" w:eastAsia="TimesNewRomanPSMT" w:hAnsi="Arial" w:cs="Arial"/>
          <w:b/>
          <w:bCs/>
          <w:i/>
          <w:iCs/>
          <w:lang w:val="ru-RU"/>
        </w:rPr>
      </w:pPr>
    </w:p>
    <w:p w:rsidR="001261D2" w:rsidRDefault="001261D2" w:rsidP="001261D2">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1261D2"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jc w:val="center"/>
            </w:pPr>
          </w:p>
          <w:p w:rsidR="001261D2" w:rsidRDefault="001261D2" w:rsidP="00BD7632">
            <w:pPr>
              <w:jc w:val="center"/>
              <w:rPr>
                <w:rFonts w:ascii="Arial" w:eastAsia="TimesNewRomanPSMT" w:hAnsi="Arial" w:cs="Arial"/>
                <w:b/>
                <w:bCs/>
              </w:rPr>
            </w:pPr>
            <w:r>
              <w:rPr>
                <w:rFonts w:ascii="Arial" w:eastAsia="TimesNewRomanPSMT" w:hAnsi="Arial" w:cs="Arial"/>
                <w:b/>
                <w:bCs/>
              </w:rPr>
              <w:t xml:space="preserve">А) САМОСТАЛНО </w:t>
            </w:r>
          </w:p>
        </w:tc>
      </w:tr>
      <w:tr w:rsidR="001261D2"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jc w:val="center"/>
              <w:rPr>
                <w:rFonts w:ascii="Arial" w:eastAsia="TimesNewRomanPSMT" w:hAnsi="Arial" w:cs="Arial"/>
                <w:b/>
                <w:bCs/>
              </w:rPr>
            </w:pPr>
          </w:p>
          <w:p w:rsidR="001261D2" w:rsidRDefault="001261D2" w:rsidP="00BD7632">
            <w:pPr>
              <w:jc w:val="center"/>
              <w:rPr>
                <w:rFonts w:ascii="Arial" w:eastAsia="TimesNewRomanPSMT" w:hAnsi="Arial" w:cs="Arial"/>
                <w:b/>
                <w:bCs/>
              </w:rPr>
            </w:pPr>
            <w:r>
              <w:rPr>
                <w:rFonts w:ascii="Arial" w:eastAsia="TimesNewRomanPSMT" w:hAnsi="Arial" w:cs="Arial"/>
                <w:b/>
                <w:bCs/>
              </w:rPr>
              <w:t>Б) СА ПОДИЗВОЂАЧЕМ</w:t>
            </w:r>
          </w:p>
        </w:tc>
      </w:tr>
      <w:tr w:rsidR="001261D2"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jc w:val="center"/>
              <w:rPr>
                <w:rFonts w:ascii="Arial" w:eastAsia="TimesNewRomanPSMT" w:hAnsi="Arial" w:cs="Arial"/>
                <w:b/>
                <w:bCs/>
              </w:rPr>
            </w:pPr>
          </w:p>
          <w:p w:rsidR="001261D2" w:rsidRDefault="001261D2" w:rsidP="00BD7632">
            <w:pPr>
              <w:jc w:val="center"/>
              <w:rPr>
                <w:rFonts w:ascii="Arial" w:hAnsi="Arial" w:cs="Arial"/>
                <w:b/>
                <w:i/>
                <w:iCs/>
                <w:lang w:val="ru-RU"/>
              </w:rPr>
            </w:pPr>
            <w:r>
              <w:rPr>
                <w:rFonts w:ascii="Arial" w:eastAsia="TimesNewRomanPSMT" w:hAnsi="Arial" w:cs="Arial"/>
                <w:b/>
                <w:bCs/>
              </w:rPr>
              <w:t>В) КАО ЗАЈЕДНИЧКУ ПОНУДУ</w:t>
            </w:r>
          </w:p>
        </w:tc>
      </w:tr>
    </w:tbl>
    <w:p w:rsidR="001261D2" w:rsidRPr="001261D2" w:rsidRDefault="001261D2" w:rsidP="001261D2">
      <w:pPr>
        <w:jc w:val="both"/>
        <w:rPr>
          <w:rFonts w:ascii="Arial" w:hAnsi="Arial" w:cs="Arial"/>
          <w:i/>
          <w:i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1261D2" w:rsidRDefault="001261D2" w:rsidP="001261D2">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1261D2" w:rsidRDefault="001261D2" w:rsidP="001261D2">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pPr>
          </w:p>
          <w:p w:rsidR="001261D2" w:rsidRDefault="001261D2" w:rsidP="00BD7632">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bl>
    <w:p w:rsidR="001261D2" w:rsidRDefault="001261D2" w:rsidP="001261D2">
      <w:pPr>
        <w:jc w:val="both"/>
        <w:rPr>
          <w:rFonts w:ascii="Arial" w:hAnsi="Arial" w:cs="Arial"/>
          <w:b/>
          <w:bCs/>
          <w:i/>
          <w:iCs/>
          <w:u w:val="single"/>
          <w:lang w:val="ru-RU"/>
        </w:rPr>
      </w:pPr>
    </w:p>
    <w:p w:rsidR="001261D2" w:rsidRPr="008566BF" w:rsidRDefault="001261D2" w:rsidP="001261D2">
      <w:pPr>
        <w:jc w:val="both"/>
        <w:rPr>
          <w:rFonts w:ascii="Arial" w:hAnsi="Arial" w:cs="Arial"/>
          <w:b/>
          <w:bCs/>
          <w:i/>
          <w:iCs/>
          <w:u w:val="single"/>
          <w:lang w:val="ru-RU"/>
        </w:rPr>
      </w:pPr>
    </w:p>
    <w:p w:rsidR="001261D2" w:rsidRDefault="001261D2" w:rsidP="001261D2">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1261D2" w:rsidRDefault="001261D2" w:rsidP="001261D2">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261D2" w:rsidRPr="008566BF" w:rsidRDefault="001261D2" w:rsidP="001261D2">
      <w:pPr>
        <w:jc w:val="both"/>
        <w:rPr>
          <w:rFonts w:ascii="Arial" w:eastAsia="TimesNewRomanPSMT" w:hAnsi="Arial" w:cs="Arial"/>
          <w:b/>
          <w:bCs/>
          <w:lang w:val="ru-RU"/>
        </w:rPr>
      </w:pPr>
    </w:p>
    <w:p w:rsidR="001261D2" w:rsidRDefault="001261D2" w:rsidP="001261D2">
      <w:pPr>
        <w:jc w:val="both"/>
        <w:rPr>
          <w:rFonts w:ascii="Arial" w:eastAsia="TimesNewRomanPSMT" w:hAnsi="Arial" w:cs="Arial"/>
          <w:b/>
          <w:bCs/>
          <w:lang w:val="ru-RU"/>
        </w:rPr>
      </w:pPr>
    </w:p>
    <w:p w:rsidR="001261D2" w:rsidRDefault="001261D2" w:rsidP="001261D2">
      <w:pPr>
        <w:jc w:val="both"/>
        <w:rPr>
          <w:rFonts w:ascii="Arial" w:eastAsia="TimesNewRomanPSMT" w:hAnsi="Arial" w:cs="Arial"/>
          <w:b/>
          <w:bCs/>
          <w:lang w:val="ru-RU"/>
        </w:rPr>
      </w:pPr>
    </w:p>
    <w:p w:rsidR="001261D2" w:rsidRDefault="001261D2" w:rsidP="001261D2">
      <w:pPr>
        <w:jc w:val="both"/>
        <w:rPr>
          <w:rFonts w:ascii="Arial" w:eastAsia="TimesNewRomanPSMT" w:hAnsi="Arial" w:cs="Arial"/>
          <w:b/>
          <w:bCs/>
        </w:rPr>
      </w:pPr>
    </w:p>
    <w:p w:rsidR="001261D2" w:rsidRDefault="001261D2" w:rsidP="001261D2">
      <w:pPr>
        <w:jc w:val="both"/>
        <w:rPr>
          <w:rFonts w:ascii="Arial" w:eastAsia="TimesNewRomanPSMT" w:hAnsi="Arial" w:cs="Arial"/>
          <w:b/>
          <w:bCs/>
        </w:rPr>
      </w:pPr>
    </w:p>
    <w:p w:rsidR="001261D2" w:rsidRPr="001261D2" w:rsidRDefault="001261D2" w:rsidP="001261D2">
      <w:pPr>
        <w:jc w:val="both"/>
        <w:rPr>
          <w:rFonts w:ascii="Arial" w:eastAsia="TimesNewRomanPSMT" w:hAnsi="Arial" w:cs="Arial"/>
          <w:b/>
          <w:bCs/>
        </w:rPr>
      </w:pPr>
    </w:p>
    <w:p w:rsidR="001261D2" w:rsidRDefault="001261D2" w:rsidP="001261D2">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1261D2" w:rsidRPr="008566BF" w:rsidRDefault="001261D2" w:rsidP="001261D2">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Pr="008566BF" w:rsidRDefault="001261D2" w:rsidP="00BD7632">
            <w:pPr>
              <w:snapToGrid w:val="0"/>
              <w:rPr>
                <w:lang w:val="ru-RU"/>
              </w:rPr>
            </w:pPr>
          </w:p>
          <w:p w:rsidR="001261D2" w:rsidRDefault="001261D2" w:rsidP="00BD7632">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bl>
    <w:p w:rsidR="001261D2" w:rsidRDefault="001261D2" w:rsidP="001261D2">
      <w:pPr>
        <w:jc w:val="both"/>
        <w:rPr>
          <w:rFonts w:ascii="Arial" w:hAnsi="Arial" w:cs="Arial"/>
          <w:b/>
          <w:bCs/>
          <w:i/>
          <w:iCs/>
          <w:u w:val="single"/>
          <w:lang w:val="sr-Cyrl-CS"/>
        </w:rPr>
      </w:pPr>
    </w:p>
    <w:p w:rsidR="001261D2" w:rsidRDefault="001261D2" w:rsidP="001261D2">
      <w:pPr>
        <w:jc w:val="both"/>
        <w:rPr>
          <w:rFonts w:ascii="Arial" w:hAnsi="Arial" w:cs="Arial"/>
          <w:b/>
          <w:bCs/>
          <w:i/>
          <w:iCs/>
          <w:u w:val="single"/>
          <w:lang w:val="sr-Cyrl-CS"/>
        </w:rPr>
      </w:pPr>
    </w:p>
    <w:p w:rsidR="001261D2" w:rsidRDefault="001261D2" w:rsidP="001261D2">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1261D2" w:rsidRPr="008566BF" w:rsidRDefault="001261D2" w:rsidP="001261D2">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A6510" w:rsidRPr="008566BF" w:rsidRDefault="001A6510" w:rsidP="001261D2">
      <w:pPr>
        <w:jc w:val="both"/>
        <w:rPr>
          <w:rFonts w:ascii="Arial" w:hAnsi="Arial" w:cs="Arial"/>
          <w:b/>
          <w:bCs/>
          <w:i/>
          <w:iCs/>
          <w:sz w:val="20"/>
          <w:szCs w:val="20"/>
          <w:lang w:val="ru-RU"/>
        </w:rPr>
      </w:pPr>
    </w:p>
    <w:p w:rsidR="001A6510" w:rsidRPr="001261D2" w:rsidRDefault="001261D2" w:rsidP="001A6510">
      <w:pPr>
        <w:jc w:val="both"/>
        <w:rPr>
          <w:rFonts w:ascii="Arial" w:hAnsi="Arial" w:cs="Arial"/>
          <w:b/>
          <w:lang w:val="sr-Cyrl-CS"/>
        </w:rPr>
      </w:pPr>
      <w:r>
        <w:rPr>
          <w:rFonts w:ascii="Arial" w:eastAsia="TimesNewRomanPSMT" w:hAnsi="Arial" w:cs="Arial"/>
          <w:b/>
          <w:bCs/>
          <w:lang w:val="ru-RU"/>
        </w:rPr>
        <w:lastRenderedPageBreak/>
        <w:t xml:space="preserve">5) </w:t>
      </w:r>
      <w:r w:rsidRPr="00445503">
        <w:rPr>
          <w:rFonts w:ascii="Arial" w:eastAsia="TimesNewRomanPSMT" w:hAnsi="Arial" w:cs="Arial"/>
          <w:b/>
          <w:bCs/>
          <w:lang w:val="ru-RU"/>
        </w:rPr>
        <w:t>ОПИС ПРЕДМЕТА НАБАВКЕ</w:t>
      </w:r>
      <w:r w:rsidRPr="00445503">
        <w:rPr>
          <w:lang w:val="ru-RU"/>
        </w:rPr>
        <w:t xml:space="preserve"> </w:t>
      </w:r>
      <w:r w:rsidR="00FA2BD3">
        <w:rPr>
          <w:rFonts w:ascii="Arial" w:hAnsi="Arial" w:cs="Arial"/>
          <w:b/>
          <w:iCs/>
        </w:rPr>
        <w:t xml:space="preserve">Услуге стручног надзора над извођењем радова на одржавању путева и улица </w:t>
      </w:r>
      <w:r w:rsidR="00657698">
        <w:rPr>
          <w:rFonts w:ascii="Arial" w:hAnsi="Arial" w:cs="Arial"/>
          <w:b/>
          <w:iCs/>
        </w:rPr>
        <w:t>на територији општине Баточина</w:t>
      </w:r>
      <w:r w:rsidR="001A6510">
        <w:rPr>
          <w:rFonts w:ascii="Arial" w:hAnsi="Arial" w:cs="Arial"/>
          <w:b/>
          <w:lang w:val="hr-HR"/>
        </w:rPr>
        <w:t xml:space="preserve">, </w:t>
      </w:r>
      <w:r w:rsidR="001A6510">
        <w:rPr>
          <w:rFonts w:ascii="Arial" w:hAnsi="Arial" w:cs="Arial"/>
          <w:b/>
        </w:rPr>
        <w:t xml:space="preserve">интерни број </w:t>
      </w:r>
      <w:r w:rsidR="001A6510">
        <w:rPr>
          <w:rFonts w:ascii="Arial" w:hAnsi="Arial" w:cs="Arial"/>
          <w:b/>
          <w:lang w:val="sr-Cyrl-CS"/>
        </w:rPr>
        <w:t xml:space="preserve">ЈНМВ  </w:t>
      </w:r>
      <w:r w:rsidR="00FA2BD3">
        <w:rPr>
          <w:rFonts w:ascii="Arial" w:hAnsi="Arial" w:cs="Arial"/>
          <w:b/>
          <w:lang w:val="sr-Cyrl-CS"/>
        </w:rPr>
        <w:t>14/17</w:t>
      </w:r>
      <w:r w:rsidR="001A6510">
        <w:rPr>
          <w:rFonts w:ascii="Arial" w:hAnsi="Arial" w:cs="Arial"/>
          <w:b/>
          <w:lang w:val="sr-Cyrl-CS"/>
        </w:rPr>
        <w:t xml:space="preserve">, </w:t>
      </w:r>
      <w:r w:rsidR="001A6510" w:rsidRPr="00992ACA">
        <w:rPr>
          <w:rFonts w:ascii="Arial" w:hAnsi="Arial" w:cs="Arial"/>
          <w:b/>
          <w:lang w:val="ru-RU"/>
        </w:rPr>
        <w:t xml:space="preserve">наведене у Плану јавних набавки под бројем </w:t>
      </w:r>
      <w:r w:rsidR="00FA2BD3">
        <w:rPr>
          <w:rFonts w:ascii="Arial" w:hAnsi="Arial" w:cs="Arial"/>
          <w:b/>
          <w:lang w:val="ru-RU"/>
        </w:rPr>
        <w:t>1.2.6/17</w:t>
      </w:r>
      <w:r w:rsidR="001A6510">
        <w:rPr>
          <w:rFonts w:ascii="Arial" w:hAnsi="Arial" w:cs="Arial"/>
          <w:b/>
          <w:lang w:val="ru-RU"/>
        </w:rPr>
        <w:t>.</w:t>
      </w:r>
      <w:r w:rsidR="001A6510">
        <w:rPr>
          <w:rFonts w:ascii="Arial" w:hAnsi="Arial" w:cs="Arial"/>
          <w:lang w:val="ru-RU"/>
        </w:rPr>
        <w:t xml:space="preserve"> </w:t>
      </w:r>
      <w:r w:rsidR="001A6510" w:rsidRPr="008566BF">
        <w:rPr>
          <w:rFonts w:ascii="Arial" w:hAnsi="Arial" w:cs="Arial"/>
          <w:lang w:val="ru-RU"/>
        </w:rPr>
        <w:t xml:space="preserve"> </w:t>
      </w:r>
    </w:p>
    <w:p w:rsidR="001A6510" w:rsidRPr="001A6510" w:rsidRDefault="001A6510" w:rsidP="001A6510">
      <w:pPr>
        <w:jc w:val="both"/>
      </w:pPr>
    </w:p>
    <w:p w:rsidR="001261D2" w:rsidRPr="0006582C" w:rsidRDefault="001261D2" w:rsidP="001261D2">
      <w:pPr>
        <w:ind w:left="720" w:firstLine="720"/>
        <w:jc w:val="both"/>
      </w:pPr>
    </w:p>
    <w:tbl>
      <w:tblPr>
        <w:tblW w:w="0" w:type="auto"/>
        <w:tblInd w:w="308" w:type="dxa"/>
        <w:tblLayout w:type="fixed"/>
        <w:tblLook w:val="0000"/>
      </w:tblPr>
      <w:tblGrid>
        <w:gridCol w:w="5250"/>
        <w:gridCol w:w="3365"/>
      </w:tblGrid>
      <w:tr w:rsidR="001A6510" w:rsidTr="00BD7632">
        <w:tc>
          <w:tcPr>
            <w:tcW w:w="5250"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eastAsia="TimesNewRomanPSMT" w:hAnsi="Arial" w:cs="Arial"/>
                <w:bCs/>
                <w:lang w:val="ru-RU"/>
              </w:rPr>
            </w:pPr>
          </w:p>
          <w:p w:rsidR="001A6510" w:rsidRPr="008E4F9F" w:rsidRDefault="001A6510" w:rsidP="00BD7632">
            <w:pPr>
              <w:rPr>
                <w:rFonts w:ascii="Arial" w:eastAsia="TimesNewRomanPSMT" w:hAnsi="Arial" w:cs="Arial"/>
                <w:bCs/>
              </w:rPr>
            </w:pPr>
            <w:r>
              <w:rPr>
                <w:rFonts w:ascii="Arial" w:eastAsia="TimesNewRomanPSMT" w:hAnsi="Arial" w:cs="Arial"/>
                <w:bCs/>
              </w:rPr>
              <w:t xml:space="preserve">Цена </w:t>
            </w:r>
            <w:r w:rsidRPr="008E4F9F">
              <w:rPr>
                <w:rFonts w:ascii="Arial" w:hAnsi="Arial" w:cs="Arial"/>
                <w:lang w:val="sr-Cyrl-CS"/>
              </w:rPr>
              <w:t>изражена у % од вредности</w:t>
            </w:r>
            <w:r>
              <w:rPr>
                <w:rFonts w:ascii="Arial" w:hAnsi="Arial" w:cs="Arial"/>
                <w:lang w:val="sr-Cyrl-CS"/>
              </w:rPr>
              <w:t xml:space="preserve"> изведених </w:t>
            </w:r>
            <w:r w:rsidRPr="008E4F9F">
              <w:rPr>
                <w:rFonts w:ascii="Arial" w:hAnsi="Arial" w:cs="Arial"/>
                <w:lang w:val="sr-Cyrl-CS"/>
              </w:rPr>
              <w:t>радова без ПДВ-а</w:t>
            </w:r>
          </w:p>
          <w:p w:rsidR="001A6510" w:rsidRDefault="001A6510" w:rsidP="00BD7632">
            <w:pPr>
              <w:rPr>
                <w:rFonts w:ascii="Arial" w:eastAsia="TimesNewRomanPSMT" w:hAnsi="Arial" w:cs="Arial"/>
                <w:bCs/>
                <w:color w:val="FF0000"/>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eastAsia="TimesNewRomanPSMT" w:hAnsi="Arial" w:cs="Arial"/>
                <w:bCs/>
                <w:color w:val="FF0000"/>
                <w:lang w:val="ru-RU"/>
              </w:rPr>
            </w:pPr>
          </w:p>
          <w:p w:rsidR="001A6510" w:rsidRDefault="001A6510" w:rsidP="00BD7632">
            <w:pPr>
              <w:rPr>
                <w:rFonts w:ascii="Arial" w:eastAsia="TimesNewRomanPSMT" w:hAnsi="Arial" w:cs="Arial"/>
                <w:bCs/>
                <w:color w:val="FF0000"/>
                <w:lang w:val="ru-RU"/>
              </w:rPr>
            </w:pPr>
          </w:p>
        </w:tc>
      </w:tr>
      <w:tr w:rsidR="001A6510"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Default="001A6510" w:rsidP="00BD7632">
            <w:pPr>
              <w:snapToGrid w:val="0"/>
              <w:rPr>
                <w:rFonts w:ascii="Arial" w:eastAsia="TimesNewRomanPSMT" w:hAnsi="Arial" w:cs="Arial"/>
                <w:bCs/>
                <w:lang w:val="ru-RU"/>
              </w:rPr>
            </w:pPr>
            <w:r>
              <w:rPr>
                <w:rFonts w:ascii="Arial" w:eastAsia="TimesNewRomanPSMT" w:hAnsi="Arial" w:cs="Arial"/>
                <w:bCs/>
                <w:lang w:val="ru-RU"/>
              </w:rPr>
              <w:t>Понуђач је у систему пдв-а</w:t>
            </w:r>
          </w:p>
          <w:p w:rsidR="001A6510" w:rsidRDefault="001A6510" w:rsidP="00BD7632">
            <w:pPr>
              <w:snapToGrid w:val="0"/>
              <w:rPr>
                <w:rFonts w:ascii="Arial" w:eastAsia="TimesNewRomanPSMT" w:hAnsi="Arial" w:cs="Arial"/>
                <w:bCs/>
                <w:lang w:val="ru-RU"/>
              </w:rPr>
            </w:pPr>
            <w:r>
              <w:rPr>
                <w:rFonts w:ascii="Arial" w:eastAsia="TimesNewRomanPSMT" w:hAnsi="Arial" w:cs="Arial"/>
                <w:bCs/>
                <w:lang w:val="ru-RU"/>
              </w:rPr>
              <w:t>(заокружити)</w:t>
            </w:r>
          </w:p>
          <w:p w:rsidR="001A6510" w:rsidRDefault="001A6510" w:rsidP="00BD7632">
            <w:pPr>
              <w:snapToGrid w:val="0"/>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C31304" w:rsidRDefault="001A6510" w:rsidP="00BD7632">
            <w:pPr>
              <w:snapToGrid w:val="0"/>
              <w:rPr>
                <w:rFonts w:ascii="Arial" w:eastAsia="TimesNewRomanPSMT" w:hAnsi="Arial" w:cs="Arial"/>
                <w:b/>
                <w:bCs/>
                <w:lang w:val="ru-RU"/>
              </w:rPr>
            </w:pPr>
            <w:r>
              <w:rPr>
                <w:rFonts w:ascii="Arial" w:eastAsia="TimesNewRomanPSMT" w:hAnsi="Arial" w:cs="Arial"/>
                <w:b/>
                <w:bCs/>
                <w:lang w:val="ru-RU"/>
              </w:rPr>
              <w:t>Да  /  Не</w:t>
            </w:r>
          </w:p>
        </w:tc>
      </w:tr>
      <w:tr w:rsidR="001A6510"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Default="001A6510" w:rsidP="00BD7632">
            <w:pPr>
              <w:snapToGrid w:val="0"/>
              <w:rPr>
                <w:rFonts w:ascii="Arial" w:eastAsia="TimesNewRomanPSMT" w:hAnsi="Arial" w:cs="Arial"/>
                <w:bCs/>
                <w:lang w:val="ru-RU"/>
              </w:rPr>
            </w:pPr>
            <w:r>
              <w:rPr>
                <w:rFonts w:ascii="Arial" w:eastAsia="TimesNewRomanPSMT" w:hAnsi="Arial" w:cs="Arial"/>
                <w:bCs/>
                <w:lang w:val="ru-RU"/>
              </w:rPr>
              <w:t>Рок плаћања</w:t>
            </w:r>
          </w:p>
          <w:p w:rsidR="001A6510" w:rsidRDefault="001A6510" w:rsidP="00BD7632">
            <w:pPr>
              <w:rPr>
                <w:rFonts w:ascii="Arial" w:eastAsia="TimesNewRomanPSMT" w:hAnsi="Arial" w:cs="Arial"/>
                <w:bCs/>
                <w:lang w:val="ru-RU"/>
              </w:rPr>
            </w:pPr>
          </w:p>
          <w:p w:rsidR="001A6510" w:rsidRDefault="001A6510" w:rsidP="00BD7632">
            <w:pPr>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C31304" w:rsidRDefault="001A6510" w:rsidP="00BD7632">
            <w:pPr>
              <w:snapToGrid w:val="0"/>
              <w:rPr>
                <w:rFonts w:ascii="Arial" w:eastAsia="TimesNewRomanPSMT" w:hAnsi="Arial" w:cs="Arial"/>
                <w:b/>
                <w:bCs/>
                <w:lang w:val="ru-RU"/>
              </w:rPr>
            </w:pPr>
            <w:r w:rsidRPr="00C31304">
              <w:rPr>
                <w:rFonts w:ascii="Arial" w:eastAsia="TimesNewRomanPSMT" w:hAnsi="Arial" w:cs="Arial"/>
                <w:b/>
                <w:bCs/>
                <w:lang w:val="ru-RU"/>
              </w:rPr>
              <w:t>45 дана</w:t>
            </w:r>
          </w:p>
        </w:tc>
      </w:tr>
      <w:tr w:rsidR="001A6510"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Default="001A6510" w:rsidP="00BD7632">
            <w:pPr>
              <w:rPr>
                <w:rFonts w:ascii="Arial" w:eastAsia="TimesNewRomanPSMT" w:hAnsi="Arial" w:cs="Arial"/>
                <w:bCs/>
                <w:lang w:val="ru-RU"/>
              </w:rPr>
            </w:pPr>
            <w:r>
              <w:rPr>
                <w:rFonts w:ascii="Arial" w:eastAsia="TimesNewRomanPSMT" w:hAnsi="Arial" w:cs="Arial"/>
                <w:bCs/>
                <w:lang w:val="ru-RU"/>
              </w:rPr>
              <w:t>Рок важења понуде</w:t>
            </w:r>
          </w:p>
          <w:p w:rsidR="001A6510" w:rsidRDefault="001A6510" w:rsidP="00BD7632">
            <w:pPr>
              <w:rPr>
                <w:rFonts w:ascii="Arial" w:eastAsia="TimesNewRomanPSMT" w:hAnsi="Arial" w:cs="Arial"/>
                <w:bCs/>
                <w:lang w:val="ru-RU"/>
              </w:rPr>
            </w:pPr>
          </w:p>
          <w:p w:rsidR="001A6510" w:rsidRDefault="001A6510" w:rsidP="00BD7632">
            <w:pPr>
              <w:snapToGrid w:val="0"/>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eastAsia="TimesNewRomanPSMT" w:hAnsi="Arial" w:cs="Arial"/>
                <w:bCs/>
                <w:lang w:val="ru-RU"/>
              </w:rPr>
            </w:pPr>
          </w:p>
        </w:tc>
      </w:tr>
    </w:tbl>
    <w:p w:rsidR="001261D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lang w:val="sr-Cyrl-CS"/>
        </w:rPr>
      </w:pPr>
    </w:p>
    <w:p w:rsidR="001261D2" w:rsidRPr="003F0F3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rPr>
      </w:pPr>
    </w:p>
    <w:p w:rsidR="001261D2" w:rsidRPr="0071502A" w:rsidRDefault="001261D2" w:rsidP="001261D2">
      <w:pPr>
        <w:ind w:left="720" w:firstLine="720"/>
        <w:jc w:val="both"/>
        <w:rPr>
          <w:rFonts w:ascii="Arial" w:eastAsia="TimesNewRomanPSMT" w:hAnsi="Arial" w:cs="Arial"/>
          <w:bCs/>
        </w:rPr>
      </w:pPr>
      <w:r w:rsidRPr="0071502A">
        <w:rPr>
          <w:rFonts w:ascii="Arial" w:eastAsia="TimesNewRomanPSMT" w:hAnsi="Arial" w:cs="Arial"/>
          <w:bCs/>
        </w:rPr>
        <w:t xml:space="preserve">Датум </w:t>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t xml:space="preserve">              Понуђач</w:t>
      </w:r>
    </w:p>
    <w:p w:rsidR="001261D2" w:rsidRPr="0071502A" w:rsidRDefault="001261D2" w:rsidP="001261D2">
      <w:pPr>
        <w:ind w:left="2880" w:firstLine="720"/>
        <w:jc w:val="both"/>
        <w:rPr>
          <w:rFonts w:ascii="Arial" w:eastAsia="TimesNewRomanPS-BoldMT" w:hAnsi="Arial" w:cs="Arial"/>
          <w:b/>
          <w:bCs/>
          <w:i/>
          <w:iCs/>
          <w:color w:val="002060"/>
        </w:rPr>
      </w:pPr>
      <w:r w:rsidRPr="0071502A">
        <w:rPr>
          <w:rFonts w:ascii="Arial" w:eastAsia="TimesNewRomanPSMT" w:hAnsi="Arial" w:cs="Arial"/>
          <w:bCs/>
        </w:rPr>
        <w:t xml:space="preserve">    М. П. </w:t>
      </w:r>
    </w:p>
    <w:p w:rsidR="001261D2" w:rsidRPr="004552C8" w:rsidRDefault="001261D2" w:rsidP="001261D2">
      <w:pPr>
        <w:jc w:val="both"/>
        <w:rPr>
          <w:rFonts w:ascii="Arial" w:eastAsia="TimesNewRomanPS-BoldMT" w:hAnsi="Arial" w:cs="Arial"/>
          <w:b/>
          <w:bCs/>
          <w:i/>
          <w:iCs/>
          <w:color w:val="auto"/>
        </w:rPr>
      </w:pPr>
      <w:r w:rsidRPr="004552C8">
        <w:rPr>
          <w:rFonts w:ascii="Arial" w:eastAsia="TimesNewRomanPS-BoldMT" w:hAnsi="Arial" w:cs="Arial"/>
          <w:b/>
          <w:bCs/>
          <w:i/>
          <w:iCs/>
          <w:color w:val="auto"/>
        </w:rPr>
        <w:t>_____________________________</w:t>
      </w:r>
      <w:r w:rsidRPr="004552C8">
        <w:rPr>
          <w:rFonts w:ascii="Arial" w:eastAsia="TimesNewRomanPS-BoldMT" w:hAnsi="Arial" w:cs="Arial"/>
          <w:b/>
          <w:bCs/>
          <w:i/>
          <w:iCs/>
          <w:color w:val="auto"/>
        </w:rPr>
        <w:tab/>
        <w:t>________________________________</w:t>
      </w:r>
    </w:p>
    <w:p w:rsidR="001261D2" w:rsidRDefault="001261D2" w:rsidP="001261D2">
      <w:pPr>
        <w:jc w:val="both"/>
        <w:rPr>
          <w:rFonts w:eastAsia="TimesNewRomanPS-BoldMT"/>
          <w:b/>
          <w:bCs/>
          <w:i/>
          <w:iCs/>
          <w:color w:val="002060"/>
          <w:lang w:val="sr-Cyrl-CS"/>
        </w:rPr>
      </w:pPr>
    </w:p>
    <w:p w:rsidR="001261D2" w:rsidRDefault="001261D2" w:rsidP="001261D2">
      <w:pPr>
        <w:jc w:val="both"/>
        <w:rPr>
          <w:rFonts w:eastAsia="TimesNewRomanPS-BoldMT"/>
          <w:b/>
          <w:bCs/>
          <w:i/>
          <w:iCs/>
          <w:color w:val="002060"/>
          <w:lang w:val="sr-Cyrl-CS"/>
        </w:rPr>
      </w:pPr>
    </w:p>
    <w:p w:rsidR="001261D2" w:rsidRPr="00370072" w:rsidRDefault="001261D2" w:rsidP="001261D2">
      <w:pPr>
        <w:jc w:val="both"/>
        <w:rPr>
          <w:rFonts w:eastAsia="TimesNewRomanPS-BoldMT"/>
          <w:b/>
          <w:bCs/>
          <w:i/>
          <w:iCs/>
          <w:color w:val="002060"/>
          <w:lang w:val="sr-Cyrl-CS"/>
        </w:rPr>
      </w:pPr>
    </w:p>
    <w:p w:rsidR="001261D2" w:rsidRDefault="001261D2" w:rsidP="001261D2">
      <w:pPr>
        <w:jc w:val="both"/>
        <w:rPr>
          <w:rFonts w:eastAsia="TimesNewRomanPS-BoldMT"/>
          <w:b/>
          <w:bCs/>
          <w:i/>
          <w:iCs/>
          <w:color w:val="002060"/>
        </w:rPr>
      </w:pPr>
    </w:p>
    <w:p w:rsidR="001261D2" w:rsidRPr="0006582C" w:rsidRDefault="001261D2" w:rsidP="001261D2">
      <w:pPr>
        <w:jc w:val="both"/>
        <w:rPr>
          <w:rFonts w:eastAsia="TimesNewRomanPS-BoldMT"/>
          <w:b/>
          <w:bCs/>
          <w:i/>
          <w:iCs/>
          <w:color w:val="002060"/>
        </w:rPr>
      </w:pPr>
    </w:p>
    <w:p w:rsidR="001261D2" w:rsidRDefault="001261D2" w:rsidP="001261D2">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1261D2" w:rsidRPr="008566BF" w:rsidRDefault="001261D2" w:rsidP="001261D2">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1261D2" w:rsidRDefault="001261D2" w:rsidP="001261D2">
      <w:pPr>
        <w:pStyle w:val="ListParagraph"/>
        <w:tabs>
          <w:tab w:val="left" w:pos="680"/>
        </w:tabs>
        <w:ind w:left="0"/>
        <w:jc w:val="both"/>
        <w:rPr>
          <w:rFonts w:ascii="Arial" w:hAnsi="Arial" w:cs="Arial"/>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1261D2" w:rsidRDefault="001261D2" w:rsidP="001261D2">
      <w:pPr>
        <w:pStyle w:val="ListParagraph"/>
        <w:tabs>
          <w:tab w:val="left" w:pos="680"/>
        </w:tabs>
        <w:ind w:left="0"/>
        <w:jc w:val="both"/>
        <w:rPr>
          <w:rFonts w:ascii="Arial" w:hAnsi="Arial" w:cs="Arial"/>
          <w:i/>
          <w:iCs/>
          <w:lang w:val="ru-RU"/>
        </w:rPr>
      </w:pPr>
    </w:p>
    <w:p w:rsidR="009B7B00" w:rsidRDefault="009B7B00" w:rsidP="005520AD">
      <w:pPr>
        <w:rPr>
          <w:rFonts w:ascii="Arial" w:hAnsi="Arial" w:cs="Arial"/>
          <w:b/>
          <w:bCs/>
        </w:rPr>
      </w:pPr>
    </w:p>
    <w:p w:rsidR="001A6510" w:rsidRPr="001A6510" w:rsidRDefault="001A6510" w:rsidP="005520AD">
      <w:pPr>
        <w:rPr>
          <w:rFonts w:ascii="Arial" w:hAnsi="Arial" w:cs="Arial"/>
          <w:b/>
          <w:bCs/>
        </w:rPr>
      </w:pPr>
    </w:p>
    <w:p w:rsidR="009B7B00" w:rsidRDefault="009B7B00" w:rsidP="005520AD">
      <w:pPr>
        <w:rPr>
          <w:rFonts w:ascii="Arial" w:hAnsi="Arial" w:cs="Arial"/>
          <w:b/>
          <w:bCs/>
        </w:rPr>
      </w:pPr>
    </w:p>
    <w:p w:rsidR="009B7B00" w:rsidRDefault="009B7B00" w:rsidP="005520AD">
      <w:pPr>
        <w:rPr>
          <w:rFonts w:ascii="Arial" w:hAnsi="Arial" w:cs="Arial"/>
          <w:b/>
          <w:bCs/>
        </w:rPr>
      </w:pPr>
    </w:p>
    <w:p w:rsidR="009B7B00" w:rsidRDefault="009B7B00" w:rsidP="005520AD">
      <w:pPr>
        <w:rPr>
          <w:rFonts w:ascii="Arial" w:hAnsi="Arial" w:cs="Arial"/>
          <w:b/>
          <w:bCs/>
        </w:rPr>
      </w:pPr>
    </w:p>
    <w:p w:rsidR="001A6510" w:rsidRDefault="001A6510" w:rsidP="005520AD">
      <w:pPr>
        <w:rPr>
          <w:rFonts w:ascii="Arial" w:hAnsi="Arial" w:cs="Arial"/>
          <w:b/>
          <w:bCs/>
        </w:rPr>
      </w:pPr>
    </w:p>
    <w:p w:rsidR="001A6510" w:rsidRDefault="001A6510" w:rsidP="001A6510">
      <w:pPr>
        <w:jc w:val="right"/>
        <w:rPr>
          <w:rFonts w:ascii="Arial" w:hAnsi="Arial" w:cs="Arial"/>
          <w:b/>
          <w:bCs/>
          <w:i/>
          <w:iCs/>
          <w:sz w:val="28"/>
          <w:szCs w:val="28"/>
        </w:rPr>
      </w:pPr>
      <w:r>
        <w:rPr>
          <w:rFonts w:ascii="Arial" w:hAnsi="Arial" w:cs="Arial"/>
          <w:b/>
          <w:bCs/>
          <w:i/>
          <w:iCs/>
          <w:sz w:val="28"/>
          <w:szCs w:val="28"/>
        </w:rPr>
        <w:lastRenderedPageBreak/>
        <w:t>(ОБРАЗАЦ 2)</w:t>
      </w:r>
    </w:p>
    <w:p w:rsidR="001A6510" w:rsidRDefault="001A6510" w:rsidP="001A6510">
      <w:pPr>
        <w:jc w:val="right"/>
        <w:rPr>
          <w:rFonts w:ascii="Arial" w:hAnsi="Arial" w:cs="Arial"/>
          <w:b/>
          <w:bCs/>
          <w:i/>
          <w:iCs/>
          <w:sz w:val="28"/>
          <w:szCs w:val="28"/>
        </w:rPr>
      </w:pPr>
    </w:p>
    <w:p w:rsidR="001A6510" w:rsidRDefault="001A6510" w:rsidP="001A6510">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1A6510" w:rsidRDefault="001A6510" w:rsidP="001A6510">
      <w:pPr>
        <w:jc w:val="both"/>
        <w:rPr>
          <w:rFonts w:ascii="Arial" w:hAnsi="Arial" w:cs="Arial"/>
        </w:rPr>
      </w:pPr>
    </w:p>
    <w:p w:rsidR="001A6510" w:rsidRPr="0006582C" w:rsidRDefault="001A6510" w:rsidP="001A6510">
      <w:pPr>
        <w:jc w:val="both"/>
        <w:rPr>
          <w:rFonts w:ascii="Arial" w:hAnsi="Arial" w:cs="Arial"/>
        </w:rPr>
      </w:pPr>
    </w:p>
    <w:p w:rsidR="001A6510" w:rsidRDefault="001A6510" w:rsidP="001A6510">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1A6510" w:rsidRDefault="001A6510" w:rsidP="001A6510">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jc w:val="both"/>
        <w:rPr>
          <w:rFonts w:ascii="Arial" w:hAnsi="Arial" w:cs="Arial"/>
          <w:b/>
          <w:lang w:val="sr-Cyrl-CS"/>
        </w:rPr>
      </w:pPr>
      <w:r>
        <w:rPr>
          <w:rFonts w:ascii="Arial" w:eastAsia="TimesNewRomanPSMT" w:hAnsi="Arial" w:cs="Arial"/>
          <w:bCs/>
          <w:lang w:val="ru-RU"/>
        </w:rPr>
        <w:t xml:space="preserve">за јавну набавку мале вредности интерног броја </w:t>
      </w:r>
      <w:r w:rsidR="00FA2BD3">
        <w:rPr>
          <w:rFonts w:ascii="Arial" w:eastAsia="TimesNewRomanPSMT" w:hAnsi="Arial" w:cs="Arial"/>
          <w:bCs/>
          <w:lang w:val="ru-RU"/>
        </w:rPr>
        <w:t>14/17</w:t>
      </w:r>
      <w:r>
        <w:rPr>
          <w:rFonts w:ascii="Arial" w:eastAsia="TimesNewRomanPSMT" w:hAnsi="Arial" w:cs="Arial"/>
          <w:bCs/>
          <w:lang w:val="ru-RU"/>
        </w:rPr>
        <w:t xml:space="preserve">, </w:t>
      </w:r>
      <w:r w:rsidRPr="00EE0FA4">
        <w:rPr>
          <w:rFonts w:ascii="Arial" w:hAnsi="Arial" w:cs="Arial"/>
          <w:lang w:val="ru-RU"/>
        </w:rPr>
        <w:t xml:space="preserve">наведене у Плану јавних набавки под бројем </w:t>
      </w:r>
      <w:r w:rsidR="00FA2BD3">
        <w:rPr>
          <w:rFonts w:ascii="Arial" w:hAnsi="Arial" w:cs="Arial"/>
          <w:lang w:val="ru-RU"/>
        </w:rPr>
        <w:t>1.2.6/17</w:t>
      </w:r>
      <w:r>
        <w:rPr>
          <w:rFonts w:ascii="Arial" w:eastAsia="TimesNewRomanPSMT" w:hAnsi="Arial" w:cs="Arial"/>
          <w:bCs/>
          <w:lang w:val="ru-RU"/>
        </w:rPr>
        <w:t xml:space="preserve"> - </w:t>
      </w:r>
      <w:r w:rsidR="00FA2BD3">
        <w:rPr>
          <w:rFonts w:ascii="Arial" w:hAnsi="Arial" w:cs="Arial"/>
          <w:b/>
          <w:iCs/>
        </w:rPr>
        <w:t xml:space="preserve">Услуге стручног надзора над извођењем радова на одржавању путева и улица </w:t>
      </w:r>
      <w:r w:rsidR="00657698">
        <w:rPr>
          <w:rFonts w:ascii="Arial" w:hAnsi="Arial" w:cs="Arial"/>
          <w:b/>
          <w:iCs/>
        </w:rPr>
        <w:t>на територији општине Баточина</w:t>
      </w:r>
      <w:r>
        <w:rPr>
          <w:rFonts w:ascii="Arial" w:hAnsi="Arial" w:cs="Arial"/>
          <w:b/>
          <w:lang w:val="sr-Cyrl-CS"/>
        </w:rPr>
        <w:t>.</w:t>
      </w:r>
    </w:p>
    <w:p w:rsidR="001A6510" w:rsidRDefault="001A6510" w:rsidP="001A6510">
      <w:pPr>
        <w:pStyle w:val="ListParagraph"/>
        <w:tabs>
          <w:tab w:val="left" w:pos="680"/>
        </w:tabs>
        <w:ind w:left="0"/>
        <w:jc w:val="both"/>
        <w:rPr>
          <w:rFonts w:ascii="Arial" w:hAnsi="Arial" w:cs="Arial"/>
          <w:b/>
          <w:lang w:val="sr-Cyrl-CS"/>
        </w:rPr>
      </w:pPr>
    </w:p>
    <w:p w:rsidR="001A6510" w:rsidRDefault="001A6510" w:rsidP="001A6510">
      <w:pPr>
        <w:pStyle w:val="ListParagraph"/>
        <w:tabs>
          <w:tab w:val="left" w:pos="680"/>
        </w:tabs>
        <w:ind w:left="0"/>
        <w:jc w:val="both"/>
        <w:rPr>
          <w:rFonts w:ascii="Arial" w:hAnsi="Arial" w:cs="Arial"/>
          <w:b/>
          <w:lang w:val="sr-Cyrl-CS"/>
        </w:rPr>
      </w:pPr>
    </w:p>
    <w:p w:rsidR="001A6510" w:rsidRPr="00370072" w:rsidRDefault="001A6510" w:rsidP="001A6510">
      <w:pPr>
        <w:pStyle w:val="ListParagraph"/>
        <w:tabs>
          <w:tab w:val="left" w:pos="680"/>
        </w:tabs>
        <w:ind w:left="0"/>
        <w:jc w:val="both"/>
        <w:rPr>
          <w:rFonts w:ascii="Arial" w:eastAsia="TimesNewRomanPSMT" w:hAnsi="Arial" w:cs="Arial"/>
          <w:bCs/>
          <w:lang w:val="sr-Cyrl-CS"/>
        </w:rPr>
      </w:pPr>
      <w:r>
        <w:rPr>
          <w:rFonts w:ascii="Arial" w:hAnsi="Arial" w:cs="Arial"/>
          <w:lang w:val="sr-Cyrl-CS"/>
        </w:rPr>
        <w:t xml:space="preserve">Назив </w:t>
      </w:r>
      <w:r w:rsidRPr="00370072">
        <w:rPr>
          <w:rFonts w:ascii="Arial" w:hAnsi="Arial" w:cs="Arial"/>
          <w:lang w:val="sr-Cyrl-CS"/>
        </w:rPr>
        <w:t>понуђача: ________________________</w:t>
      </w:r>
      <w:r>
        <w:rPr>
          <w:rFonts w:ascii="Arial" w:hAnsi="Arial" w:cs="Arial"/>
          <w:lang w:val="sr-Cyrl-CS"/>
        </w:rPr>
        <w:t>_____________________________</w:t>
      </w: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pStyle w:val="ListParagraph"/>
        <w:tabs>
          <w:tab w:val="left" w:pos="680"/>
        </w:tabs>
        <w:ind w:left="0"/>
        <w:jc w:val="both"/>
        <w:rPr>
          <w:rFonts w:ascii="Arial" w:eastAsia="TimesNewRomanPSMT" w:hAnsi="Arial" w:cs="Arial"/>
          <w:bCs/>
          <w:lang w:val="ru-RU"/>
        </w:rPr>
      </w:pPr>
    </w:p>
    <w:tbl>
      <w:tblPr>
        <w:tblW w:w="0" w:type="auto"/>
        <w:tblInd w:w="108" w:type="dxa"/>
        <w:tblLayout w:type="fixed"/>
        <w:tblLook w:val="0000"/>
      </w:tblPr>
      <w:tblGrid>
        <w:gridCol w:w="993"/>
        <w:gridCol w:w="4819"/>
        <w:gridCol w:w="3260"/>
      </w:tblGrid>
      <w:tr w:rsidR="001A6510" w:rsidTr="00BD7632">
        <w:tc>
          <w:tcPr>
            <w:tcW w:w="993" w:type="dxa"/>
            <w:tcBorders>
              <w:top w:val="single" w:sz="4" w:space="0" w:color="000000"/>
              <w:left w:val="single" w:sz="4" w:space="0" w:color="000000"/>
              <w:bottom w:val="single" w:sz="4" w:space="0" w:color="000000"/>
            </w:tcBorders>
            <w:shd w:val="clear" w:color="auto" w:fill="auto"/>
          </w:tcPr>
          <w:p w:rsidR="001A6510" w:rsidRDefault="001A6510" w:rsidP="00BD7632">
            <w:pPr>
              <w:rPr>
                <w:rFonts w:ascii="Arial" w:eastAsia="TimesNewRomanPSMT" w:hAnsi="Arial" w:cs="Arial"/>
                <w:bCs/>
                <w:color w:val="FF0000"/>
                <w:lang w:val="ru-RU"/>
              </w:rPr>
            </w:pPr>
          </w:p>
        </w:tc>
        <w:tc>
          <w:tcPr>
            <w:tcW w:w="4819" w:type="dxa"/>
            <w:tcBorders>
              <w:top w:val="single" w:sz="4" w:space="0" w:color="000000"/>
              <w:left w:val="single" w:sz="4" w:space="0" w:color="000000"/>
              <w:bottom w:val="single" w:sz="4" w:space="0" w:color="000000"/>
            </w:tcBorders>
          </w:tcPr>
          <w:p w:rsidR="001A6510" w:rsidRPr="00667936" w:rsidRDefault="001A6510" w:rsidP="00BD7632">
            <w:pPr>
              <w:snapToGrid w:val="0"/>
              <w:jc w:val="center"/>
              <w:rPr>
                <w:rFonts w:ascii="Arial" w:eastAsia="TimesNewRomanPSMT" w:hAnsi="Arial" w:cs="Arial"/>
                <w:b/>
                <w:bCs/>
                <w:color w:val="auto"/>
                <w:lang w:val="sr-Cyrl-CS"/>
              </w:rPr>
            </w:pPr>
            <w:r w:rsidRPr="00667936">
              <w:rPr>
                <w:rFonts w:ascii="Arial" w:eastAsia="TimesNewRomanPSMT" w:hAnsi="Arial" w:cs="Arial"/>
                <w:b/>
                <w:bCs/>
                <w:color w:val="auto"/>
                <w:lang w:val="sr-Cyrl-CS"/>
              </w:rPr>
              <w:t>ОПИС ПРЕДМЕТА НАБАВКЕ</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1A6510" w:rsidRPr="00667936" w:rsidRDefault="001A6510" w:rsidP="00BD7632">
            <w:pPr>
              <w:snapToGrid w:val="0"/>
              <w:jc w:val="center"/>
              <w:rPr>
                <w:rFonts w:ascii="Arial" w:eastAsia="TimesNewRomanPSMT" w:hAnsi="Arial" w:cs="Arial"/>
                <w:b/>
                <w:bCs/>
                <w:color w:val="auto"/>
                <w:lang w:val="ru-RU"/>
              </w:rPr>
            </w:pPr>
            <w:r w:rsidRPr="00667936">
              <w:rPr>
                <w:rFonts w:ascii="Arial" w:eastAsia="TimesNewRomanPSMT" w:hAnsi="Arial" w:cs="Arial"/>
                <w:b/>
                <w:bCs/>
                <w:color w:val="auto"/>
                <w:lang w:val="ru-RU"/>
              </w:rPr>
              <w:t>УКУПНА ЦЕНА</w:t>
            </w:r>
          </w:p>
          <w:p w:rsidR="001A6510" w:rsidRDefault="001A6510" w:rsidP="00BD7632">
            <w:pPr>
              <w:jc w:val="center"/>
              <w:rPr>
                <w:rFonts w:ascii="Arial" w:eastAsia="TimesNewRomanPSMT" w:hAnsi="Arial" w:cs="Arial"/>
                <w:bCs/>
                <w:color w:val="FF0000"/>
                <w:lang w:val="ru-RU"/>
              </w:rPr>
            </w:pPr>
          </w:p>
        </w:tc>
      </w:tr>
      <w:tr w:rsidR="001A6510" w:rsidTr="00BD7632">
        <w:tc>
          <w:tcPr>
            <w:tcW w:w="993" w:type="dxa"/>
            <w:tcBorders>
              <w:top w:val="single" w:sz="4" w:space="0" w:color="000000"/>
              <w:left w:val="single" w:sz="4" w:space="0" w:color="000000"/>
              <w:bottom w:val="single" w:sz="4" w:space="0" w:color="000000"/>
            </w:tcBorders>
            <w:shd w:val="clear" w:color="auto" w:fill="auto"/>
            <w:vAlign w:val="center"/>
          </w:tcPr>
          <w:p w:rsidR="001A6510" w:rsidRPr="00667936" w:rsidRDefault="001A6510" w:rsidP="00BD7632">
            <w:pPr>
              <w:snapToGrid w:val="0"/>
              <w:rPr>
                <w:rFonts w:ascii="Arial" w:eastAsia="TimesNewRomanPSMT" w:hAnsi="Arial" w:cs="Arial"/>
                <w:b/>
                <w:bCs/>
                <w:lang w:val="sr-Latn-CS"/>
              </w:rPr>
            </w:pPr>
            <w:r w:rsidRPr="00667936">
              <w:rPr>
                <w:rFonts w:ascii="Arial" w:eastAsia="TimesNewRomanPSMT" w:hAnsi="Arial" w:cs="Arial"/>
                <w:b/>
                <w:bCs/>
                <w:lang w:val="sr-Latn-CS"/>
              </w:rPr>
              <w:t>1.</w:t>
            </w:r>
          </w:p>
          <w:p w:rsidR="001A6510" w:rsidRPr="00667936" w:rsidRDefault="001A6510" w:rsidP="00BD7632">
            <w:pPr>
              <w:snapToGrid w:val="0"/>
              <w:rPr>
                <w:rFonts w:ascii="Arial" w:eastAsia="TimesNewRomanPSMT" w:hAnsi="Arial" w:cs="Arial"/>
                <w:b/>
                <w:bCs/>
                <w:lang w:val="ru-RU"/>
              </w:rPr>
            </w:pPr>
          </w:p>
        </w:tc>
        <w:tc>
          <w:tcPr>
            <w:tcW w:w="4819" w:type="dxa"/>
            <w:tcBorders>
              <w:top w:val="single" w:sz="4" w:space="0" w:color="000000"/>
              <w:left w:val="single" w:sz="4" w:space="0" w:color="000000"/>
              <w:bottom w:val="single" w:sz="4" w:space="0" w:color="000000"/>
            </w:tcBorders>
          </w:tcPr>
          <w:p w:rsidR="001A6510" w:rsidRPr="00667936" w:rsidRDefault="001A6510" w:rsidP="00BD7632">
            <w:pPr>
              <w:snapToGrid w:val="0"/>
              <w:rPr>
                <w:rFonts w:ascii="Arial" w:eastAsia="TimesNewRomanPSMT" w:hAnsi="Arial" w:cs="Arial"/>
                <w:bCs/>
                <w:lang w:val="ru-RU"/>
              </w:rPr>
            </w:pPr>
            <w:r w:rsidRPr="00667936">
              <w:rPr>
                <w:rFonts w:ascii="Arial" w:eastAsia="TimesNewRomanPSMT" w:hAnsi="Arial" w:cs="Arial"/>
                <w:bCs/>
                <w:lang w:val="ru-RU"/>
              </w:rPr>
              <w:t xml:space="preserve">Цена изражена у % од </w:t>
            </w:r>
            <w:r>
              <w:rPr>
                <w:rFonts w:ascii="Arial" w:eastAsia="TimesNewRomanPSMT" w:hAnsi="Arial" w:cs="Arial"/>
                <w:bCs/>
                <w:lang w:val="ru-RU"/>
              </w:rPr>
              <w:t>вредности изведених радова без П</w:t>
            </w:r>
            <w:r w:rsidRPr="00667936">
              <w:rPr>
                <w:rFonts w:ascii="Arial" w:eastAsia="TimesNewRomanPSMT" w:hAnsi="Arial" w:cs="Arial"/>
                <w:bCs/>
                <w:lang w:val="ru-RU"/>
              </w:rPr>
              <w:t>ДВ-а</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1A6510" w:rsidRPr="00C31304" w:rsidRDefault="001A6510" w:rsidP="00BD7632">
            <w:pPr>
              <w:snapToGrid w:val="0"/>
              <w:rPr>
                <w:rFonts w:ascii="Arial" w:eastAsia="TimesNewRomanPSMT" w:hAnsi="Arial" w:cs="Arial"/>
                <w:b/>
                <w:bCs/>
                <w:lang w:val="ru-RU"/>
              </w:rPr>
            </w:pPr>
          </w:p>
        </w:tc>
      </w:tr>
    </w:tbl>
    <w:p w:rsidR="001A6510" w:rsidRPr="00E336EA" w:rsidRDefault="001A6510" w:rsidP="001A6510">
      <w:pPr>
        <w:pStyle w:val="BodyText2"/>
        <w:spacing w:line="100" w:lineRule="atLeast"/>
        <w:jc w:val="both"/>
        <w:rPr>
          <w:rFonts w:ascii="Arial" w:hAnsi="Arial" w:cs="Arial"/>
          <w:b/>
          <w:bCs/>
          <w:i/>
          <w:color w:val="auto"/>
          <w:lang w:val="sr-Cyrl-CS"/>
        </w:rPr>
      </w:pPr>
    </w:p>
    <w:p w:rsidR="001A6510" w:rsidRDefault="001A6510" w:rsidP="001A6510">
      <w:pPr>
        <w:pStyle w:val="BodyText2"/>
        <w:spacing w:line="100" w:lineRule="atLeast"/>
        <w:jc w:val="both"/>
        <w:rPr>
          <w:rFonts w:ascii="Arial" w:hAnsi="Arial" w:cs="Arial"/>
          <w:b/>
          <w:bCs/>
          <w:i/>
          <w:color w:val="auto"/>
          <w:lang w:val="ru-RU"/>
        </w:rPr>
      </w:pPr>
    </w:p>
    <w:p w:rsidR="001A6510" w:rsidRDefault="001A6510" w:rsidP="001A6510">
      <w:pPr>
        <w:rPr>
          <w:rFonts w:ascii="Arial" w:hAnsi="Arial" w:cs="Arial"/>
          <w:b/>
          <w:bCs/>
          <w:iCs/>
          <w:lang w:val="sr-Cyrl-CS"/>
        </w:rPr>
      </w:pPr>
      <w:r w:rsidRPr="00667936">
        <w:rPr>
          <w:rFonts w:ascii="Arial" w:hAnsi="Arial" w:cs="Arial"/>
          <w:b/>
          <w:bCs/>
          <w:iCs/>
          <w:lang w:val="sr-Cyrl-CS"/>
        </w:rPr>
        <w:t>Упутство за попуњавање обрасца структуре цене:</w:t>
      </w:r>
    </w:p>
    <w:p w:rsidR="001A6510" w:rsidRDefault="001A6510" w:rsidP="001A6510">
      <w:pPr>
        <w:rPr>
          <w:rFonts w:ascii="Arial" w:hAnsi="Arial" w:cs="Arial"/>
          <w:b/>
          <w:bCs/>
          <w:iCs/>
          <w:lang w:val="sr-Cyrl-CS"/>
        </w:rPr>
      </w:pPr>
    </w:p>
    <w:p w:rsidR="001A6510" w:rsidRDefault="001A6510" w:rsidP="001A6510">
      <w:pPr>
        <w:rPr>
          <w:rFonts w:ascii="Arial" w:hAnsi="Arial" w:cs="Arial"/>
          <w:bCs/>
          <w:iCs/>
          <w:lang w:val="sr-Cyrl-CS"/>
        </w:rPr>
      </w:pPr>
      <w:r w:rsidRPr="00667936">
        <w:rPr>
          <w:rFonts w:ascii="Arial" w:hAnsi="Arial" w:cs="Arial"/>
          <w:bCs/>
          <w:iCs/>
          <w:lang w:val="sr-Cyrl-CS"/>
        </w:rPr>
        <w:t>Понуђач треба да попуни образац структуре цене на сле</w:t>
      </w:r>
      <w:r w:rsidR="009576B9">
        <w:rPr>
          <w:rFonts w:ascii="Arial" w:hAnsi="Arial" w:cs="Arial"/>
          <w:bCs/>
          <w:iCs/>
        </w:rPr>
        <w:t>де</w:t>
      </w:r>
      <w:r w:rsidRPr="00667936">
        <w:rPr>
          <w:rFonts w:ascii="Arial" w:hAnsi="Arial" w:cs="Arial"/>
          <w:bCs/>
          <w:iCs/>
          <w:lang w:val="sr-Cyrl-CS"/>
        </w:rPr>
        <w:t>ћи начин:</w:t>
      </w:r>
    </w:p>
    <w:p w:rsidR="001A6510" w:rsidRDefault="001A6510" w:rsidP="00FE27EF">
      <w:pPr>
        <w:pStyle w:val="ListParagraph"/>
        <w:numPr>
          <w:ilvl w:val="0"/>
          <w:numId w:val="8"/>
        </w:numPr>
        <w:jc w:val="both"/>
        <w:rPr>
          <w:rFonts w:ascii="Arial" w:hAnsi="Arial" w:cs="Arial"/>
          <w:bCs/>
          <w:iCs/>
          <w:lang w:val="sr-Cyrl-CS"/>
        </w:rPr>
      </w:pPr>
      <w:r>
        <w:rPr>
          <w:rFonts w:ascii="Arial" w:hAnsi="Arial" w:cs="Arial"/>
          <w:bCs/>
          <w:iCs/>
          <w:lang w:val="sr-Cyrl-CS"/>
        </w:rPr>
        <w:t>У колони 1 уписати укупну цену за пружање предметне услуге исказану у процентуалном износу у односу на инвестицију над којом ће се вршити стручни надзор.</w:t>
      </w:r>
    </w:p>
    <w:p w:rsidR="001A6510" w:rsidRDefault="001A6510" w:rsidP="00FE27EF">
      <w:pPr>
        <w:pStyle w:val="ListParagraph"/>
        <w:numPr>
          <w:ilvl w:val="0"/>
          <w:numId w:val="8"/>
        </w:numPr>
        <w:jc w:val="both"/>
        <w:rPr>
          <w:rFonts w:ascii="Arial" w:hAnsi="Arial" w:cs="Arial"/>
          <w:bCs/>
          <w:iCs/>
          <w:lang w:val="sr-Cyrl-CS"/>
        </w:rPr>
      </w:pPr>
      <w:r>
        <w:rPr>
          <w:rFonts w:ascii="Arial" w:hAnsi="Arial" w:cs="Arial"/>
          <w:bCs/>
          <w:iCs/>
          <w:lang w:val="sr-Cyrl-CS"/>
        </w:rPr>
        <w:t>Наплата обављеног посла стручног надзора ће се вршити у динарима, на основу вредности изведених радова над којима се вршио стручни надзор, након испостављања ситуације о изведеним радовима од стране извођача, применом уговореног процента датог у понуди, на конкретну инвестицију.</w:t>
      </w:r>
    </w:p>
    <w:p w:rsidR="001A6510" w:rsidRDefault="001A6510" w:rsidP="00FE27EF">
      <w:pPr>
        <w:pStyle w:val="ListParagraph"/>
        <w:numPr>
          <w:ilvl w:val="0"/>
          <w:numId w:val="8"/>
        </w:numPr>
        <w:jc w:val="both"/>
        <w:rPr>
          <w:rFonts w:ascii="Arial" w:hAnsi="Arial" w:cs="Arial"/>
          <w:bCs/>
          <w:iCs/>
          <w:lang w:val="sr-Cyrl-CS"/>
        </w:rPr>
      </w:pPr>
      <w:r>
        <w:rPr>
          <w:rFonts w:ascii="Arial" w:hAnsi="Arial" w:cs="Arial"/>
          <w:bCs/>
          <w:iCs/>
          <w:lang w:val="sr-Cyrl-CS"/>
        </w:rPr>
        <w:t>Проценат дат у понуди је фиксан до краја трајања уговора и не може се мењати услед повећања цене елемената на основу којих је одређен.</w:t>
      </w:r>
    </w:p>
    <w:p w:rsidR="001A6510" w:rsidRPr="001A6510" w:rsidRDefault="001A6510" w:rsidP="00FE27EF">
      <w:pPr>
        <w:pStyle w:val="ListParagraph"/>
        <w:numPr>
          <w:ilvl w:val="0"/>
          <w:numId w:val="8"/>
        </w:numPr>
        <w:jc w:val="both"/>
        <w:rPr>
          <w:rFonts w:ascii="Arial" w:hAnsi="Arial" w:cs="Arial"/>
          <w:bCs/>
          <w:iCs/>
          <w:lang w:val="sr-Cyrl-CS"/>
        </w:rPr>
      </w:pPr>
      <w:r>
        <w:rPr>
          <w:rFonts w:ascii="Arial" w:hAnsi="Arial" w:cs="Arial"/>
          <w:bCs/>
          <w:iCs/>
          <w:lang w:val="sr-Cyrl-CS"/>
        </w:rPr>
        <w:t>Проценат дат у понуди обухвата све трошкове понуђача приликом вршења пословног стручног надзора, тако да осим плаћања уговореног процента вршења стручног надзора над одређеном инвестицијом, наручилац нема никаквих других трошкова.</w:t>
      </w:r>
    </w:p>
    <w:p w:rsidR="001A6510" w:rsidRDefault="001A6510" w:rsidP="001A6510">
      <w:pPr>
        <w:pStyle w:val="BodyText2"/>
        <w:spacing w:line="100" w:lineRule="atLeast"/>
        <w:jc w:val="both"/>
        <w:rPr>
          <w:rFonts w:ascii="Arial" w:hAnsi="Arial" w:cs="Arial"/>
          <w:b/>
          <w:bCs/>
          <w:i/>
          <w:color w:val="auto"/>
          <w:lang w:val="ru-RU"/>
        </w:rPr>
      </w:pPr>
    </w:p>
    <w:p w:rsidR="001A6510" w:rsidRPr="0036552E" w:rsidRDefault="001A6510" w:rsidP="001A6510">
      <w:pPr>
        <w:ind w:left="720" w:firstLine="720"/>
        <w:jc w:val="both"/>
        <w:rPr>
          <w:rFonts w:ascii="Arial" w:eastAsia="TimesNewRomanPSMT" w:hAnsi="Arial" w:cs="Arial"/>
          <w:bCs/>
        </w:rPr>
      </w:pPr>
      <w:r w:rsidRPr="0036552E">
        <w:rPr>
          <w:rFonts w:ascii="Arial" w:eastAsia="TimesNewRomanPSMT" w:hAnsi="Arial" w:cs="Arial"/>
          <w:bCs/>
        </w:rPr>
        <w:t xml:space="preserve">Датум </w:t>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t xml:space="preserve">              Понуђач</w:t>
      </w:r>
    </w:p>
    <w:p w:rsidR="001A6510" w:rsidRPr="0036552E" w:rsidRDefault="001A6510" w:rsidP="001A6510">
      <w:pPr>
        <w:ind w:left="2880" w:firstLine="720"/>
        <w:jc w:val="both"/>
        <w:rPr>
          <w:rFonts w:ascii="Arial" w:eastAsia="TimesNewRomanPS-BoldMT" w:hAnsi="Arial" w:cs="Arial"/>
          <w:b/>
          <w:bCs/>
          <w:i/>
          <w:iCs/>
          <w:color w:val="002060"/>
        </w:rPr>
      </w:pPr>
      <w:r>
        <w:rPr>
          <w:rFonts w:eastAsia="TimesNewRomanPSMT"/>
          <w:bCs/>
        </w:rPr>
        <w:t xml:space="preserve"> </w:t>
      </w:r>
      <w:r w:rsidRPr="0036552E">
        <w:rPr>
          <w:rFonts w:ascii="Arial" w:eastAsia="TimesNewRomanPSMT" w:hAnsi="Arial" w:cs="Arial"/>
          <w:bCs/>
        </w:rPr>
        <w:t xml:space="preserve">   </w:t>
      </w:r>
      <w:proofErr w:type="gramStart"/>
      <w:r w:rsidRPr="0036552E">
        <w:rPr>
          <w:rFonts w:ascii="Arial" w:eastAsia="TimesNewRomanPSMT" w:hAnsi="Arial" w:cs="Arial"/>
          <w:bCs/>
        </w:rPr>
        <w:t>М.П.</w:t>
      </w:r>
      <w:proofErr w:type="gramEnd"/>
      <w:r w:rsidRPr="0036552E">
        <w:rPr>
          <w:rFonts w:ascii="Arial" w:eastAsia="TimesNewRomanPSMT" w:hAnsi="Arial" w:cs="Arial"/>
          <w:bCs/>
        </w:rPr>
        <w:t xml:space="preserve"> </w:t>
      </w:r>
    </w:p>
    <w:p w:rsidR="001A6510" w:rsidRDefault="001A6510" w:rsidP="001A6510">
      <w:pPr>
        <w:jc w:val="both"/>
        <w:rPr>
          <w:rFonts w:eastAsia="TimesNewRomanPS-BoldMT"/>
          <w:b/>
          <w:bCs/>
          <w:i/>
          <w:iCs/>
          <w:color w:val="002060"/>
        </w:rPr>
      </w:pPr>
      <w:r>
        <w:rPr>
          <w:rFonts w:eastAsia="TimesNewRomanPS-BoldMT"/>
          <w:b/>
          <w:bCs/>
          <w:i/>
          <w:iCs/>
          <w:color w:val="002060"/>
        </w:rPr>
        <w:t>_____________________________</w:t>
      </w:r>
      <w:r>
        <w:rPr>
          <w:rFonts w:eastAsia="TimesNewRomanPS-BoldMT"/>
          <w:b/>
          <w:bCs/>
          <w:i/>
          <w:iCs/>
          <w:color w:val="002060"/>
        </w:rPr>
        <w:tab/>
      </w:r>
      <w:r>
        <w:rPr>
          <w:rFonts w:eastAsia="TimesNewRomanPS-BoldMT"/>
          <w:b/>
          <w:bCs/>
          <w:i/>
          <w:iCs/>
          <w:color w:val="002060"/>
        </w:rPr>
        <w:tab/>
      </w:r>
      <w:r>
        <w:rPr>
          <w:rFonts w:eastAsia="TimesNewRomanPS-BoldMT"/>
          <w:b/>
          <w:bCs/>
          <w:i/>
          <w:iCs/>
          <w:color w:val="002060"/>
        </w:rPr>
        <w:tab/>
        <w:t>________________________________</w:t>
      </w:r>
    </w:p>
    <w:p w:rsidR="001A6510" w:rsidRDefault="001A6510" w:rsidP="001A6510">
      <w:pPr>
        <w:pStyle w:val="ListParagraph"/>
        <w:tabs>
          <w:tab w:val="left" w:pos="680"/>
        </w:tabs>
        <w:ind w:left="0"/>
        <w:jc w:val="both"/>
        <w:rPr>
          <w:rFonts w:ascii="Arial" w:eastAsia="TimesNewRomanPSMT" w:hAnsi="Arial" w:cs="Arial"/>
          <w:bCs/>
          <w:lang w:val="ru-RU"/>
        </w:rPr>
      </w:pPr>
    </w:p>
    <w:p w:rsidR="00810F53" w:rsidRDefault="00810F53" w:rsidP="001A6510">
      <w:pPr>
        <w:pStyle w:val="ListParagraph"/>
        <w:tabs>
          <w:tab w:val="left" w:pos="680"/>
        </w:tabs>
        <w:ind w:left="0"/>
        <w:jc w:val="both"/>
        <w:rPr>
          <w:rFonts w:ascii="Arial" w:eastAsia="TimesNewRomanPSMT" w:hAnsi="Arial" w:cs="Arial"/>
          <w:bCs/>
          <w:lang w:val="ru-RU"/>
        </w:rPr>
      </w:pPr>
    </w:p>
    <w:p w:rsidR="001A6510"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lastRenderedPageBreak/>
        <w:t xml:space="preserve"> (ОБРАЗАЦ 3)</w:t>
      </w:r>
    </w:p>
    <w:p w:rsidR="001A6510"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1A6510" w:rsidRDefault="001A6510" w:rsidP="001A6510">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1A6510" w:rsidRDefault="001A6510" w:rsidP="001A6510">
      <w:pPr>
        <w:rPr>
          <w:rFonts w:ascii="Arial" w:hAnsi="Arial" w:cs="Arial"/>
          <w:b/>
          <w:bCs/>
          <w:i/>
          <w:iCs/>
          <w:sz w:val="28"/>
          <w:szCs w:val="28"/>
        </w:rPr>
      </w:pPr>
    </w:p>
    <w:p w:rsidR="001A6510" w:rsidRPr="00E03BD1" w:rsidRDefault="001A6510" w:rsidP="001A6510">
      <w:pPr>
        <w:rPr>
          <w:rFonts w:ascii="Arial" w:hAnsi="Arial" w:cs="Arial"/>
          <w:b/>
          <w:bCs/>
          <w:i/>
          <w:iCs/>
          <w:sz w:val="28"/>
          <w:szCs w:val="28"/>
        </w:rPr>
      </w:pPr>
    </w:p>
    <w:p w:rsidR="001A6510" w:rsidRDefault="001A6510" w:rsidP="001A6510">
      <w:pPr>
        <w:spacing w:after="120"/>
        <w:jc w:val="both"/>
        <w:rPr>
          <w:rFonts w:ascii="Arial" w:hAnsi="Arial" w:cs="Arial"/>
        </w:rPr>
      </w:pPr>
      <w:proofErr w:type="gramStart"/>
      <w:r>
        <w:rPr>
          <w:rFonts w:ascii="Arial" w:hAnsi="Arial" w:cs="Arial"/>
        </w:rPr>
        <w:t>У складу са чланом 88.</w:t>
      </w:r>
      <w:proofErr w:type="gramEnd"/>
      <w:r>
        <w:rPr>
          <w:rFonts w:ascii="Arial" w:hAnsi="Arial" w:cs="Arial"/>
        </w:rPr>
        <w:t xml:space="preserve">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1A6510" w:rsidRPr="0006582C" w:rsidRDefault="001A6510" w:rsidP="001A6510">
      <w:pPr>
        <w:spacing w:after="120"/>
        <w:jc w:val="both"/>
        <w:rPr>
          <w:rFonts w:ascii="Arial" w:hAnsi="Arial" w:cs="Arial"/>
          <w:b/>
          <w:i/>
        </w:rPr>
      </w:pPr>
    </w:p>
    <w:tbl>
      <w:tblPr>
        <w:tblW w:w="0" w:type="auto"/>
        <w:tblInd w:w="153" w:type="dxa"/>
        <w:tblLayout w:type="fixed"/>
        <w:tblLook w:val="0000"/>
      </w:tblPr>
      <w:tblGrid>
        <w:gridCol w:w="5565"/>
        <w:gridCol w:w="3300"/>
      </w:tblGrid>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jc w:val="center"/>
              <w:rPr>
                <w:rFonts w:ascii="Arial" w:hAnsi="Arial" w:cs="Arial"/>
              </w:rPr>
            </w:pPr>
            <w:r>
              <w:rPr>
                <w:rFonts w:ascii="Arial" w:hAnsi="Arial" w:cs="Arial"/>
                <w:b/>
                <w:i/>
              </w:rPr>
              <w:t>ИЗНОС ТРОШКА У РСД</w:t>
            </w: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jc w:val="right"/>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jc w:val="right"/>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i/>
              </w:rPr>
            </w:pPr>
          </w:p>
          <w:p w:rsidR="001A6510" w:rsidRDefault="001A6510" w:rsidP="00BD7632">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lang w:val="ru-RU"/>
              </w:rPr>
            </w:pPr>
          </w:p>
        </w:tc>
      </w:tr>
    </w:tbl>
    <w:p w:rsidR="001A6510" w:rsidRDefault="001A6510" w:rsidP="001A6510">
      <w:pPr>
        <w:jc w:val="both"/>
      </w:pPr>
    </w:p>
    <w:p w:rsidR="001A6510" w:rsidRPr="00EE0FA4" w:rsidRDefault="001A6510" w:rsidP="001A6510">
      <w:pPr>
        <w:jc w:val="both"/>
      </w:pPr>
    </w:p>
    <w:p w:rsidR="001A6510" w:rsidRDefault="001A6510" w:rsidP="001A6510">
      <w:pPr>
        <w:jc w:val="both"/>
        <w:rPr>
          <w:rFonts w:ascii="Arial" w:hAnsi="Arial" w:cs="Arial"/>
        </w:rPr>
      </w:pPr>
      <w:proofErr w:type="gramStart"/>
      <w:r>
        <w:rPr>
          <w:rFonts w:ascii="Arial" w:hAnsi="Arial" w:cs="Arial"/>
        </w:rPr>
        <w:t>Трошкове припреме и подношења понуде сноси искључиво понуђач и не може тражити од наручиоца накнаду трошкова.</w:t>
      </w:r>
      <w:proofErr w:type="gramEnd"/>
    </w:p>
    <w:p w:rsidR="001A6510" w:rsidRDefault="001A6510" w:rsidP="001A6510">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1A6510" w:rsidRDefault="001A6510" w:rsidP="001A6510">
      <w:pPr>
        <w:spacing w:after="120"/>
        <w:ind w:firstLine="426"/>
        <w:jc w:val="both"/>
        <w:rPr>
          <w:rFonts w:ascii="Arial" w:hAnsi="Arial" w:cs="Arial"/>
          <w:b/>
          <w:bCs/>
          <w:i/>
        </w:rPr>
      </w:pPr>
    </w:p>
    <w:p w:rsidR="001A6510" w:rsidRDefault="001A6510" w:rsidP="001A6510">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1A6510" w:rsidRPr="00E71653" w:rsidRDefault="001A6510" w:rsidP="001A6510">
      <w:pPr>
        <w:spacing w:after="120"/>
        <w:jc w:val="both"/>
        <w:rPr>
          <w:bCs/>
          <w:color w:val="auto"/>
        </w:rPr>
      </w:pPr>
    </w:p>
    <w:p w:rsidR="001A6510" w:rsidRDefault="001A6510" w:rsidP="001A6510">
      <w:pPr>
        <w:spacing w:after="120"/>
        <w:ind w:firstLine="425"/>
        <w:jc w:val="both"/>
        <w:rPr>
          <w:bCs/>
        </w:rPr>
      </w:pPr>
    </w:p>
    <w:tbl>
      <w:tblPr>
        <w:tblW w:w="0" w:type="auto"/>
        <w:tblLayout w:type="fixed"/>
        <w:tblLook w:val="0000"/>
      </w:tblPr>
      <w:tblGrid>
        <w:gridCol w:w="3080"/>
        <w:gridCol w:w="3068"/>
        <w:gridCol w:w="3094"/>
      </w:tblGrid>
      <w:tr w:rsidR="001A6510" w:rsidTr="00BD7632">
        <w:tc>
          <w:tcPr>
            <w:tcW w:w="3080"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Потпис понуђача</w:t>
            </w:r>
          </w:p>
        </w:tc>
      </w:tr>
      <w:tr w:rsidR="001A6510" w:rsidTr="00BD7632">
        <w:tc>
          <w:tcPr>
            <w:tcW w:w="3080" w:type="dxa"/>
            <w:tcBorders>
              <w:bottom w:val="single" w:sz="4" w:space="0" w:color="000000"/>
            </w:tcBorders>
            <w:shd w:val="clear" w:color="auto" w:fill="auto"/>
          </w:tcPr>
          <w:p w:rsidR="001A6510" w:rsidRDefault="001A6510" w:rsidP="00BD7632">
            <w:pPr>
              <w:pStyle w:val="BodyText2"/>
              <w:snapToGrid w:val="0"/>
              <w:spacing w:line="100" w:lineRule="atLeast"/>
              <w:rPr>
                <w:rFonts w:ascii="Arial" w:hAnsi="Arial" w:cs="Arial"/>
              </w:rPr>
            </w:pPr>
          </w:p>
        </w:tc>
        <w:tc>
          <w:tcPr>
            <w:tcW w:w="3068" w:type="dxa"/>
            <w:shd w:val="clear" w:color="auto" w:fill="auto"/>
          </w:tcPr>
          <w:p w:rsidR="001A6510" w:rsidRDefault="001A6510" w:rsidP="00BD7632">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1A6510" w:rsidRDefault="001A6510" w:rsidP="00BD7632">
            <w:pPr>
              <w:pStyle w:val="BodyText2"/>
              <w:snapToGrid w:val="0"/>
              <w:spacing w:line="100" w:lineRule="atLeast"/>
              <w:rPr>
                <w:rFonts w:ascii="Arial" w:hAnsi="Arial" w:cs="Arial"/>
              </w:rPr>
            </w:pPr>
          </w:p>
        </w:tc>
      </w:tr>
    </w:tbl>
    <w:p w:rsidR="001A6510" w:rsidRDefault="001A6510" w:rsidP="001A6510"/>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pStyle w:val="BodyText3"/>
        <w:spacing w:after="0"/>
        <w:jc w:val="right"/>
        <w:rPr>
          <w:rFonts w:ascii="Arial" w:hAnsi="Arial" w:cs="Arial"/>
          <w:b/>
          <w:bCs/>
          <w:sz w:val="28"/>
          <w:szCs w:val="28"/>
        </w:rPr>
      </w:pPr>
      <w:r>
        <w:rPr>
          <w:rFonts w:ascii="Arial" w:hAnsi="Arial" w:cs="Arial"/>
          <w:b/>
          <w:bCs/>
          <w:sz w:val="28"/>
          <w:szCs w:val="28"/>
        </w:rPr>
        <w:lastRenderedPageBreak/>
        <w:t>(ОБРАЗАЦ 4)</w:t>
      </w:r>
    </w:p>
    <w:p w:rsidR="001A6510" w:rsidRDefault="001A6510" w:rsidP="001A6510">
      <w:pPr>
        <w:pStyle w:val="BodyText3"/>
        <w:spacing w:after="0"/>
        <w:jc w:val="right"/>
        <w:rPr>
          <w:rFonts w:ascii="Arial" w:hAnsi="Arial" w:cs="Arial"/>
          <w:b/>
          <w:bCs/>
          <w:sz w:val="28"/>
          <w:szCs w:val="28"/>
        </w:rPr>
      </w:pPr>
    </w:p>
    <w:p w:rsidR="001A6510" w:rsidRPr="001A6510" w:rsidRDefault="001A6510" w:rsidP="001A6510">
      <w:pPr>
        <w:pStyle w:val="BodyText3"/>
        <w:spacing w:after="0"/>
        <w:jc w:val="right"/>
        <w:rPr>
          <w:rFonts w:ascii="Arial" w:hAnsi="Arial" w:cs="Arial"/>
          <w:b/>
          <w:bCs/>
          <w:sz w:val="28"/>
          <w:szCs w:val="28"/>
        </w:rPr>
      </w:pPr>
    </w:p>
    <w:p w:rsidR="001A6510" w:rsidRDefault="001A6510" w:rsidP="001A6510">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1A6510" w:rsidRDefault="001A6510" w:rsidP="001A6510">
      <w:pPr>
        <w:pStyle w:val="BodyText3"/>
        <w:spacing w:after="0"/>
        <w:jc w:val="center"/>
        <w:rPr>
          <w:rFonts w:ascii="Arial" w:hAnsi="Arial" w:cs="Arial"/>
          <w:b/>
          <w:bCs/>
          <w:sz w:val="28"/>
          <w:szCs w:val="28"/>
        </w:rPr>
      </w:pPr>
    </w:p>
    <w:p w:rsidR="001A6510" w:rsidRPr="00052709" w:rsidRDefault="001A6510" w:rsidP="001A6510">
      <w:pPr>
        <w:pStyle w:val="BodyText3"/>
        <w:spacing w:after="0"/>
        <w:jc w:val="center"/>
        <w:rPr>
          <w:rFonts w:ascii="Arial" w:hAnsi="Arial" w:cs="Arial"/>
          <w:bCs/>
          <w:sz w:val="24"/>
          <w:szCs w:val="24"/>
        </w:rPr>
      </w:pPr>
    </w:p>
    <w:p w:rsidR="001A6510" w:rsidRDefault="001A6510" w:rsidP="001A6510">
      <w:pPr>
        <w:pStyle w:val="BodyText3"/>
        <w:spacing w:after="0"/>
        <w:jc w:val="both"/>
        <w:rPr>
          <w:rFonts w:ascii="Arial" w:hAnsi="Arial" w:cs="Arial"/>
          <w:sz w:val="24"/>
          <w:szCs w:val="24"/>
        </w:rPr>
      </w:pPr>
      <w:proofErr w:type="gramStart"/>
      <w:r>
        <w:rPr>
          <w:rFonts w:ascii="Arial" w:hAnsi="Arial" w:cs="Arial"/>
          <w:sz w:val="24"/>
          <w:szCs w:val="24"/>
        </w:rPr>
        <w:t>У складу са чланом 26.</w:t>
      </w:r>
      <w:proofErr w:type="gramEnd"/>
      <w:r>
        <w:rPr>
          <w:rFonts w:ascii="Arial" w:hAnsi="Arial" w:cs="Arial"/>
          <w:sz w:val="24"/>
          <w:szCs w:val="24"/>
        </w:rPr>
        <w:t xml:space="preserve"> ЗЈН, __________________________________________, </w:t>
      </w:r>
    </w:p>
    <w:p w:rsidR="001A6510" w:rsidRDefault="001A6510" w:rsidP="001A6510">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1A6510" w:rsidRDefault="001A6510" w:rsidP="001A6510">
      <w:pPr>
        <w:pStyle w:val="BodyText3"/>
        <w:spacing w:after="0"/>
        <w:jc w:val="both"/>
        <w:rPr>
          <w:rFonts w:ascii="Arial" w:hAnsi="Arial" w:cs="Arial"/>
          <w:w w:val="200"/>
          <w:sz w:val="24"/>
          <w:szCs w:val="24"/>
        </w:rPr>
      </w:pPr>
      <w:proofErr w:type="gramStart"/>
      <w:r>
        <w:rPr>
          <w:rFonts w:ascii="Arial" w:hAnsi="Arial" w:cs="Arial"/>
          <w:sz w:val="24"/>
          <w:szCs w:val="24"/>
        </w:rPr>
        <w:t>даје</w:t>
      </w:r>
      <w:proofErr w:type="gramEnd"/>
      <w:r>
        <w:rPr>
          <w:rFonts w:ascii="Arial" w:hAnsi="Arial" w:cs="Arial"/>
          <w:sz w:val="24"/>
          <w:szCs w:val="24"/>
        </w:rPr>
        <w:t xml:space="preserve">: </w:t>
      </w:r>
    </w:p>
    <w:p w:rsidR="001A6510" w:rsidRDefault="001A6510" w:rsidP="001A6510">
      <w:pPr>
        <w:pStyle w:val="BodyText3"/>
        <w:spacing w:before="360" w:after="360"/>
        <w:ind w:firstLine="227"/>
        <w:jc w:val="both"/>
        <w:rPr>
          <w:rFonts w:ascii="Arial" w:hAnsi="Arial" w:cs="Arial"/>
          <w:w w:val="200"/>
          <w:sz w:val="24"/>
          <w:szCs w:val="24"/>
        </w:rPr>
      </w:pPr>
    </w:p>
    <w:p w:rsidR="001A6510" w:rsidRDefault="001A6510" w:rsidP="001A6510">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1A6510" w:rsidRDefault="001A6510" w:rsidP="001A6510">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1A6510" w:rsidRDefault="001A6510" w:rsidP="001A6510">
      <w:pPr>
        <w:pStyle w:val="BodyText3"/>
        <w:spacing w:after="0"/>
        <w:jc w:val="both"/>
        <w:rPr>
          <w:rFonts w:ascii="Arial" w:hAnsi="Arial" w:cs="Arial"/>
          <w:bCs/>
          <w:sz w:val="24"/>
          <w:szCs w:val="24"/>
        </w:rPr>
      </w:pPr>
    </w:p>
    <w:p w:rsidR="001A6510" w:rsidRDefault="001A6510" w:rsidP="001A6510">
      <w:pPr>
        <w:pStyle w:val="BodyText3"/>
        <w:spacing w:after="0"/>
        <w:jc w:val="both"/>
        <w:rPr>
          <w:rFonts w:ascii="Arial" w:hAnsi="Arial" w:cs="Arial"/>
          <w:bCs/>
          <w:sz w:val="24"/>
          <w:szCs w:val="24"/>
        </w:rPr>
      </w:pPr>
    </w:p>
    <w:p w:rsidR="001A6510" w:rsidRDefault="001A6510" w:rsidP="001A6510">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1A6510" w:rsidRDefault="001A6510" w:rsidP="001A6510">
      <w:pPr>
        <w:jc w:val="both"/>
        <w:rPr>
          <w:rFonts w:ascii="Arial" w:hAnsi="Arial" w:cs="Arial"/>
          <w:bCs/>
        </w:rPr>
      </w:pPr>
      <w:proofErr w:type="gramStart"/>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sidR="00FA2BD3">
        <w:rPr>
          <w:rFonts w:ascii="Arial" w:hAnsi="Arial" w:cs="Arial"/>
          <w:b/>
          <w:iCs/>
        </w:rPr>
        <w:t xml:space="preserve">Услуге стручног надзора над извођењем радова на одржавању путева и улица </w:t>
      </w:r>
      <w:r w:rsidR="00657698">
        <w:rPr>
          <w:rFonts w:ascii="Arial" w:hAnsi="Arial" w:cs="Arial"/>
          <w:b/>
          <w:iCs/>
        </w:rPr>
        <w:t>на територији општине Баточина</w:t>
      </w:r>
      <w:r>
        <w:rPr>
          <w:rFonts w:ascii="Arial" w:hAnsi="Arial" w:cs="Arial"/>
          <w:b/>
          <w:lang w:val="sr-Cyrl-CS"/>
        </w:rPr>
        <w:t>,</w:t>
      </w:r>
      <w:r>
        <w:rPr>
          <w:rFonts w:ascii="Arial" w:eastAsia="TimesNewRomanPSMT" w:hAnsi="Arial" w:cs="Arial"/>
          <w:bCs/>
          <w:lang w:val="sr-Cyrl-CS"/>
        </w:rPr>
        <w:t xml:space="preserve"> интерни </w:t>
      </w:r>
      <w:r w:rsidRPr="008566BF">
        <w:rPr>
          <w:rFonts w:ascii="Arial" w:hAnsi="Arial" w:cs="Arial"/>
          <w:lang w:val="ru-RU"/>
        </w:rPr>
        <w:t>бр</w:t>
      </w:r>
      <w:r>
        <w:rPr>
          <w:rFonts w:ascii="Arial" w:hAnsi="Arial" w:cs="Arial"/>
          <w:lang w:val="sr-Cyrl-CS"/>
        </w:rPr>
        <w:t>.</w:t>
      </w:r>
      <w:proofErr w:type="gramEnd"/>
      <w:r>
        <w:rPr>
          <w:rFonts w:ascii="Arial" w:hAnsi="Arial" w:cs="Arial"/>
          <w:lang w:val="sr-Cyrl-CS"/>
        </w:rPr>
        <w:t xml:space="preserve"> </w:t>
      </w:r>
      <w:r w:rsidR="00FA2BD3">
        <w:rPr>
          <w:rFonts w:ascii="Arial" w:hAnsi="Arial" w:cs="Arial"/>
          <w:lang w:val="sr-Cyrl-CS"/>
        </w:rPr>
        <w:t>14/17</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FA2BD3">
        <w:rPr>
          <w:rFonts w:ascii="Arial" w:hAnsi="Arial" w:cs="Arial"/>
          <w:lang w:val="ru-RU"/>
        </w:rPr>
        <w:t>1.2.6/17</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rsidR="001A6510" w:rsidRDefault="001A6510" w:rsidP="001A6510">
      <w:pPr>
        <w:jc w:val="both"/>
        <w:rPr>
          <w:rFonts w:ascii="Arial" w:hAnsi="Arial" w:cs="Arial"/>
          <w:bCs/>
        </w:rPr>
      </w:pPr>
    </w:p>
    <w:p w:rsidR="001A6510" w:rsidRDefault="001A6510" w:rsidP="001A6510">
      <w:pPr>
        <w:jc w:val="both"/>
        <w:rPr>
          <w:rFonts w:ascii="Arial" w:hAnsi="Arial" w:cs="Arial"/>
          <w:bCs/>
        </w:rPr>
      </w:pPr>
    </w:p>
    <w:p w:rsidR="001A6510" w:rsidRDefault="001A6510" w:rsidP="001A6510">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1A6510" w:rsidTr="00BD7632">
        <w:tc>
          <w:tcPr>
            <w:tcW w:w="3080"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Потпис понуђача</w:t>
            </w:r>
          </w:p>
        </w:tc>
      </w:tr>
      <w:tr w:rsidR="001A6510" w:rsidRPr="00DA6DF0" w:rsidTr="00BD7632">
        <w:tc>
          <w:tcPr>
            <w:tcW w:w="3080" w:type="dxa"/>
            <w:tcBorders>
              <w:bottom w:val="single" w:sz="4" w:space="0" w:color="000000"/>
            </w:tcBorders>
            <w:shd w:val="clear" w:color="auto" w:fill="auto"/>
          </w:tcPr>
          <w:p w:rsidR="001A6510" w:rsidRPr="00DA6DF0" w:rsidRDefault="001A6510" w:rsidP="00BD7632">
            <w:pPr>
              <w:pStyle w:val="BodyText2"/>
              <w:snapToGrid w:val="0"/>
              <w:spacing w:line="100" w:lineRule="atLeast"/>
              <w:rPr>
                <w:rFonts w:ascii="Arial" w:hAnsi="Arial" w:cs="Arial"/>
                <w:b/>
              </w:rPr>
            </w:pPr>
          </w:p>
        </w:tc>
        <w:tc>
          <w:tcPr>
            <w:tcW w:w="3065" w:type="dxa"/>
            <w:shd w:val="clear" w:color="auto" w:fill="auto"/>
          </w:tcPr>
          <w:p w:rsidR="001A6510" w:rsidRPr="00DA6DF0" w:rsidRDefault="001A6510" w:rsidP="00BD7632">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1A6510" w:rsidRPr="00DA6DF0" w:rsidRDefault="001A6510" w:rsidP="00BD7632">
            <w:pPr>
              <w:pStyle w:val="BodyText2"/>
              <w:snapToGrid w:val="0"/>
              <w:spacing w:line="100" w:lineRule="atLeast"/>
              <w:rPr>
                <w:rFonts w:ascii="Arial" w:hAnsi="Arial" w:cs="Arial"/>
                <w:b/>
              </w:rPr>
            </w:pPr>
          </w:p>
        </w:tc>
      </w:tr>
    </w:tbl>
    <w:p w:rsidR="001A6510" w:rsidRDefault="001A6510" w:rsidP="001A6510">
      <w:pPr>
        <w:pStyle w:val="BodyText3"/>
        <w:spacing w:after="0"/>
        <w:ind w:firstLine="227"/>
        <w:jc w:val="both"/>
      </w:pPr>
    </w:p>
    <w:p w:rsidR="001A6510" w:rsidRDefault="001A6510" w:rsidP="001A6510">
      <w:pPr>
        <w:tabs>
          <w:tab w:val="left" w:pos="6028"/>
        </w:tabs>
        <w:autoSpaceDE w:val="0"/>
        <w:spacing w:line="240" w:lineRule="auto"/>
      </w:pPr>
    </w:p>
    <w:p w:rsidR="001A6510" w:rsidRPr="001A6510" w:rsidRDefault="001A6510" w:rsidP="001A6510">
      <w:pPr>
        <w:tabs>
          <w:tab w:val="left" w:pos="6028"/>
        </w:tabs>
        <w:autoSpaceDE w:val="0"/>
        <w:spacing w:line="240" w:lineRule="auto"/>
      </w:pPr>
    </w:p>
    <w:p w:rsidR="001A6510" w:rsidRDefault="001A6510" w:rsidP="001A6510">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w:t>
      </w:r>
      <w:proofErr w:type="gramStart"/>
      <w:r>
        <w:rPr>
          <w:rFonts w:ascii="Arial" w:hAnsi="Arial" w:cs="Arial"/>
          <w:bCs/>
          <w:i/>
          <w:iCs/>
          <w:color w:val="auto"/>
        </w:rPr>
        <w:t>Мера забране учешћа у поступку јавне набавке може трајати до две године.</w:t>
      </w:r>
      <w:proofErr w:type="gramEnd"/>
      <w:r w:rsidRPr="00331E4A">
        <w:rPr>
          <w:rFonts w:ascii="Arial" w:hAnsi="Arial" w:cs="Arial"/>
          <w:bCs/>
          <w:i/>
          <w:iCs/>
          <w:color w:val="auto"/>
        </w:rPr>
        <w:t xml:space="preserve"> </w:t>
      </w:r>
      <w:r>
        <w:rPr>
          <w:rFonts w:ascii="Arial" w:hAnsi="Arial" w:cs="Arial"/>
          <w:bCs/>
          <w:i/>
          <w:iCs/>
          <w:color w:val="auto"/>
        </w:rPr>
        <w:t xml:space="preserve">Повреда конкуренције представља негативну референцу, у смислу члана 82. </w:t>
      </w:r>
      <w:proofErr w:type="gramStart"/>
      <w:r>
        <w:rPr>
          <w:rFonts w:ascii="Arial" w:hAnsi="Arial" w:cs="Arial"/>
          <w:bCs/>
          <w:i/>
          <w:iCs/>
          <w:color w:val="auto"/>
        </w:rPr>
        <w:t>став</w:t>
      </w:r>
      <w:proofErr w:type="gramEnd"/>
      <w:r>
        <w:rPr>
          <w:rFonts w:ascii="Arial" w:hAnsi="Arial" w:cs="Arial"/>
          <w:bCs/>
          <w:i/>
          <w:iCs/>
          <w:color w:val="auto"/>
        </w:rPr>
        <w:t xml:space="preserve"> 1. </w:t>
      </w:r>
      <w:proofErr w:type="gramStart"/>
      <w:r>
        <w:rPr>
          <w:rFonts w:ascii="Arial" w:hAnsi="Arial" w:cs="Arial"/>
          <w:bCs/>
          <w:i/>
          <w:iCs/>
          <w:color w:val="auto"/>
        </w:rPr>
        <w:t>тачка</w:t>
      </w:r>
      <w:proofErr w:type="gramEnd"/>
      <w:r>
        <w:rPr>
          <w:rFonts w:ascii="Arial" w:hAnsi="Arial" w:cs="Arial"/>
          <w:bCs/>
          <w:i/>
          <w:iCs/>
          <w:color w:val="auto"/>
        </w:rPr>
        <w:t xml:space="preserve"> 2) ЗЈН.</w:t>
      </w:r>
    </w:p>
    <w:p w:rsidR="001A6510" w:rsidRDefault="001A6510" w:rsidP="001A6510">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1A6510" w:rsidRDefault="001A6510" w:rsidP="001A6510">
      <w:pPr>
        <w:pStyle w:val="ListParagraph"/>
        <w:tabs>
          <w:tab w:val="left" w:pos="680"/>
        </w:tabs>
        <w:ind w:left="0"/>
        <w:jc w:val="both"/>
        <w:rPr>
          <w:rFonts w:ascii="Arial" w:hAnsi="Arial" w:cs="Arial"/>
          <w:bCs/>
          <w:i/>
          <w:iCs/>
          <w:color w:val="auto"/>
          <w:lang w:val="sr-Cyrl-CS"/>
        </w:rPr>
      </w:pPr>
    </w:p>
    <w:p w:rsidR="001A6510" w:rsidRDefault="001A6510" w:rsidP="001A6510">
      <w:pPr>
        <w:pStyle w:val="ListParagraph"/>
        <w:tabs>
          <w:tab w:val="left" w:pos="680"/>
        </w:tabs>
        <w:ind w:left="0"/>
        <w:jc w:val="both"/>
        <w:rPr>
          <w:rFonts w:ascii="Arial" w:eastAsia="TimesNewRomanPSMT" w:hAnsi="Arial" w:cs="Arial"/>
          <w:bCs/>
          <w:lang w:val="ru-RU"/>
        </w:rPr>
      </w:pPr>
    </w:p>
    <w:p w:rsidR="00810F53" w:rsidRDefault="00810F53" w:rsidP="001A6510">
      <w:pPr>
        <w:pStyle w:val="ListParagraph"/>
        <w:tabs>
          <w:tab w:val="left" w:pos="680"/>
        </w:tabs>
        <w:ind w:left="0"/>
        <w:jc w:val="both"/>
        <w:rPr>
          <w:rFonts w:ascii="Arial" w:eastAsia="TimesNewRomanPSMT" w:hAnsi="Arial" w:cs="Arial"/>
          <w:bCs/>
          <w:lang w:val="ru-RU"/>
        </w:rPr>
      </w:pPr>
    </w:p>
    <w:p w:rsidR="001A6510" w:rsidRPr="00AC47EA" w:rsidRDefault="001A6510" w:rsidP="001A6510">
      <w:pPr>
        <w:jc w:val="right"/>
        <w:rPr>
          <w:rFonts w:ascii="Arial" w:hAnsi="Arial" w:cs="Arial"/>
          <w:b/>
          <w:bCs/>
          <w:sz w:val="28"/>
          <w:szCs w:val="28"/>
        </w:rPr>
      </w:pPr>
      <w:r w:rsidRPr="00AC47EA">
        <w:rPr>
          <w:rFonts w:ascii="Arial" w:hAnsi="Arial" w:cs="Arial"/>
          <w:b/>
          <w:bCs/>
          <w:sz w:val="28"/>
          <w:szCs w:val="28"/>
        </w:rPr>
        <w:lastRenderedPageBreak/>
        <w:t>(ОБРАЗАЦ 5)</w:t>
      </w:r>
    </w:p>
    <w:p w:rsidR="001A6510" w:rsidRPr="00AC47EA" w:rsidRDefault="001A6510" w:rsidP="001A6510">
      <w:pPr>
        <w:jc w:val="right"/>
        <w:rPr>
          <w:rFonts w:ascii="Arial" w:hAnsi="Arial" w:cs="Arial"/>
          <w:b/>
          <w:bCs/>
          <w:sz w:val="28"/>
          <w:szCs w:val="28"/>
        </w:rPr>
      </w:pPr>
    </w:p>
    <w:p w:rsidR="001A6510" w:rsidRPr="00AC47EA" w:rsidRDefault="001A6510" w:rsidP="001A6510">
      <w:pPr>
        <w:jc w:val="center"/>
        <w:rPr>
          <w:rFonts w:ascii="Arial" w:hAnsi="Arial" w:cs="Arial"/>
          <w:b/>
          <w:bCs/>
          <w:sz w:val="28"/>
          <w:szCs w:val="28"/>
        </w:rPr>
      </w:pPr>
      <w:r w:rsidRPr="00AC47EA">
        <w:rPr>
          <w:rFonts w:ascii="Arial" w:hAnsi="Arial" w:cs="Arial"/>
          <w:b/>
          <w:bCs/>
          <w:sz w:val="28"/>
          <w:szCs w:val="28"/>
        </w:rPr>
        <w:t xml:space="preserve">ОБРАЗАЦ ИЗЈАВЕ </w:t>
      </w:r>
      <w:proofErr w:type="gramStart"/>
      <w:r w:rsidRPr="00AC47EA">
        <w:rPr>
          <w:rFonts w:ascii="Arial" w:hAnsi="Arial" w:cs="Arial"/>
          <w:b/>
          <w:bCs/>
          <w:sz w:val="28"/>
          <w:szCs w:val="28"/>
        </w:rPr>
        <w:t>ПОНУЂАЧА  О</w:t>
      </w:r>
      <w:proofErr w:type="gramEnd"/>
      <w:r w:rsidRPr="00AC47EA">
        <w:rPr>
          <w:rFonts w:ascii="Arial" w:hAnsi="Arial" w:cs="Arial"/>
          <w:b/>
          <w:bCs/>
          <w:sz w:val="28"/>
          <w:szCs w:val="28"/>
        </w:rPr>
        <w:t xml:space="preserve"> ИСПУЊЕНОСТИ ОБАВЕЗНИХ УСЛОВА ЗА УЧЕШЋЕ У ПОСТУПКУ ЈАВНЕ НАБАВКЕ -  ЧЛ. 75. </w:t>
      </w:r>
      <w:r>
        <w:rPr>
          <w:rFonts w:ascii="Arial" w:hAnsi="Arial" w:cs="Arial"/>
          <w:b/>
          <w:bCs/>
          <w:sz w:val="28"/>
          <w:szCs w:val="28"/>
        </w:rPr>
        <w:t>ЗЈН</w:t>
      </w:r>
    </w:p>
    <w:p w:rsidR="001A6510" w:rsidRDefault="001A6510" w:rsidP="001A6510">
      <w:pPr>
        <w:jc w:val="center"/>
        <w:rPr>
          <w:rFonts w:ascii="Arial" w:hAnsi="Arial" w:cs="Arial"/>
          <w:b/>
          <w:bCs/>
        </w:rPr>
      </w:pPr>
    </w:p>
    <w:p w:rsidR="00507A8F" w:rsidRPr="00507A8F" w:rsidRDefault="00507A8F" w:rsidP="001A6510">
      <w:pPr>
        <w:jc w:val="center"/>
        <w:rPr>
          <w:rFonts w:ascii="Arial" w:hAnsi="Arial" w:cs="Arial"/>
          <w:b/>
          <w:bCs/>
        </w:rPr>
      </w:pPr>
    </w:p>
    <w:p w:rsidR="001A6510" w:rsidRPr="00AC47EA" w:rsidRDefault="001A6510" w:rsidP="001A6510">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Pr="00AC47EA">
        <w:rPr>
          <w:rFonts w:ascii="Arial" w:hAnsi="Arial" w:cs="Arial"/>
        </w:rPr>
        <w:t xml:space="preserve">од пуном материјалном и кривичном одговорношћу, </w:t>
      </w:r>
      <w:r w:rsidRPr="00AC47EA">
        <w:rPr>
          <w:rFonts w:ascii="Arial" w:hAnsi="Arial" w:cs="Arial"/>
          <w:lang w:val="sr-Cyrl-CS"/>
        </w:rPr>
        <w:t xml:space="preserve">као заступник понуђача,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1A6510" w:rsidRPr="00AC47EA" w:rsidRDefault="001A6510" w:rsidP="001A6510">
      <w:pPr>
        <w:jc w:val="both"/>
        <w:rPr>
          <w:rFonts w:ascii="Arial" w:hAnsi="Arial" w:cs="Arial"/>
        </w:rPr>
      </w:pPr>
    </w:p>
    <w:p w:rsidR="001A6510" w:rsidRPr="00AC47EA" w:rsidRDefault="001A6510" w:rsidP="001A6510">
      <w:pPr>
        <w:jc w:val="center"/>
        <w:rPr>
          <w:rFonts w:ascii="Arial" w:hAnsi="Arial" w:cs="Arial"/>
          <w:b/>
        </w:rPr>
      </w:pPr>
      <w:r w:rsidRPr="00AC47EA">
        <w:rPr>
          <w:rFonts w:ascii="Arial" w:hAnsi="Arial" w:cs="Arial"/>
          <w:b/>
        </w:rPr>
        <w:t>И З Ј А В У</w:t>
      </w:r>
    </w:p>
    <w:p w:rsidR="001A6510" w:rsidRPr="00AC47EA" w:rsidRDefault="001A6510" w:rsidP="001A6510">
      <w:pPr>
        <w:jc w:val="center"/>
        <w:rPr>
          <w:rFonts w:ascii="Arial" w:hAnsi="Arial" w:cs="Arial"/>
        </w:rPr>
      </w:pPr>
    </w:p>
    <w:p w:rsidR="001A6510" w:rsidRDefault="001A6510" w:rsidP="001A6510">
      <w:pPr>
        <w:jc w:val="both"/>
        <w:rPr>
          <w:rFonts w:ascii="Arial" w:hAnsi="Arial" w:cs="Arial"/>
          <w:lang w:val="sr-Cyrl-CS"/>
        </w:rPr>
      </w:pPr>
    </w:p>
    <w:p w:rsidR="001A6510" w:rsidRDefault="001A6510" w:rsidP="001A6510">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w:t>
      </w:r>
      <w:r>
        <w:rPr>
          <w:rFonts w:ascii="Arial" w:hAnsi="Arial" w:cs="Arial"/>
          <w:i/>
          <w:lang w:val="sr-Cyrl-CS"/>
        </w:rPr>
        <w:t>_____</w:t>
      </w:r>
      <w:r>
        <w:rPr>
          <w:rFonts w:ascii="Arial" w:hAnsi="Arial" w:cs="Arial"/>
          <w:i/>
        </w:rPr>
        <w:t>_______________________________</w:t>
      </w:r>
      <w:r>
        <w:rPr>
          <w:rFonts w:ascii="Arial" w:hAnsi="Arial" w:cs="Arial"/>
          <w:i/>
          <w:lang w:val="sr-Cyrl-CS"/>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AC35BD">
        <w:rPr>
          <w:rFonts w:ascii="Arial" w:hAnsi="Arial" w:cs="Arial"/>
          <w:b/>
          <w:lang w:val="sr-Cyrl-CS"/>
        </w:rPr>
        <w:t xml:space="preserve"> </w:t>
      </w:r>
      <w:r w:rsidR="00FA2BD3">
        <w:rPr>
          <w:rFonts w:ascii="Arial" w:hAnsi="Arial" w:cs="Arial"/>
          <w:b/>
          <w:iCs/>
        </w:rPr>
        <w:t xml:space="preserve">Услуге стручног надзора над извођењем радова на одржавању путева и улица </w:t>
      </w:r>
      <w:r w:rsidR="00657698">
        <w:rPr>
          <w:rFonts w:ascii="Arial" w:hAnsi="Arial" w:cs="Arial"/>
          <w:b/>
          <w:iCs/>
        </w:rPr>
        <w:t>на територији општине Баточина</w:t>
      </w:r>
      <w:r w:rsidRPr="00251513">
        <w:rPr>
          <w:rFonts w:ascii="Arial" w:hAnsi="Arial" w:cs="Arial"/>
          <w:b/>
        </w:rPr>
        <w:t>,</w:t>
      </w:r>
      <w:r>
        <w:rPr>
          <w:rFonts w:ascii="Arial" w:hAnsi="Arial" w:cs="Arial"/>
          <w:b/>
        </w:rPr>
        <w:t xml:space="preserve"> </w:t>
      </w:r>
      <w:r w:rsidRPr="00EE0FA4">
        <w:rPr>
          <w:rFonts w:ascii="Arial" w:hAnsi="Arial" w:cs="Arial"/>
        </w:rPr>
        <w:t xml:space="preserve">интерни </w:t>
      </w:r>
      <w:r>
        <w:rPr>
          <w:rFonts w:ascii="Arial" w:hAnsi="Arial" w:cs="Arial"/>
          <w:lang w:val="sr-Cyrl-CS"/>
        </w:rPr>
        <w:t>б</w:t>
      </w:r>
      <w:r>
        <w:rPr>
          <w:rFonts w:ascii="Arial" w:hAnsi="Arial" w:cs="Arial"/>
        </w:rPr>
        <w:t xml:space="preserve">рој </w:t>
      </w:r>
      <w:r w:rsidR="00FA2BD3">
        <w:rPr>
          <w:rFonts w:ascii="Arial" w:hAnsi="Arial" w:cs="Arial"/>
          <w:lang w:val="sr-Cyrl-CS"/>
        </w:rPr>
        <w:t>14/17</w:t>
      </w:r>
      <w:r>
        <w:rPr>
          <w:rFonts w:ascii="Arial" w:hAnsi="Arial" w:cs="Arial"/>
          <w:lang w:val="sr-Cyrl-CS"/>
        </w:rPr>
        <w:t>, н</w:t>
      </w:r>
      <w:r w:rsidRPr="00EE0FA4">
        <w:rPr>
          <w:rFonts w:ascii="Arial" w:hAnsi="Arial" w:cs="Arial"/>
          <w:lang w:val="ru-RU"/>
        </w:rPr>
        <w:t xml:space="preserve">аведене у Плану јавних набавки под бројем </w:t>
      </w:r>
      <w:r w:rsidR="00FA2BD3">
        <w:rPr>
          <w:rFonts w:ascii="Arial" w:hAnsi="Arial" w:cs="Arial"/>
          <w:lang w:val="ru-RU"/>
        </w:rPr>
        <w:t>1.2.6/17</w:t>
      </w:r>
      <w:r>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1A6510" w:rsidRPr="001D78E6" w:rsidRDefault="001A6510" w:rsidP="001A6510">
      <w:pPr>
        <w:jc w:val="both"/>
        <w:rPr>
          <w:rFonts w:ascii="Arial" w:hAnsi="Arial" w:cs="Arial"/>
          <w:iCs/>
        </w:rPr>
      </w:pPr>
    </w:p>
    <w:p w:rsidR="001A6510" w:rsidRPr="00AC47EA" w:rsidRDefault="001A6510" w:rsidP="00FE27EF">
      <w:pPr>
        <w:pStyle w:val="ListParagraph"/>
        <w:numPr>
          <w:ilvl w:val="0"/>
          <w:numId w:val="17"/>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1) ЗЈН)</w:t>
      </w:r>
      <w:r w:rsidRPr="00AC47EA">
        <w:rPr>
          <w:rFonts w:ascii="Arial" w:hAnsi="Arial" w:cs="Arial"/>
          <w:iCs/>
        </w:rPr>
        <w:t>;</w:t>
      </w:r>
    </w:p>
    <w:p w:rsidR="001A6510" w:rsidRPr="00AC47EA" w:rsidRDefault="001A6510" w:rsidP="00FE27EF">
      <w:pPr>
        <w:pStyle w:val="ListParagraph"/>
        <w:numPr>
          <w:ilvl w:val="0"/>
          <w:numId w:val="17"/>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2) ЗЈН)</w:t>
      </w:r>
      <w:r w:rsidRPr="00AC47EA">
        <w:rPr>
          <w:rFonts w:ascii="Arial" w:hAnsi="Arial" w:cs="Arial"/>
          <w:iCs/>
        </w:rPr>
        <w:t>;</w:t>
      </w:r>
    </w:p>
    <w:p w:rsidR="001A6510" w:rsidRPr="00AC47EA" w:rsidRDefault="001A6510" w:rsidP="00FE27EF">
      <w:pPr>
        <w:pStyle w:val="ListParagraph"/>
        <w:numPr>
          <w:ilvl w:val="0"/>
          <w:numId w:val="17"/>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4) ЗЈН)</w:t>
      </w:r>
      <w:r w:rsidRPr="00AC47EA">
        <w:rPr>
          <w:rFonts w:ascii="Arial" w:hAnsi="Arial" w:cs="Arial"/>
          <w:i/>
        </w:rPr>
        <w:t>;</w:t>
      </w:r>
    </w:p>
    <w:p w:rsidR="001A6510" w:rsidRPr="00386E5E" w:rsidRDefault="001A6510" w:rsidP="00FE27EF">
      <w:pPr>
        <w:pStyle w:val="ListParagraph"/>
        <w:numPr>
          <w:ilvl w:val="0"/>
          <w:numId w:val="17"/>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2. ЗЈН)</w:t>
      </w:r>
      <w:r>
        <w:rPr>
          <w:rFonts w:ascii="Arial" w:eastAsia="Times New Roman" w:hAnsi="Arial" w:cs="Arial"/>
        </w:rPr>
        <w:t>;</w:t>
      </w:r>
    </w:p>
    <w:p w:rsidR="001A6510" w:rsidRPr="00AC47EA" w:rsidRDefault="001A6510" w:rsidP="001A6510">
      <w:pPr>
        <w:pStyle w:val="ListParagraph"/>
        <w:jc w:val="both"/>
        <w:rPr>
          <w:rFonts w:ascii="Arial" w:hAnsi="Arial" w:cs="Arial"/>
          <w:iCs/>
        </w:rPr>
      </w:pPr>
    </w:p>
    <w:p w:rsidR="001A6510" w:rsidRPr="00AC47EA" w:rsidRDefault="001A6510" w:rsidP="001A6510">
      <w:pPr>
        <w:pStyle w:val="ListParagraph"/>
        <w:ind w:left="1710"/>
        <w:jc w:val="both"/>
        <w:rPr>
          <w:rFonts w:ascii="Arial" w:hAnsi="Arial" w:cs="Arial"/>
          <w:b/>
          <w:i/>
          <w:iCs/>
          <w:color w:val="auto"/>
        </w:rPr>
      </w:pPr>
    </w:p>
    <w:p w:rsidR="001A6510" w:rsidRPr="00AC47EA" w:rsidRDefault="001A6510" w:rsidP="001A6510">
      <w:pPr>
        <w:jc w:val="both"/>
        <w:rPr>
          <w:rFonts w:ascii="Arial" w:hAnsi="Arial" w:cs="Arial"/>
          <w:i/>
          <w:lang w:val="sr-Cyrl-CS"/>
        </w:rPr>
      </w:pPr>
    </w:p>
    <w:p w:rsidR="001A6510" w:rsidRPr="00AC47EA" w:rsidRDefault="001A6510" w:rsidP="001A6510">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Понуђач:</w:t>
      </w:r>
    </w:p>
    <w:p w:rsidR="001A6510" w:rsidRPr="00AC47EA" w:rsidRDefault="001A6510" w:rsidP="001A6510">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1A6510" w:rsidRPr="00AC47EA" w:rsidRDefault="001A6510" w:rsidP="001A6510">
      <w:pPr>
        <w:pStyle w:val="BodyText2"/>
        <w:spacing w:line="100" w:lineRule="atLeast"/>
        <w:jc w:val="both"/>
        <w:rPr>
          <w:rFonts w:ascii="Arial" w:hAnsi="Arial" w:cs="Arial"/>
          <w:b/>
          <w:bCs/>
          <w:i/>
          <w:color w:val="auto"/>
        </w:rPr>
      </w:pPr>
    </w:p>
    <w:p w:rsidR="001A6510" w:rsidRPr="00447B01" w:rsidRDefault="001A6510" w:rsidP="001A6510">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447B01">
        <w:rPr>
          <w:rFonts w:ascii="Arial" w:hAnsi="Arial" w:cs="Arial"/>
          <w:bCs/>
          <w:i/>
          <w:color w:val="auto"/>
        </w:rPr>
        <w:t xml:space="preserve"> </w:t>
      </w:r>
      <w:r w:rsidRPr="00447B01">
        <w:rPr>
          <w:rFonts w:ascii="Arial" w:hAnsi="Arial" w:cs="Arial"/>
          <w:b/>
          <w:bCs/>
          <w:i/>
          <w:iCs/>
          <w:color w:val="auto"/>
          <w:u w:val="single"/>
        </w:rPr>
        <w:t>Уколико понуду подноси група понуђача,</w:t>
      </w:r>
      <w:r w:rsidRPr="00447B01">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sidRPr="00447B01">
        <w:rPr>
          <w:rFonts w:ascii="Arial" w:hAnsi="Arial" w:cs="Arial"/>
          <w:bCs/>
          <w:iCs/>
          <w:color w:val="auto"/>
        </w:rPr>
        <w:t xml:space="preserve">, на који начин сваки понуђач из групе понуђача изјављује да испуњава обавезне услове из члана 75. </w:t>
      </w:r>
      <w:proofErr w:type="gramStart"/>
      <w:r w:rsidRPr="00447B01">
        <w:rPr>
          <w:rFonts w:ascii="Arial" w:hAnsi="Arial" w:cs="Arial"/>
          <w:bCs/>
          <w:iCs/>
          <w:color w:val="auto"/>
        </w:rPr>
        <w:t>став</w:t>
      </w:r>
      <w:proofErr w:type="gramEnd"/>
      <w:r w:rsidRPr="00447B01">
        <w:rPr>
          <w:rFonts w:ascii="Arial" w:hAnsi="Arial" w:cs="Arial"/>
          <w:bCs/>
          <w:iCs/>
          <w:color w:val="auto"/>
        </w:rPr>
        <w:t xml:space="preserve"> 1. </w:t>
      </w:r>
      <w:proofErr w:type="gramStart"/>
      <w:r w:rsidRPr="00447B01">
        <w:rPr>
          <w:rFonts w:ascii="Arial" w:hAnsi="Arial" w:cs="Arial"/>
          <w:bCs/>
          <w:iCs/>
          <w:color w:val="auto"/>
        </w:rPr>
        <w:t>тач</w:t>
      </w:r>
      <w:proofErr w:type="gramEnd"/>
      <w:r w:rsidRPr="00447B01">
        <w:rPr>
          <w:rFonts w:ascii="Arial" w:hAnsi="Arial" w:cs="Arial"/>
          <w:bCs/>
          <w:iCs/>
          <w:color w:val="auto"/>
        </w:rPr>
        <w:t xml:space="preserve">. 1) </w:t>
      </w:r>
      <w:proofErr w:type="gramStart"/>
      <w:r w:rsidRPr="00447B01">
        <w:rPr>
          <w:rFonts w:ascii="Arial" w:hAnsi="Arial" w:cs="Arial"/>
          <w:bCs/>
          <w:iCs/>
          <w:color w:val="auto"/>
        </w:rPr>
        <w:t>до</w:t>
      </w:r>
      <w:proofErr w:type="gramEnd"/>
      <w:r w:rsidRPr="00447B01">
        <w:rPr>
          <w:rFonts w:ascii="Arial" w:hAnsi="Arial" w:cs="Arial"/>
          <w:bCs/>
          <w:iCs/>
          <w:color w:val="auto"/>
        </w:rPr>
        <w:t xml:space="preserve"> 4) ЗЈН, а да додатне услове испуњавају заједно</w:t>
      </w:r>
      <w:r w:rsidRPr="00447B01">
        <w:rPr>
          <w:rFonts w:ascii="Arial" w:hAnsi="Arial" w:cs="Arial"/>
          <w:bCs/>
          <w:i/>
          <w:iCs/>
          <w:color w:val="auto"/>
          <w:sz w:val="22"/>
          <w:szCs w:val="22"/>
        </w:rPr>
        <w:t xml:space="preserve">. </w:t>
      </w:r>
    </w:p>
    <w:p w:rsidR="001A6510" w:rsidRDefault="001A6510" w:rsidP="00507A8F">
      <w:pPr>
        <w:tabs>
          <w:tab w:val="left" w:pos="6028"/>
        </w:tabs>
        <w:autoSpaceDE w:val="0"/>
        <w:spacing w:line="240" w:lineRule="auto"/>
        <w:rPr>
          <w:rFonts w:ascii="Arial" w:hAnsi="Arial" w:cs="Arial"/>
          <w:bCs/>
          <w:iCs/>
          <w:lang w:val="sr-Cyrl-CS"/>
        </w:rPr>
      </w:pPr>
    </w:p>
    <w:p w:rsidR="00810F53" w:rsidRPr="00810F53" w:rsidRDefault="00810F53" w:rsidP="00507A8F">
      <w:pPr>
        <w:tabs>
          <w:tab w:val="left" w:pos="6028"/>
        </w:tabs>
        <w:autoSpaceDE w:val="0"/>
        <w:spacing w:line="240" w:lineRule="auto"/>
        <w:rPr>
          <w:rFonts w:ascii="Arial" w:hAnsi="Arial" w:cs="Arial"/>
          <w:bCs/>
          <w:iCs/>
          <w:lang w:val="sr-Cyrl-CS"/>
        </w:rPr>
      </w:pPr>
    </w:p>
    <w:p w:rsidR="001A6510" w:rsidRPr="00AC47EA" w:rsidRDefault="001A6510" w:rsidP="001A6510">
      <w:pPr>
        <w:jc w:val="right"/>
        <w:rPr>
          <w:rFonts w:ascii="Arial" w:hAnsi="Arial" w:cs="Arial"/>
          <w:b/>
          <w:bCs/>
          <w:sz w:val="28"/>
          <w:szCs w:val="28"/>
        </w:rPr>
      </w:pPr>
      <w:r>
        <w:rPr>
          <w:rFonts w:ascii="Arial" w:hAnsi="Arial" w:cs="Arial"/>
          <w:b/>
          <w:bCs/>
          <w:sz w:val="28"/>
          <w:szCs w:val="28"/>
        </w:rPr>
        <w:lastRenderedPageBreak/>
        <w:t>(ОБРАЗАЦ 6</w:t>
      </w:r>
      <w:r w:rsidRPr="00AC47EA">
        <w:rPr>
          <w:rFonts w:ascii="Arial" w:hAnsi="Arial" w:cs="Arial"/>
          <w:b/>
          <w:bCs/>
          <w:sz w:val="28"/>
          <w:szCs w:val="28"/>
        </w:rPr>
        <w:t>)</w:t>
      </w:r>
    </w:p>
    <w:p w:rsidR="001A6510" w:rsidRPr="00AC47EA" w:rsidRDefault="001A6510" w:rsidP="001A6510">
      <w:pPr>
        <w:jc w:val="right"/>
        <w:rPr>
          <w:rFonts w:ascii="Arial" w:hAnsi="Arial" w:cs="Arial"/>
          <w:b/>
          <w:bCs/>
          <w:sz w:val="28"/>
          <w:szCs w:val="28"/>
        </w:rPr>
      </w:pPr>
    </w:p>
    <w:p w:rsidR="001A6510" w:rsidRPr="00AC47EA" w:rsidRDefault="001A6510" w:rsidP="001A6510">
      <w:pPr>
        <w:jc w:val="center"/>
        <w:rPr>
          <w:rFonts w:ascii="Arial" w:hAnsi="Arial" w:cs="Arial"/>
          <w:b/>
          <w:bCs/>
          <w:sz w:val="28"/>
          <w:szCs w:val="28"/>
        </w:rPr>
      </w:pPr>
      <w:r>
        <w:rPr>
          <w:rFonts w:ascii="Arial" w:hAnsi="Arial" w:cs="Arial"/>
          <w:b/>
          <w:bCs/>
          <w:sz w:val="28"/>
          <w:szCs w:val="28"/>
        </w:rPr>
        <w:t xml:space="preserve">ОБРАЗАЦ ИЗЈАВЕ </w:t>
      </w:r>
      <w:proofErr w:type="gramStart"/>
      <w:r>
        <w:rPr>
          <w:rFonts w:ascii="Arial" w:hAnsi="Arial" w:cs="Arial"/>
          <w:b/>
          <w:bCs/>
          <w:sz w:val="28"/>
          <w:szCs w:val="28"/>
        </w:rPr>
        <w:t>ПОДИЗВОЂАЧА</w:t>
      </w:r>
      <w:r w:rsidRPr="00AC47EA">
        <w:rPr>
          <w:rFonts w:ascii="Arial" w:hAnsi="Arial" w:cs="Arial"/>
          <w:b/>
          <w:bCs/>
          <w:sz w:val="28"/>
          <w:szCs w:val="28"/>
        </w:rPr>
        <w:t xml:space="preserve">  О</w:t>
      </w:r>
      <w:proofErr w:type="gramEnd"/>
      <w:r w:rsidRPr="00AC47EA">
        <w:rPr>
          <w:rFonts w:ascii="Arial" w:hAnsi="Arial" w:cs="Arial"/>
          <w:b/>
          <w:bCs/>
          <w:sz w:val="28"/>
          <w:szCs w:val="28"/>
        </w:rPr>
        <w:t xml:space="preserve">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1A6510" w:rsidRDefault="001A6510" w:rsidP="001A6510">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1A6510" w:rsidRDefault="001A6510" w:rsidP="001A6510">
      <w:pPr>
        <w:jc w:val="center"/>
        <w:rPr>
          <w:rFonts w:ascii="Arial" w:hAnsi="Arial" w:cs="Arial"/>
          <w:b/>
          <w:bCs/>
        </w:rPr>
      </w:pPr>
    </w:p>
    <w:p w:rsidR="001A6510" w:rsidRPr="00AC47EA" w:rsidRDefault="001A6510" w:rsidP="001A6510">
      <w:pPr>
        <w:jc w:val="center"/>
        <w:rPr>
          <w:rFonts w:ascii="Arial" w:hAnsi="Arial" w:cs="Arial"/>
          <w:b/>
          <w:bCs/>
        </w:rPr>
      </w:pPr>
    </w:p>
    <w:p w:rsidR="001A6510" w:rsidRPr="00AC47EA" w:rsidRDefault="001A6510" w:rsidP="001A6510">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Pr="00AC47EA">
        <w:rPr>
          <w:rFonts w:ascii="Arial" w:hAnsi="Arial" w:cs="Arial"/>
        </w:rPr>
        <w:t xml:space="preserve">од пуном материјалном и кривичном одговорношћу, </w:t>
      </w:r>
      <w:r>
        <w:rPr>
          <w:rFonts w:ascii="Arial" w:hAnsi="Arial" w:cs="Arial"/>
          <w:lang w:val="sr-Cyrl-CS"/>
        </w:rPr>
        <w:t>као заступник подизвођача</w:t>
      </w:r>
      <w:r w:rsidRPr="00AC47EA">
        <w:rPr>
          <w:rFonts w:ascii="Arial" w:hAnsi="Arial" w:cs="Arial"/>
          <w:lang w:val="sr-Cyrl-CS"/>
        </w:rPr>
        <w:t xml:space="preserve">,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1A6510" w:rsidRPr="00AC47EA" w:rsidRDefault="001A6510" w:rsidP="001A6510">
      <w:pPr>
        <w:jc w:val="both"/>
        <w:rPr>
          <w:rFonts w:ascii="Arial" w:hAnsi="Arial" w:cs="Arial"/>
        </w:rPr>
      </w:pPr>
    </w:p>
    <w:p w:rsidR="001A6510" w:rsidRPr="00AC47EA" w:rsidRDefault="001A6510" w:rsidP="001A6510">
      <w:pPr>
        <w:jc w:val="center"/>
        <w:rPr>
          <w:rFonts w:ascii="Arial" w:hAnsi="Arial" w:cs="Arial"/>
          <w:b/>
        </w:rPr>
      </w:pPr>
      <w:r w:rsidRPr="00AC47EA">
        <w:rPr>
          <w:rFonts w:ascii="Arial" w:hAnsi="Arial" w:cs="Arial"/>
          <w:b/>
        </w:rPr>
        <w:t>И З Ј А В У</w:t>
      </w:r>
    </w:p>
    <w:p w:rsidR="001A6510" w:rsidRPr="00AC47EA" w:rsidRDefault="001A6510" w:rsidP="001A6510">
      <w:pPr>
        <w:jc w:val="center"/>
        <w:rPr>
          <w:rFonts w:ascii="Arial" w:hAnsi="Arial" w:cs="Arial"/>
        </w:rPr>
      </w:pPr>
    </w:p>
    <w:p w:rsidR="001A6510" w:rsidRDefault="001A6510" w:rsidP="001A6510">
      <w:pPr>
        <w:jc w:val="both"/>
        <w:rPr>
          <w:rFonts w:ascii="Arial" w:hAnsi="Arial" w:cs="Arial"/>
          <w:lang w:val="sr-Cyrl-CS"/>
        </w:rPr>
      </w:pPr>
    </w:p>
    <w:p w:rsidR="001A6510" w:rsidRDefault="001A6510" w:rsidP="001A6510">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w:t>
      </w:r>
      <w:r w:rsidR="00507A8F">
        <w:rPr>
          <w:rFonts w:ascii="Arial" w:hAnsi="Arial" w:cs="Arial"/>
          <w:i/>
        </w:rPr>
        <w:t>___</w:t>
      </w:r>
      <w:r>
        <w:rPr>
          <w:rFonts w:ascii="Arial" w:hAnsi="Arial" w:cs="Arial"/>
          <w:i/>
        </w:rPr>
        <w:t>________________________________________</w:t>
      </w:r>
      <w:r w:rsidR="00507A8F">
        <w:rPr>
          <w:rFonts w:ascii="Arial" w:hAnsi="Arial" w:cs="Arial"/>
          <w:i/>
        </w:rPr>
        <w:t xml:space="preserve"> </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EE0FA4">
        <w:rPr>
          <w:rFonts w:ascii="Arial" w:hAnsi="Arial" w:cs="Arial"/>
          <w:b/>
          <w:lang w:val="sr-Cyrl-CS"/>
        </w:rPr>
        <w:t xml:space="preserve"> </w:t>
      </w:r>
      <w:r w:rsidR="00FA2BD3">
        <w:rPr>
          <w:rFonts w:ascii="Arial" w:hAnsi="Arial" w:cs="Arial"/>
          <w:b/>
          <w:iCs/>
        </w:rPr>
        <w:t xml:space="preserve">Услуге стручног надзора над извођењем радова на одржавању путева и улица </w:t>
      </w:r>
      <w:r w:rsidR="00657698">
        <w:rPr>
          <w:rFonts w:ascii="Arial" w:hAnsi="Arial" w:cs="Arial"/>
          <w:b/>
          <w:iCs/>
        </w:rPr>
        <w:t>на територији општине Баточина</w:t>
      </w:r>
      <w:r w:rsidRPr="00251513">
        <w:rPr>
          <w:rFonts w:ascii="Arial" w:hAnsi="Arial" w:cs="Arial"/>
          <w:b/>
        </w:rPr>
        <w:t>,</w:t>
      </w:r>
      <w:r>
        <w:rPr>
          <w:rFonts w:ascii="Arial" w:hAnsi="Arial" w:cs="Arial"/>
          <w:b/>
        </w:rPr>
        <w:t xml:space="preserve"> </w:t>
      </w:r>
      <w:r w:rsidRPr="00EE0FA4">
        <w:rPr>
          <w:rFonts w:ascii="Arial" w:hAnsi="Arial" w:cs="Arial"/>
        </w:rPr>
        <w:t xml:space="preserve">интерни </w:t>
      </w:r>
      <w:r>
        <w:rPr>
          <w:rFonts w:ascii="Arial" w:hAnsi="Arial" w:cs="Arial"/>
          <w:lang w:val="sr-Cyrl-CS"/>
        </w:rPr>
        <w:t>б</w:t>
      </w:r>
      <w:r>
        <w:rPr>
          <w:rFonts w:ascii="Arial" w:hAnsi="Arial" w:cs="Arial"/>
        </w:rPr>
        <w:t xml:space="preserve">рој </w:t>
      </w:r>
      <w:r w:rsidR="00FA2BD3">
        <w:rPr>
          <w:rFonts w:ascii="Arial" w:hAnsi="Arial" w:cs="Arial"/>
          <w:lang w:val="sr-Cyrl-CS"/>
        </w:rPr>
        <w:t>14/17</w:t>
      </w:r>
      <w:r>
        <w:rPr>
          <w:rFonts w:ascii="Arial" w:hAnsi="Arial" w:cs="Arial"/>
          <w:lang w:val="sr-Cyrl-CS"/>
        </w:rPr>
        <w:t>, н</w:t>
      </w:r>
      <w:r w:rsidRPr="00EE0FA4">
        <w:rPr>
          <w:rFonts w:ascii="Arial" w:hAnsi="Arial" w:cs="Arial"/>
          <w:lang w:val="ru-RU"/>
        </w:rPr>
        <w:t xml:space="preserve">аведене у Плану јавних набавки под бројем </w:t>
      </w:r>
      <w:r w:rsidR="00FA2BD3">
        <w:rPr>
          <w:rFonts w:ascii="Arial" w:hAnsi="Arial" w:cs="Arial"/>
          <w:lang w:val="ru-RU"/>
        </w:rPr>
        <w:t>1.2.6/17</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w:t>
      </w:r>
      <w:r>
        <w:rPr>
          <w:rFonts w:ascii="Arial" w:hAnsi="Arial" w:cs="Arial"/>
        </w:rPr>
        <w:t xml:space="preserve"> 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1A6510" w:rsidRPr="001D78E6" w:rsidRDefault="001A6510" w:rsidP="001A6510">
      <w:pPr>
        <w:jc w:val="both"/>
        <w:rPr>
          <w:rFonts w:ascii="Arial" w:hAnsi="Arial" w:cs="Arial"/>
          <w:iCs/>
        </w:rPr>
      </w:pPr>
    </w:p>
    <w:p w:rsidR="001A6510" w:rsidRPr="00AC47EA" w:rsidRDefault="001A6510" w:rsidP="00FE27EF">
      <w:pPr>
        <w:pStyle w:val="ListParagraph"/>
        <w:numPr>
          <w:ilvl w:val="0"/>
          <w:numId w:val="18"/>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1) ЗЈН)</w:t>
      </w:r>
      <w:r w:rsidRPr="00AC47EA">
        <w:rPr>
          <w:rFonts w:ascii="Arial" w:hAnsi="Arial" w:cs="Arial"/>
          <w:iCs/>
        </w:rPr>
        <w:t>;</w:t>
      </w:r>
    </w:p>
    <w:p w:rsidR="001A6510" w:rsidRPr="00AC47EA" w:rsidRDefault="001A6510" w:rsidP="00FE27EF">
      <w:pPr>
        <w:pStyle w:val="ListParagraph"/>
        <w:numPr>
          <w:ilvl w:val="0"/>
          <w:numId w:val="18"/>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2) ЗЈН)</w:t>
      </w:r>
      <w:r w:rsidRPr="00AC47EA">
        <w:rPr>
          <w:rFonts w:ascii="Arial" w:hAnsi="Arial" w:cs="Arial"/>
          <w:iCs/>
        </w:rPr>
        <w:t>;</w:t>
      </w:r>
    </w:p>
    <w:p w:rsidR="001A6510" w:rsidRPr="00AC47EA" w:rsidRDefault="001A6510" w:rsidP="00FE27EF">
      <w:pPr>
        <w:pStyle w:val="ListParagraph"/>
        <w:numPr>
          <w:ilvl w:val="0"/>
          <w:numId w:val="18"/>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4) ЗЈН)</w:t>
      </w:r>
      <w:r w:rsidRPr="00AC47EA">
        <w:rPr>
          <w:rFonts w:ascii="Arial" w:hAnsi="Arial" w:cs="Arial"/>
          <w:i/>
        </w:rPr>
        <w:t>;</w:t>
      </w:r>
    </w:p>
    <w:p w:rsidR="001A6510" w:rsidRPr="00386E5E" w:rsidRDefault="001A6510" w:rsidP="00FE27EF">
      <w:pPr>
        <w:pStyle w:val="ListParagraph"/>
        <w:numPr>
          <w:ilvl w:val="0"/>
          <w:numId w:val="18"/>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2. ЗЈН)</w:t>
      </w:r>
      <w:r>
        <w:rPr>
          <w:rFonts w:ascii="Arial" w:eastAsia="Times New Roman" w:hAnsi="Arial" w:cs="Arial"/>
        </w:rPr>
        <w:t>.</w:t>
      </w:r>
    </w:p>
    <w:p w:rsidR="001A6510" w:rsidRPr="00C75169" w:rsidRDefault="001A6510" w:rsidP="001A6510">
      <w:pPr>
        <w:pStyle w:val="ListParagraph"/>
        <w:ind w:left="1080"/>
        <w:jc w:val="both"/>
        <w:rPr>
          <w:rFonts w:ascii="Arial" w:hAnsi="Arial" w:cs="Arial"/>
          <w:iCs/>
          <w:lang w:val="sr-Cyrl-CS"/>
        </w:rPr>
      </w:pPr>
    </w:p>
    <w:p w:rsidR="001A6510" w:rsidRPr="00AC47EA" w:rsidRDefault="001A6510" w:rsidP="001A6510">
      <w:pPr>
        <w:pStyle w:val="ListParagraph"/>
        <w:jc w:val="both"/>
        <w:rPr>
          <w:rFonts w:ascii="Arial" w:hAnsi="Arial" w:cs="Arial"/>
          <w:iCs/>
        </w:rPr>
      </w:pPr>
    </w:p>
    <w:p w:rsidR="001A6510" w:rsidRPr="00AC47EA" w:rsidRDefault="001A6510" w:rsidP="001A6510">
      <w:pPr>
        <w:jc w:val="both"/>
        <w:rPr>
          <w:rFonts w:ascii="Arial" w:hAnsi="Arial" w:cs="Arial"/>
          <w:i/>
          <w:lang w:val="sr-Cyrl-CS"/>
        </w:rPr>
      </w:pPr>
    </w:p>
    <w:p w:rsidR="001A6510" w:rsidRPr="00AC47EA" w:rsidRDefault="001A6510" w:rsidP="001A6510">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w:t>
      </w:r>
      <w:r>
        <w:rPr>
          <w:rFonts w:ascii="Arial" w:hAnsi="Arial" w:cs="Arial"/>
        </w:rPr>
        <w:t>одизвођач</w:t>
      </w:r>
      <w:r w:rsidRPr="00AC47EA">
        <w:rPr>
          <w:rFonts w:ascii="Arial" w:hAnsi="Arial" w:cs="Arial"/>
        </w:rPr>
        <w:t>:</w:t>
      </w:r>
    </w:p>
    <w:p w:rsidR="001A6510" w:rsidRPr="00AC47EA" w:rsidRDefault="001A6510" w:rsidP="001A6510">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1A6510" w:rsidRPr="00AC47EA" w:rsidRDefault="001A6510" w:rsidP="001A6510">
      <w:pPr>
        <w:pStyle w:val="BodyText2"/>
        <w:spacing w:line="100" w:lineRule="atLeast"/>
        <w:jc w:val="both"/>
        <w:rPr>
          <w:rFonts w:ascii="Arial" w:hAnsi="Arial" w:cs="Arial"/>
          <w:b/>
          <w:bCs/>
          <w:i/>
          <w:color w:val="auto"/>
        </w:rPr>
      </w:pPr>
    </w:p>
    <w:p w:rsidR="001A6510" w:rsidRPr="00C75169" w:rsidRDefault="001A6510" w:rsidP="001A6510">
      <w:pPr>
        <w:pStyle w:val="ListParagraph"/>
        <w:ind w:left="0"/>
        <w:jc w:val="both"/>
        <w:rPr>
          <w:rFonts w:ascii="Arial" w:hAnsi="Arial" w:cs="Arial"/>
          <w:bCs/>
          <w:i/>
          <w:iCs/>
          <w:color w:val="auto"/>
          <w:sz w:val="22"/>
          <w:szCs w:val="22"/>
        </w:rPr>
      </w:pPr>
      <w:r w:rsidRPr="00937A49">
        <w:rPr>
          <w:rFonts w:ascii="Arial" w:hAnsi="Arial" w:cs="Arial"/>
          <w:b/>
          <w:bCs/>
          <w:i/>
          <w:color w:val="auto"/>
        </w:rPr>
        <w:t>Напомена:</w:t>
      </w:r>
      <w:r w:rsidRPr="00937A49">
        <w:rPr>
          <w:rFonts w:ascii="Arial" w:hAnsi="Arial" w:cs="Arial"/>
          <w:bCs/>
          <w:i/>
          <w:color w:val="auto"/>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и оверена печатом. </w:t>
      </w:r>
    </w:p>
    <w:p w:rsidR="001A6510" w:rsidRDefault="001A6510" w:rsidP="005520AD">
      <w:pPr>
        <w:rPr>
          <w:rFonts w:ascii="Arial" w:hAnsi="Arial" w:cs="Arial"/>
          <w:b/>
          <w:bCs/>
        </w:rPr>
      </w:pPr>
    </w:p>
    <w:p w:rsidR="00507A8F" w:rsidRDefault="00507A8F" w:rsidP="005520AD">
      <w:pPr>
        <w:rPr>
          <w:rFonts w:ascii="Arial" w:hAnsi="Arial" w:cs="Arial"/>
          <w:b/>
          <w:bCs/>
          <w:lang w:val="sr-Cyrl-CS"/>
        </w:rPr>
      </w:pPr>
    </w:p>
    <w:p w:rsidR="00810F53" w:rsidRPr="00810F53" w:rsidRDefault="00810F53" w:rsidP="005520AD">
      <w:pPr>
        <w:rPr>
          <w:rFonts w:ascii="Arial" w:hAnsi="Arial" w:cs="Arial"/>
          <w:b/>
          <w:bCs/>
          <w:lang w:val="sr-Cyrl-CS"/>
        </w:rPr>
      </w:pPr>
    </w:p>
    <w:p w:rsidR="00507A8F" w:rsidRPr="008566BF" w:rsidRDefault="00507A8F" w:rsidP="00507A8F">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lastRenderedPageBreak/>
        <w:t>VII</w:t>
      </w:r>
      <w:r>
        <w:rPr>
          <w:rFonts w:ascii="Arial" w:hAnsi="Arial" w:cs="Arial"/>
          <w:b/>
          <w:bCs/>
          <w:i/>
          <w:iCs/>
          <w:sz w:val="28"/>
          <w:szCs w:val="28"/>
        </w:rPr>
        <w:t>I</w:t>
      </w:r>
      <w:r w:rsidRPr="008566BF">
        <w:rPr>
          <w:rFonts w:ascii="Arial" w:hAnsi="Arial" w:cs="Arial"/>
          <w:b/>
          <w:bCs/>
          <w:i/>
          <w:iCs/>
          <w:sz w:val="28"/>
          <w:szCs w:val="28"/>
          <w:lang w:val="ru-RU"/>
        </w:rPr>
        <w:t xml:space="preserve">  МОДЕЛ УГОВОРА</w:t>
      </w:r>
    </w:p>
    <w:p w:rsidR="005520AD" w:rsidRDefault="005520AD" w:rsidP="005520AD">
      <w:pPr>
        <w:shd w:val="clear" w:color="auto" w:fill="C6D9F1"/>
        <w:jc w:val="center"/>
        <w:rPr>
          <w:rFonts w:ascii="Arial" w:hAnsi="Arial" w:cs="Arial"/>
          <w:b/>
          <w:bCs/>
          <w:i/>
          <w:iCs/>
          <w:sz w:val="28"/>
          <w:szCs w:val="28"/>
        </w:rPr>
      </w:pPr>
    </w:p>
    <w:p w:rsidR="008E5B31" w:rsidRDefault="008E5B31" w:rsidP="005520AD">
      <w:pPr>
        <w:jc w:val="center"/>
        <w:rPr>
          <w:rFonts w:ascii="Arial" w:hAnsi="Arial" w:cs="Arial"/>
          <w:b/>
          <w:bCs/>
          <w:i/>
          <w:iCs/>
        </w:rPr>
      </w:pPr>
    </w:p>
    <w:p w:rsidR="005520AD" w:rsidRDefault="005520AD" w:rsidP="005520AD">
      <w:pPr>
        <w:jc w:val="center"/>
        <w:rPr>
          <w:rFonts w:ascii="Arial" w:hAnsi="Arial" w:cs="Arial"/>
          <w:b/>
          <w:bCs/>
          <w:i/>
          <w:iCs/>
          <w:lang w:val="sr-Cyrl-CS"/>
        </w:rPr>
      </w:pPr>
      <w:r>
        <w:rPr>
          <w:rFonts w:ascii="Arial" w:hAnsi="Arial" w:cs="Arial"/>
          <w:b/>
          <w:bCs/>
          <w:i/>
          <w:iCs/>
        </w:rPr>
        <w:t xml:space="preserve">УГОВОР </w:t>
      </w:r>
    </w:p>
    <w:p w:rsidR="005520AD" w:rsidRDefault="005520AD" w:rsidP="005520AD">
      <w:pPr>
        <w:jc w:val="center"/>
        <w:rPr>
          <w:rFonts w:ascii="Arial" w:hAnsi="Arial" w:cs="Arial"/>
          <w:b/>
          <w:bCs/>
          <w:i/>
          <w:iCs/>
          <w:lang w:val="sr-Cyrl-CS"/>
        </w:rPr>
      </w:pPr>
      <w:r>
        <w:rPr>
          <w:rFonts w:ascii="Arial" w:hAnsi="Arial" w:cs="Arial"/>
          <w:b/>
          <w:bCs/>
          <w:i/>
          <w:iCs/>
          <w:lang w:val="sr-Cyrl-CS"/>
        </w:rPr>
        <w:t>о</w:t>
      </w:r>
      <w:r>
        <w:rPr>
          <w:rFonts w:ascii="Arial" w:hAnsi="Arial" w:cs="Arial"/>
          <w:b/>
          <w:bCs/>
          <w:i/>
          <w:iCs/>
        </w:rPr>
        <w:t xml:space="preserve"> </w:t>
      </w:r>
    </w:p>
    <w:p w:rsidR="005520AD" w:rsidRPr="00C65397" w:rsidRDefault="005520AD" w:rsidP="005520AD">
      <w:pPr>
        <w:tabs>
          <w:tab w:val="left" w:pos="360"/>
        </w:tabs>
        <w:spacing w:line="240" w:lineRule="auto"/>
        <w:jc w:val="center"/>
        <w:rPr>
          <w:rFonts w:ascii="Arial" w:hAnsi="Arial" w:cs="Arial"/>
          <w:b/>
          <w:bCs/>
          <w:i/>
        </w:rPr>
      </w:pPr>
      <w:r w:rsidRPr="00C65397">
        <w:rPr>
          <w:rFonts w:ascii="Arial" w:hAnsi="Arial" w:cs="Arial"/>
          <w:b/>
          <w:bCs/>
          <w:i/>
          <w:iCs/>
          <w:lang w:val="sr-Cyrl-CS"/>
        </w:rPr>
        <w:t xml:space="preserve">пружању </w:t>
      </w:r>
      <w:r w:rsidR="00FA2BD3">
        <w:rPr>
          <w:rFonts w:ascii="Arial" w:hAnsi="Arial" w:cs="Arial"/>
          <w:b/>
          <w:bCs/>
          <w:i/>
          <w:iCs/>
          <w:lang w:val="sr-Cyrl-CS"/>
        </w:rPr>
        <w:t xml:space="preserve">Услуге стручног надзора над извођењем радова на одржавању путева и улица </w:t>
      </w:r>
      <w:r w:rsidR="00657698">
        <w:rPr>
          <w:rFonts w:ascii="Arial" w:hAnsi="Arial" w:cs="Arial"/>
          <w:b/>
          <w:bCs/>
          <w:i/>
          <w:iCs/>
          <w:lang w:val="sr-Cyrl-CS"/>
        </w:rPr>
        <w:t>на територији општине Баточина</w:t>
      </w:r>
    </w:p>
    <w:p w:rsidR="005520AD" w:rsidRPr="006306CC" w:rsidRDefault="005520AD" w:rsidP="005520AD">
      <w:pPr>
        <w:rPr>
          <w:rFonts w:ascii="Arial" w:hAnsi="Arial" w:cs="Arial"/>
          <w:i/>
          <w:iCs/>
        </w:rPr>
      </w:pPr>
    </w:p>
    <w:p w:rsidR="005520AD" w:rsidRDefault="005520AD" w:rsidP="005520AD">
      <w:pPr>
        <w:rPr>
          <w:rFonts w:ascii="Arial" w:hAnsi="Arial" w:cs="Arial"/>
          <w:b/>
          <w:i/>
          <w:iCs/>
          <w:lang w:val="sr-Cyrl-CS"/>
        </w:rPr>
      </w:pPr>
      <w:r>
        <w:rPr>
          <w:rFonts w:ascii="Arial" w:hAnsi="Arial" w:cs="Arial"/>
          <w:b/>
          <w:i/>
          <w:iCs/>
        </w:rPr>
        <w:t>Закључен између:</w:t>
      </w:r>
    </w:p>
    <w:p w:rsidR="005520AD" w:rsidRPr="00C86C6C" w:rsidRDefault="005520AD" w:rsidP="005520AD">
      <w:pPr>
        <w:rPr>
          <w:rFonts w:ascii="Arial" w:hAnsi="Arial" w:cs="Arial"/>
          <w:i/>
          <w:iCs/>
          <w:lang w:val="sr-Cyrl-CS"/>
        </w:rPr>
      </w:pPr>
    </w:p>
    <w:p w:rsidR="0053638E" w:rsidRPr="00493935" w:rsidRDefault="004B758B" w:rsidP="00FE27EF">
      <w:pPr>
        <w:numPr>
          <w:ilvl w:val="0"/>
          <w:numId w:val="19"/>
        </w:numPr>
        <w:ind w:left="360"/>
        <w:jc w:val="both"/>
        <w:rPr>
          <w:rFonts w:ascii="Arial" w:hAnsi="Arial" w:cs="Arial"/>
          <w:iCs/>
          <w:lang w:val="sr-Cyrl-CS"/>
        </w:rPr>
      </w:pPr>
      <w:r>
        <w:rPr>
          <w:rFonts w:ascii="Arial" w:hAnsi="Arial" w:cs="Arial"/>
          <w:b/>
          <w:iCs/>
          <w:lang w:val="sr-Cyrl-CS"/>
        </w:rPr>
        <w:t>Општине</w:t>
      </w:r>
      <w:r w:rsidRPr="00493935">
        <w:rPr>
          <w:rFonts w:ascii="Arial" w:hAnsi="Arial" w:cs="Arial"/>
          <w:b/>
          <w:iCs/>
          <w:lang w:val="sr-Cyrl-CS"/>
        </w:rPr>
        <w:t xml:space="preserve"> Баточина</w:t>
      </w:r>
      <w:r>
        <w:rPr>
          <w:rFonts w:ascii="Arial" w:hAnsi="Arial" w:cs="Arial"/>
          <w:b/>
          <w:iCs/>
          <w:lang w:val="sr-Cyrl-CS"/>
        </w:rPr>
        <w:t>,</w:t>
      </w:r>
      <w:r w:rsidRPr="00493935">
        <w:rPr>
          <w:rFonts w:ascii="Arial" w:hAnsi="Arial" w:cs="Arial"/>
          <w:b/>
          <w:iCs/>
          <w:lang w:val="sr-Cyrl-CS"/>
        </w:rPr>
        <w:t xml:space="preserve"> </w:t>
      </w:r>
      <w:r w:rsidR="0053638E" w:rsidRPr="00493935">
        <w:rPr>
          <w:rFonts w:ascii="Arial" w:hAnsi="Arial" w:cs="Arial"/>
          <w:b/>
          <w:iCs/>
          <w:lang w:val="sr-Cyrl-CS"/>
        </w:rPr>
        <w:t>Општинске управе</w:t>
      </w:r>
      <w:r w:rsidR="0053638E" w:rsidRPr="00493935">
        <w:rPr>
          <w:rFonts w:ascii="Arial" w:hAnsi="Arial" w:cs="Arial"/>
          <w:iCs/>
          <w:lang w:val="ru-RU"/>
        </w:rPr>
        <w:t xml:space="preserve">, са седиштем у </w:t>
      </w:r>
      <w:r w:rsidR="0053638E" w:rsidRPr="00493935">
        <w:rPr>
          <w:rFonts w:ascii="Arial" w:hAnsi="Arial" w:cs="Arial"/>
          <w:iCs/>
          <w:lang w:val="sr-Cyrl-CS"/>
        </w:rPr>
        <w:t>Баточини</w:t>
      </w:r>
      <w:r w:rsidR="0053638E" w:rsidRPr="00493935">
        <w:rPr>
          <w:rFonts w:ascii="Arial" w:hAnsi="Arial" w:cs="Arial"/>
          <w:iCs/>
          <w:lang w:val="ru-RU"/>
        </w:rPr>
        <w:t xml:space="preserve">, улица </w:t>
      </w:r>
      <w:r w:rsidR="0053638E" w:rsidRPr="00493935">
        <w:rPr>
          <w:rFonts w:ascii="Arial" w:hAnsi="Arial" w:cs="Arial"/>
          <w:iCs/>
          <w:lang w:val="sr-Cyrl-CS"/>
        </w:rPr>
        <w:t>Краља Петра</w:t>
      </w:r>
      <w:r w:rsidR="0053638E" w:rsidRPr="00493935">
        <w:rPr>
          <w:rFonts w:ascii="Arial" w:hAnsi="Arial" w:cs="Arial"/>
          <w:iCs/>
          <w:lang w:val="ru-RU"/>
        </w:rPr>
        <w:t xml:space="preserve"> </w:t>
      </w:r>
      <w:r w:rsidR="0053638E" w:rsidRPr="00493935">
        <w:rPr>
          <w:rFonts w:ascii="Arial" w:hAnsi="Arial" w:cs="Arial"/>
          <w:iCs/>
        </w:rPr>
        <w:t>I</w:t>
      </w:r>
      <w:r w:rsidR="0053638E" w:rsidRPr="00493935">
        <w:rPr>
          <w:rFonts w:ascii="Arial" w:hAnsi="Arial" w:cs="Arial"/>
          <w:iCs/>
          <w:lang w:val="ru-RU"/>
        </w:rPr>
        <w:t xml:space="preserve">, ПИБ </w:t>
      </w:r>
      <w:r w:rsidR="0053638E" w:rsidRPr="00493935">
        <w:rPr>
          <w:rFonts w:ascii="Arial" w:hAnsi="Arial" w:cs="Arial"/>
          <w:iCs/>
          <w:lang w:val="sr-Cyrl-CS"/>
        </w:rPr>
        <w:t>101220685</w:t>
      </w:r>
      <w:r w:rsidR="0053638E" w:rsidRPr="00493935">
        <w:rPr>
          <w:rFonts w:ascii="Arial" w:hAnsi="Arial" w:cs="Arial"/>
          <w:iCs/>
          <w:lang w:val="ru-RU"/>
        </w:rPr>
        <w:t xml:space="preserve">, матични број: </w:t>
      </w:r>
      <w:r w:rsidR="0053638E" w:rsidRPr="00493935">
        <w:rPr>
          <w:rFonts w:ascii="Arial" w:hAnsi="Arial" w:cs="Arial"/>
          <w:iCs/>
          <w:lang w:val="sr-Cyrl-CS"/>
        </w:rPr>
        <w:t>07202342</w:t>
      </w:r>
      <w:r w:rsidR="0053638E" w:rsidRPr="00493935">
        <w:rPr>
          <w:rFonts w:ascii="Arial" w:hAnsi="Arial" w:cs="Arial"/>
          <w:iCs/>
          <w:lang w:val="ru-RU"/>
        </w:rPr>
        <w:t>,</w:t>
      </w:r>
      <w:r w:rsidR="0053638E" w:rsidRPr="00493935">
        <w:rPr>
          <w:rFonts w:ascii="Arial" w:hAnsi="Arial" w:cs="Arial"/>
          <w:iCs/>
          <w:lang w:val="sr-Cyrl-CS"/>
        </w:rPr>
        <w:t xml:space="preserve"> </w:t>
      </w:r>
      <w:r w:rsidR="0053638E" w:rsidRPr="00493935">
        <w:rPr>
          <w:rFonts w:ascii="Arial" w:hAnsi="Arial" w:cs="Arial"/>
          <w:iCs/>
          <w:lang w:val="ru-RU"/>
        </w:rPr>
        <w:t>број</w:t>
      </w:r>
      <w:r w:rsidR="0053638E" w:rsidRPr="00493935">
        <w:rPr>
          <w:rFonts w:ascii="Arial" w:hAnsi="Arial" w:cs="Arial"/>
          <w:iCs/>
          <w:lang w:val="sr-Cyrl-CS"/>
        </w:rPr>
        <w:t xml:space="preserve"> </w:t>
      </w:r>
      <w:r w:rsidR="0053638E" w:rsidRPr="00493935">
        <w:rPr>
          <w:rFonts w:ascii="Arial" w:hAnsi="Arial" w:cs="Arial"/>
          <w:iCs/>
          <w:lang w:val="ru-RU"/>
        </w:rPr>
        <w:t xml:space="preserve">рачуна: </w:t>
      </w:r>
      <w:r w:rsidR="0053638E" w:rsidRPr="00493935">
        <w:rPr>
          <w:rFonts w:ascii="Arial" w:hAnsi="Arial" w:cs="Arial"/>
          <w:iCs/>
          <w:lang w:val="sr-Cyrl-CS"/>
        </w:rPr>
        <w:t>840-32640-81 код Управе за Трезор</w:t>
      </w:r>
      <w:r w:rsidR="0053638E">
        <w:rPr>
          <w:rFonts w:ascii="Arial" w:hAnsi="Arial" w:cs="Arial"/>
          <w:iCs/>
          <w:lang w:val="sr-Cyrl-CS"/>
        </w:rPr>
        <w:t>,</w:t>
      </w:r>
      <w:r w:rsidR="0053638E" w:rsidRPr="00493935">
        <w:rPr>
          <w:rFonts w:ascii="Arial" w:hAnsi="Arial" w:cs="Arial"/>
          <w:iCs/>
          <w:lang w:val="ru-RU"/>
        </w:rPr>
        <w:t xml:space="preserve"> кој</w:t>
      </w:r>
      <w:r w:rsidR="0053638E">
        <w:rPr>
          <w:rFonts w:ascii="Arial" w:hAnsi="Arial" w:cs="Arial"/>
          <w:iCs/>
          <w:lang w:val="sr-Cyrl-CS"/>
        </w:rPr>
        <w:t>у</w:t>
      </w:r>
      <w:r w:rsidR="0053638E" w:rsidRPr="00493935">
        <w:rPr>
          <w:rFonts w:ascii="Arial" w:hAnsi="Arial" w:cs="Arial"/>
          <w:iCs/>
          <w:lang w:val="ru-RU"/>
        </w:rPr>
        <w:t xml:space="preserve"> заступа  </w:t>
      </w:r>
      <w:r w:rsidR="0053638E">
        <w:rPr>
          <w:rFonts w:ascii="Arial" w:hAnsi="Arial" w:cs="Arial"/>
          <w:iCs/>
          <w:lang w:val="ru-RU"/>
        </w:rPr>
        <w:t>начелница</w:t>
      </w:r>
      <w:r w:rsidR="0053638E" w:rsidRPr="00493935">
        <w:rPr>
          <w:rFonts w:ascii="Arial" w:hAnsi="Arial" w:cs="Arial"/>
          <w:iCs/>
          <w:lang w:val="ru-RU"/>
        </w:rPr>
        <w:t xml:space="preserve">  </w:t>
      </w:r>
      <w:r w:rsidR="0053638E">
        <w:rPr>
          <w:rFonts w:ascii="Arial" w:hAnsi="Arial" w:cs="Arial"/>
          <w:iCs/>
          <w:lang w:val="sr-Cyrl-CS"/>
        </w:rPr>
        <w:t>Весна Гајић</w:t>
      </w:r>
      <w:r w:rsidR="0053638E">
        <w:rPr>
          <w:rFonts w:ascii="Arial" w:hAnsi="Arial" w:cs="Arial"/>
          <w:bCs/>
          <w:iCs/>
          <w:lang w:val="ru-RU"/>
        </w:rPr>
        <w:t xml:space="preserve"> (</w:t>
      </w:r>
      <w:r w:rsidR="0053638E" w:rsidRPr="00493935">
        <w:rPr>
          <w:rFonts w:ascii="Arial" w:hAnsi="Arial" w:cs="Arial"/>
          <w:bCs/>
          <w:iCs/>
          <w:lang w:val="ru-RU"/>
        </w:rPr>
        <w:t>у даљем тексту Наручилац)</w:t>
      </w:r>
    </w:p>
    <w:p w:rsidR="005520AD" w:rsidRDefault="005520AD" w:rsidP="005520AD">
      <w:pPr>
        <w:rPr>
          <w:rFonts w:ascii="Arial" w:hAnsi="Arial" w:cs="Arial"/>
          <w:i/>
          <w:iCs/>
        </w:rPr>
      </w:pPr>
    </w:p>
    <w:p w:rsidR="005520AD" w:rsidRDefault="005520AD" w:rsidP="005520AD">
      <w:pPr>
        <w:rPr>
          <w:rFonts w:ascii="Arial" w:hAnsi="Arial" w:cs="Arial"/>
          <w:i/>
          <w:iCs/>
        </w:rPr>
      </w:pPr>
      <w:proofErr w:type="gramStart"/>
      <w:r>
        <w:rPr>
          <w:rFonts w:ascii="Arial" w:hAnsi="Arial" w:cs="Arial"/>
          <w:i/>
          <w:iCs/>
        </w:rPr>
        <w:t>и</w:t>
      </w:r>
      <w:proofErr w:type="gramEnd"/>
    </w:p>
    <w:p w:rsidR="005520AD" w:rsidRDefault="005520AD" w:rsidP="005520AD">
      <w:pPr>
        <w:rPr>
          <w:rFonts w:ascii="Arial" w:hAnsi="Arial" w:cs="Arial"/>
          <w:i/>
          <w:iCs/>
        </w:rPr>
      </w:pPr>
    </w:p>
    <w:p w:rsidR="0053638E" w:rsidRPr="0053638E" w:rsidRDefault="0053638E" w:rsidP="00FE27EF">
      <w:pPr>
        <w:pStyle w:val="ListParagraph"/>
        <w:numPr>
          <w:ilvl w:val="0"/>
          <w:numId w:val="19"/>
        </w:numPr>
        <w:ind w:left="360"/>
        <w:jc w:val="both"/>
        <w:rPr>
          <w:rFonts w:ascii="Arial" w:hAnsi="Arial" w:cs="Arial"/>
          <w:bCs/>
          <w:iCs/>
          <w:lang w:val="ru-RU"/>
        </w:rPr>
      </w:pPr>
      <w:r w:rsidRPr="0053638E">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p>
    <w:p w:rsidR="0053638E" w:rsidRPr="003A7CFB" w:rsidRDefault="0053638E" w:rsidP="0053638E">
      <w:pPr>
        <w:jc w:val="both"/>
        <w:rPr>
          <w:rFonts w:ascii="Arial" w:hAnsi="Arial" w:cs="Arial"/>
          <w:bCs/>
          <w:iCs/>
          <w:lang w:val="ru-RU"/>
        </w:rPr>
      </w:pPr>
      <w:r w:rsidRPr="003A7CFB">
        <w:rPr>
          <w:rFonts w:ascii="Arial" w:hAnsi="Arial" w:cs="Arial"/>
          <w:bCs/>
          <w:iCs/>
          <w:lang w:val="ru-RU"/>
        </w:rPr>
        <w:t>Члан групе ______________, адреса _______________________, ПИБ: ________________ матични број: _________________</w:t>
      </w:r>
    </w:p>
    <w:p w:rsidR="0053638E" w:rsidRPr="003A7CFB" w:rsidRDefault="0053638E" w:rsidP="0053638E">
      <w:pPr>
        <w:jc w:val="both"/>
        <w:rPr>
          <w:rFonts w:ascii="Arial" w:hAnsi="Arial" w:cs="Arial"/>
          <w:bCs/>
          <w:iCs/>
          <w:lang w:val="ru-RU"/>
        </w:rPr>
      </w:pPr>
      <w:r w:rsidRPr="003A7CFB">
        <w:rPr>
          <w:rFonts w:ascii="Arial" w:hAnsi="Arial" w:cs="Arial"/>
          <w:bCs/>
          <w:iCs/>
          <w:lang w:val="ru-RU"/>
        </w:rPr>
        <w:t xml:space="preserve">Члан групе ____________________, адреса __________________, ПИБ: _______________ матични број: _________________, чији је заступник ________________________________ ( у даљем тексту </w:t>
      </w:r>
      <w:r>
        <w:rPr>
          <w:rFonts w:ascii="Arial" w:hAnsi="Arial" w:cs="Arial"/>
          <w:bCs/>
          <w:iCs/>
          <w:lang w:val="ru-RU"/>
        </w:rPr>
        <w:t>Извршилац</w:t>
      </w:r>
      <w:r w:rsidRPr="003A7CFB">
        <w:rPr>
          <w:rFonts w:ascii="Arial" w:hAnsi="Arial" w:cs="Arial"/>
          <w:bCs/>
          <w:iCs/>
          <w:lang w:val="ru-RU"/>
        </w:rPr>
        <w:t>)</w:t>
      </w:r>
    </w:p>
    <w:p w:rsidR="006306CC" w:rsidRPr="007E6F66" w:rsidRDefault="006306CC" w:rsidP="006306CC">
      <w:pPr>
        <w:rPr>
          <w:rFonts w:ascii="Arial" w:hAnsi="Arial" w:cs="Arial"/>
          <w:i/>
          <w:iCs/>
        </w:rPr>
      </w:pPr>
    </w:p>
    <w:p w:rsidR="0053638E" w:rsidRPr="00815E97" w:rsidRDefault="0053638E" w:rsidP="0053638E">
      <w:pPr>
        <w:pStyle w:val="Default"/>
      </w:pPr>
      <w:r w:rsidRPr="00815E97">
        <w:t xml:space="preserve">Уговорне стране сагласно констатују: </w:t>
      </w:r>
    </w:p>
    <w:p w:rsidR="0053638E" w:rsidRPr="00817464" w:rsidRDefault="0053638E" w:rsidP="00FE27EF">
      <w:pPr>
        <w:pStyle w:val="Default"/>
        <w:numPr>
          <w:ilvl w:val="0"/>
          <w:numId w:val="20"/>
        </w:numPr>
        <w:jc w:val="both"/>
      </w:pPr>
      <w:r w:rsidRPr="00815E97">
        <w:t xml:space="preserve">да је Наручилац на основу Закона о јавним набавкама („Службени гласник РС“, број 124/2012, 14/2015 и 68/2015), спровео поступак јавне набавке мале вредности </w:t>
      </w:r>
      <w:r>
        <w:t>услуга</w:t>
      </w:r>
      <w:r w:rsidRPr="00815E97">
        <w:t xml:space="preserve"> – </w:t>
      </w:r>
      <w:r w:rsidR="00FA2BD3">
        <w:rPr>
          <w:b/>
          <w:bCs/>
          <w:iCs/>
          <w:lang w:val="sr-Cyrl-CS"/>
        </w:rPr>
        <w:t xml:space="preserve">Услуге стручног надзора над извођењем радова на одржавању путева и улица </w:t>
      </w:r>
      <w:r w:rsidR="00657698">
        <w:rPr>
          <w:b/>
          <w:bCs/>
          <w:iCs/>
          <w:lang w:val="sr-Cyrl-CS"/>
        </w:rPr>
        <w:t>на територији општине Баточина</w:t>
      </w:r>
      <w:r w:rsidR="00920F81" w:rsidRPr="00920F81">
        <w:rPr>
          <w:b/>
          <w:bCs/>
        </w:rPr>
        <w:t xml:space="preserve"> </w:t>
      </w:r>
      <w:r w:rsidRPr="00815E97">
        <w:rPr>
          <w:b/>
          <w:bCs/>
        </w:rPr>
        <w:t xml:space="preserve">– </w:t>
      </w:r>
      <w:r w:rsidRPr="00493935">
        <w:rPr>
          <w:bCs/>
          <w:lang w:val="sr-Cyrl-CS"/>
        </w:rPr>
        <w:t xml:space="preserve">интерни број </w:t>
      </w:r>
      <w:r w:rsidRPr="00493935">
        <w:rPr>
          <w:bCs/>
        </w:rPr>
        <w:t xml:space="preserve">ЈНМВ </w:t>
      </w:r>
      <w:r w:rsidR="00FA2BD3">
        <w:rPr>
          <w:bCs/>
        </w:rPr>
        <w:t>14/17</w:t>
      </w:r>
      <w:r w:rsidRPr="00493935">
        <w:t>,</w:t>
      </w:r>
      <w:r w:rsidRPr="00815E97">
        <w:t xml:space="preserve"> </w:t>
      </w:r>
      <w:r>
        <w:rPr>
          <w:lang w:val="sr-Cyrl-CS"/>
        </w:rPr>
        <w:t xml:space="preserve">наведене у Плану јавних набавки под бројем </w:t>
      </w:r>
      <w:r w:rsidR="00FA2BD3">
        <w:rPr>
          <w:lang w:val="sr-Cyrl-CS"/>
        </w:rPr>
        <w:t>1.2.6/17</w:t>
      </w:r>
      <w:r>
        <w:rPr>
          <w:lang w:val="sr-Cyrl-CS"/>
        </w:rPr>
        <w:t xml:space="preserve">, </w:t>
      </w:r>
      <w:r w:rsidRPr="00815E97">
        <w:t xml:space="preserve">на основу позива објављеног на Порталу јавних набавки и интернет страни наручиоца; </w:t>
      </w:r>
    </w:p>
    <w:p w:rsidR="0053638E" w:rsidRDefault="0053638E" w:rsidP="00FE27EF">
      <w:pPr>
        <w:pStyle w:val="Default"/>
        <w:numPr>
          <w:ilvl w:val="0"/>
          <w:numId w:val="20"/>
        </w:numPr>
        <w:jc w:val="both"/>
      </w:pPr>
      <w:r>
        <w:t xml:space="preserve">да је </w:t>
      </w:r>
      <w:r>
        <w:rPr>
          <w:bCs/>
          <w:iCs/>
          <w:lang w:val="ru-RU"/>
        </w:rPr>
        <w:t>Извршилац</w:t>
      </w:r>
      <w:r w:rsidRPr="00815E97">
        <w:t xml:space="preserve"> доставио понуду број ............................................</w:t>
      </w:r>
      <w:r w:rsidR="00920F81">
        <w:t>.............</w:t>
      </w:r>
      <w:r>
        <w:rPr>
          <w:lang w:val="sr-Cyrl-CS"/>
        </w:rPr>
        <w:t xml:space="preserve"> </w:t>
      </w:r>
      <w:r w:rsidRPr="00815E97">
        <w:t>од ..................................................</w:t>
      </w:r>
      <w:r>
        <w:t xml:space="preserve"> (заводни бр.</w:t>
      </w:r>
      <w:r w:rsidRPr="001051BE">
        <w:rPr>
          <w:bCs/>
          <w:iCs/>
          <w:lang w:val="ru-RU"/>
        </w:rPr>
        <w:t xml:space="preserve"> </w:t>
      </w:r>
      <w:r w:rsidR="00810F53">
        <w:rPr>
          <w:bCs/>
          <w:iCs/>
          <w:lang w:val="ru-RU"/>
        </w:rPr>
        <w:t>Извршиоца</w:t>
      </w:r>
      <w:r>
        <w:t>)</w:t>
      </w:r>
      <w:r w:rsidRPr="00815E97">
        <w:t xml:space="preserve">, која у потпуности испуњава услове из конкурсне документације, налази се у прилогу и саставни је део </w:t>
      </w:r>
      <w:r>
        <w:t>о</w:t>
      </w:r>
      <w:r w:rsidRPr="00815E97">
        <w:t xml:space="preserve">вог уговора; </w:t>
      </w:r>
    </w:p>
    <w:p w:rsidR="004259F6" w:rsidRPr="004259F6" w:rsidRDefault="007E6F66" w:rsidP="004259F6">
      <w:pPr>
        <w:pStyle w:val="ListParagraph"/>
        <w:numPr>
          <w:ilvl w:val="0"/>
          <w:numId w:val="20"/>
        </w:numPr>
        <w:jc w:val="both"/>
        <w:rPr>
          <w:rFonts w:ascii="Arial" w:eastAsia="Times New Roman" w:hAnsi="Arial" w:cs="Arial"/>
          <w:bCs/>
          <w:color w:val="auto"/>
          <w:kern w:val="0"/>
          <w:lang w:val="sr-Cyrl-CS" w:eastAsia="en-US"/>
        </w:rPr>
      </w:pPr>
      <w:r>
        <w:rPr>
          <w:rFonts w:ascii="Arial" w:hAnsi="Arial" w:cs="Arial"/>
          <w:bCs/>
          <w:iCs/>
        </w:rPr>
        <w:t>да су с</w:t>
      </w:r>
      <w:r w:rsidRPr="007E6F66">
        <w:rPr>
          <w:rFonts w:ascii="Arial" w:hAnsi="Arial" w:cs="Arial"/>
          <w:bCs/>
          <w:iCs/>
          <w:lang w:val="sr-Cyrl-CS"/>
        </w:rPr>
        <w:t xml:space="preserve">редства за реализацију предметне јавне набавке обезбеђена </w:t>
      </w:r>
      <w:r w:rsidRPr="007E6F66">
        <w:rPr>
          <w:rFonts w:ascii="Arial" w:eastAsiaTheme="minorHAnsi" w:hAnsi="Arial" w:cs="Arial"/>
          <w:color w:val="auto"/>
          <w:kern w:val="0"/>
          <w:lang w:val="sr-Cyrl-CS" w:eastAsia="en-US"/>
        </w:rPr>
        <w:t xml:space="preserve">Одлуком о буџету општине Баточина за 2017.годину, на разделу </w:t>
      </w:r>
      <w:r w:rsidR="004259F6" w:rsidRPr="004259F6">
        <w:rPr>
          <w:rFonts w:ascii="Arial" w:hAnsi="Arial" w:cs="Arial"/>
          <w:lang w:val="sr-Cyrl-CS"/>
        </w:rPr>
        <w:t>5, глава 5.01 – Општинска управа, функција 451, ПА 0002 – Одржавање саобраћајне инфраструктуре, позиција 077, економска класификација 424 – Специјализоване услуге</w:t>
      </w:r>
      <w:r w:rsidR="004259F6">
        <w:rPr>
          <w:rFonts w:ascii="Arial" w:hAnsi="Arial" w:cs="Arial"/>
          <w:lang w:val="sr-Cyrl-CS"/>
        </w:rPr>
        <w:t>;</w:t>
      </w:r>
    </w:p>
    <w:p w:rsidR="0053638E" w:rsidRPr="00CB4680" w:rsidRDefault="0053638E" w:rsidP="00FE27EF">
      <w:pPr>
        <w:pStyle w:val="Default"/>
        <w:numPr>
          <w:ilvl w:val="0"/>
          <w:numId w:val="20"/>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t>услуга</w:t>
      </w:r>
      <w:r w:rsidRPr="00815E97">
        <w:t xml:space="preserve"> – </w:t>
      </w:r>
      <w:r w:rsidR="00FA2BD3">
        <w:rPr>
          <w:b/>
          <w:bCs/>
          <w:iCs/>
          <w:lang w:val="sr-Cyrl-CS"/>
        </w:rPr>
        <w:t xml:space="preserve">Услуге стручног надзора над извођењем радова на одржавању путева и улица </w:t>
      </w:r>
      <w:r w:rsidR="00657698">
        <w:rPr>
          <w:b/>
          <w:bCs/>
          <w:iCs/>
          <w:lang w:val="sr-Cyrl-CS"/>
        </w:rPr>
        <w:t xml:space="preserve">на територији општине </w:t>
      </w:r>
      <w:r w:rsidR="00657698">
        <w:rPr>
          <w:b/>
          <w:bCs/>
          <w:iCs/>
          <w:lang w:val="sr-Cyrl-CS"/>
        </w:rPr>
        <w:lastRenderedPageBreak/>
        <w:t>Баточина</w:t>
      </w:r>
      <w:r w:rsidR="00920F81" w:rsidRPr="00CB4680">
        <w:rPr>
          <w:b/>
          <w:bCs/>
        </w:rPr>
        <w:t xml:space="preserve"> </w:t>
      </w:r>
      <w:r w:rsidRPr="00CB4680">
        <w:rPr>
          <w:b/>
          <w:bCs/>
        </w:rPr>
        <w:t xml:space="preserve">– </w:t>
      </w:r>
      <w:r w:rsidRPr="00CB4680">
        <w:rPr>
          <w:bCs/>
          <w:lang w:val="sr-Cyrl-CS"/>
        </w:rPr>
        <w:t xml:space="preserve">интерни број </w:t>
      </w:r>
      <w:r w:rsidRPr="00CB4680">
        <w:rPr>
          <w:bCs/>
        </w:rPr>
        <w:t xml:space="preserve">ЈНМВ </w:t>
      </w:r>
      <w:r w:rsidR="00FA2BD3">
        <w:rPr>
          <w:bCs/>
        </w:rPr>
        <w:t>14/17</w:t>
      </w:r>
      <w:r w:rsidRPr="00493935">
        <w:t xml:space="preserve">, </w:t>
      </w:r>
      <w:r w:rsidRPr="00CB4680">
        <w:rPr>
          <w:lang w:val="sr-Cyrl-CS"/>
        </w:rPr>
        <w:t xml:space="preserve">наведене у Плану јавних набавки под бројем </w:t>
      </w:r>
      <w:r w:rsidR="00FA2BD3">
        <w:rPr>
          <w:lang w:val="sr-Cyrl-CS"/>
        </w:rPr>
        <w:t>1.2.6/17</w:t>
      </w:r>
      <w:r>
        <w:rPr>
          <w:b/>
          <w:lang w:val="sr-Cyrl-CS"/>
        </w:rPr>
        <w:t>.</w:t>
      </w:r>
    </w:p>
    <w:p w:rsidR="00920F81" w:rsidRPr="00920F81" w:rsidRDefault="00920F81" w:rsidP="005520AD">
      <w:pPr>
        <w:rPr>
          <w:rFonts w:ascii="Arial" w:hAnsi="Arial" w:cs="Arial"/>
          <w:i/>
          <w:iCs/>
        </w:rPr>
      </w:pPr>
    </w:p>
    <w:p w:rsidR="005520AD" w:rsidRPr="006A7FB3" w:rsidRDefault="005520AD" w:rsidP="005520AD">
      <w:pPr>
        <w:jc w:val="center"/>
        <w:rPr>
          <w:rFonts w:ascii="Arial" w:hAnsi="Arial" w:cs="Arial"/>
          <w:b/>
        </w:rPr>
      </w:pPr>
      <w:proofErr w:type="gramStart"/>
      <w:r w:rsidRPr="006A7FB3">
        <w:rPr>
          <w:rFonts w:ascii="Arial" w:hAnsi="Arial" w:cs="Arial"/>
          <w:b/>
        </w:rPr>
        <w:t>Члан 1.</w:t>
      </w:r>
      <w:proofErr w:type="gramEnd"/>
    </w:p>
    <w:p w:rsidR="005520AD" w:rsidRPr="00C65397" w:rsidRDefault="005520AD" w:rsidP="005520AD">
      <w:pPr>
        <w:jc w:val="center"/>
        <w:rPr>
          <w:rFonts w:ascii="Arial" w:hAnsi="Arial" w:cs="Arial"/>
        </w:rPr>
      </w:pPr>
    </w:p>
    <w:p w:rsidR="005520AD" w:rsidRDefault="005520AD" w:rsidP="005520AD">
      <w:pPr>
        <w:jc w:val="both"/>
        <w:rPr>
          <w:rFonts w:ascii="Arial" w:hAnsi="Arial" w:cs="Arial"/>
          <w:bCs/>
        </w:rPr>
      </w:pPr>
      <w:r w:rsidRPr="00C65397">
        <w:rPr>
          <w:rFonts w:ascii="Arial" w:hAnsi="Arial" w:cs="Arial"/>
        </w:rPr>
        <w:t xml:space="preserve">   </w:t>
      </w:r>
      <w:r>
        <w:rPr>
          <w:rFonts w:ascii="Arial" w:hAnsi="Arial" w:cs="Arial"/>
        </w:rPr>
        <w:tab/>
      </w:r>
      <w:r w:rsidRPr="00C65397">
        <w:rPr>
          <w:rFonts w:ascii="Arial" w:hAnsi="Arial" w:cs="Arial"/>
        </w:rPr>
        <w:t>У</w:t>
      </w:r>
      <w:r w:rsidRPr="00C65397">
        <w:rPr>
          <w:rFonts w:ascii="Arial" w:hAnsi="Arial" w:cs="Arial"/>
          <w:lang w:val="sr-Cyrl-CS"/>
        </w:rPr>
        <w:t>говор се закључује по спроведеном поступку јавн</w:t>
      </w:r>
      <w:r>
        <w:rPr>
          <w:rFonts w:ascii="Arial" w:hAnsi="Arial" w:cs="Arial"/>
          <w:lang w:val="sr-Cyrl-CS"/>
        </w:rPr>
        <w:t>е набавке мале вредности бр: ЈНМ</w:t>
      </w:r>
      <w:r w:rsidRPr="00C65397">
        <w:rPr>
          <w:rFonts w:ascii="Arial" w:hAnsi="Arial" w:cs="Arial"/>
          <w:lang w:val="sr-Cyrl-CS"/>
        </w:rPr>
        <w:t xml:space="preserve">В </w:t>
      </w:r>
      <w:r w:rsidR="00FA2BD3">
        <w:rPr>
          <w:rFonts w:ascii="Arial" w:hAnsi="Arial" w:cs="Arial"/>
          <w:lang w:val="sr-Cyrl-CS"/>
        </w:rPr>
        <w:t>14/17</w:t>
      </w:r>
      <w:r w:rsidRPr="00C65397">
        <w:rPr>
          <w:rFonts w:ascii="Arial" w:hAnsi="Arial" w:cs="Arial"/>
          <w:lang w:val="sr-Cyrl-CS"/>
        </w:rPr>
        <w:t xml:space="preserve"> – </w:t>
      </w:r>
      <w:r>
        <w:rPr>
          <w:rFonts w:ascii="Arial" w:hAnsi="Arial" w:cs="Arial"/>
        </w:rPr>
        <w:t xml:space="preserve">Вршење </w:t>
      </w:r>
      <w:r w:rsidRPr="008E4F9F">
        <w:rPr>
          <w:rFonts w:ascii="Arial" w:hAnsi="Arial" w:cs="Arial"/>
          <w:iCs/>
        </w:rPr>
        <w:t xml:space="preserve">услуга </w:t>
      </w:r>
      <w:r w:rsidRPr="008E4F9F">
        <w:rPr>
          <w:rFonts w:ascii="Arial" w:hAnsi="Arial" w:cs="Arial"/>
          <w:bCs/>
        </w:rPr>
        <w:t xml:space="preserve">стручног надзора над извођењем радова на </w:t>
      </w:r>
      <w:r w:rsidR="00AD66F8" w:rsidRPr="00AD66F8">
        <w:rPr>
          <w:rFonts w:ascii="Arial" w:hAnsi="Arial" w:cs="Arial"/>
          <w:bCs/>
          <w:iCs/>
          <w:lang w:val="sr-Cyrl-CS"/>
        </w:rPr>
        <w:t>одржавању путева и улица на територији општине Баточина</w:t>
      </w:r>
      <w:r w:rsidR="006306CC">
        <w:rPr>
          <w:rFonts w:ascii="Arial" w:hAnsi="Arial" w:cs="Arial"/>
          <w:bCs/>
        </w:rPr>
        <w:t>, и то:</w:t>
      </w:r>
    </w:p>
    <w:p w:rsidR="00AD66F8" w:rsidRDefault="00920F81" w:rsidP="00AD66F8">
      <w:pPr>
        <w:pStyle w:val="ListParagraph"/>
        <w:numPr>
          <w:ilvl w:val="0"/>
          <w:numId w:val="21"/>
        </w:numPr>
        <w:jc w:val="both"/>
        <w:rPr>
          <w:rFonts w:ascii="Arial" w:hAnsi="Arial" w:cs="Arial"/>
          <w:lang w:val="sr-Cyrl-CS"/>
        </w:rPr>
      </w:pPr>
      <w:r w:rsidRPr="003D267C">
        <w:rPr>
          <w:rFonts w:ascii="Arial" w:hAnsi="Arial" w:cs="Arial"/>
          <w:lang w:val="sr-Cyrl-CS"/>
        </w:rPr>
        <w:t>Радови на</w:t>
      </w:r>
      <w:r w:rsidR="00AD66F8" w:rsidRPr="00AD66F8">
        <w:rPr>
          <w:rFonts w:ascii="Arial" w:hAnsi="Arial" w:cs="Arial"/>
          <w:lang w:val="sr-Cyrl-CS"/>
        </w:rPr>
        <w:t xml:space="preserve"> крпљењу ударних рупа на територији општине Баточина</w:t>
      </w:r>
      <w:r w:rsidR="00AD66F8">
        <w:rPr>
          <w:rFonts w:ascii="Arial" w:hAnsi="Arial" w:cs="Arial"/>
          <w:lang w:val="sr-Cyrl-CS"/>
        </w:rPr>
        <w:t xml:space="preserve"> и</w:t>
      </w:r>
    </w:p>
    <w:p w:rsidR="00AD66F8" w:rsidRPr="00AD66F8" w:rsidRDefault="00AD66F8" w:rsidP="00AD66F8">
      <w:pPr>
        <w:pStyle w:val="ListParagraph"/>
        <w:numPr>
          <w:ilvl w:val="0"/>
          <w:numId w:val="21"/>
        </w:numPr>
        <w:jc w:val="both"/>
        <w:rPr>
          <w:rFonts w:ascii="Arial" w:hAnsi="Arial" w:cs="Arial"/>
          <w:lang w:val="sr-Cyrl-CS"/>
        </w:rPr>
      </w:pPr>
      <w:r w:rsidRPr="00AD66F8">
        <w:rPr>
          <w:rFonts w:ascii="Arial" w:hAnsi="Arial" w:cs="Arial"/>
          <w:lang w:val="sr-Cyrl-CS"/>
        </w:rPr>
        <w:t>Радови на постављању вертикалне и обележавању хорозонталне сигнализације</w:t>
      </w:r>
      <w:r>
        <w:rPr>
          <w:rFonts w:ascii="Arial" w:hAnsi="Arial" w:cs="Arial"/>
          <w:lang w:val="sr-Cyrl-CS"/>
        </w:rPr>
        <w:t>.</w:t>
      </w:r>
    </w:p>
    <w:p w:rsidR="001D4B8D" w:rsidRDefault="005520AD" w:rsidP="005520AD">
      <w:pPr>
        <w:tabs>
          <w:tab w:val="left" w:pos="720"/>
        </w:tabs>
        <w:autoSpaceDE w:val="0"/>
        <w:jc w:val="both"/>
        <w:rPr>
          <w:rFonts w:ascii="Arial" w:hAnsi="Arial" w:cs="Arial"/>
          <w:lang w:val="ru-RU"/>
        </w:rPr>
      </w:pPr>
      <w:r w:rsidRPr="00C65397">
        <w:rPr>
          <w:rFonts w:ascii="Arial" w:eastAsia="Times New Roman" w:hAnsi="Arial" w:cs="Arial"/>
          <w:lang w:val="sr-Cyrl-CS"/>
        </w:rPr>
        <w:t xml:space="preserve">   </w:t>
      </w:r>
      <w:r>
        <w:rPr>
          <w:rFonts w:ascii="Arial" w:eastAsia="Times New Roman" w:hAnsi="Arial" w:cs="Arial"/>
          <w:lang w:val="sr-Cyrl-CS"/>
        </w:rPr>
        <w:tab/>
      </w:r>
      <w:r w:rsidRPr="00C65397">
        <w:rPr>
          <w:rFonts w:ascii="Arial" w:eastAsia="Times New Roman" w:hAnsi="Arial" w:cs="Arial"/>
          <w:lang w:val="sr-Cyrl-CS"/>
        </w:rPr>
        <w:t xml:space="preserve">Уговорне стране констатују да је </w:t>
      </w:r>
      <w:r w:rsidRPr="00C65397">
        <w:rPr>
          <w:rFonts w:ascii="Arial" w:eastAsia="Times New Roman" w:hAnsi="Arial" w:cs="Arial"/>
        </w:rPr>
        <w:t>н</w:t>
      </w:r>
      <w:r w:rsidRPr="00C65397">
        <w:rPr>
          <w:rFonts w:ascii="Arial" w:eastAsia="Times New Roman" w:hAnsi="Arial" w:cs="Arial"/>
          <w:lang w:val="sr-Cyrl-CS"/>
        </w:rPr>
        <w:t xml:space="preserve">аручилац </w:t>
      </w:r>
      <w:r w:rsidRPr="00C65397">
        <w:rPr>
          <w:rFonts w:ascii="Arial" w:eastAsia="Times New Roman" w:hAnsi="Arial" w:cs="Arial"/>
        </w:rPr>
        <w:t xml:space="preserve">у поступку јавне набавке из ст. 1. </w:t>
      </w:r>
      <w:proofErr w:type="gramStart"/>
      <w:r w:rsidRPr="00C65397">
        <w:rPr>
          <w:rFonts w:ascii="Arial" w:eastAsia="Times New Roman" w:hAnsi="Arial" w:cs="Arial"/>
        </w:rPr>
        <w:t>овог</w:t>
      </w:r>
      <w:proofErr w:type="gramEnd"/>
      <w:r w:rsidRPr="00C65397">
        <w:rPr>
          <w:rFonts w:ascii="Arial" w:eastAsia="Times New Roman" w:hAnsi="Arial" w:cs="Arial"/>
        </w:rPr>
        <w:t xml:space="preserve"> члана, усвојио понуду извршиоца број:</w:t>
      </w:r>
      <w:r>
        <w:rPr>
          <w:rFonts w:ascii="Arial" w:eastAsia="Times New Roman" w:hAnsi="Arial" w:cs="Arial"/>
        </w:rPr>
        <w:t xml:space="preserve"> _</w:t>
      </w:r>
      <w:r w:rsidRPr="00C65397">
        <w:rPr>
          <w:rFonts w:ascii="Arial" w:eastAsia="Times New Roman" w:hAnsi="Arial" w:cs="Arial"/>
        </w:rPr>
        <w:t>_________ од</w:t>
      </w:r>
      <w:r>
        <w:rPr>
          <w:rFonts w:ascii="Arial" w:eastAsia="Times New Roman" w:hAnsi="Arial" w:cs="Arial"/>
        </w:rPr>
        <w:t xml:space="preserve"> </w:t>
      </w:r>
      <w:r w:rsidRPr="00C65397">
        <w:rPr>
          <w:rFonts w:ascii="Arial" w:eastAsia="Times New Roman" w:hAnsi="Arial" w:cs="Arial"/>
        </w:rPr>
        <w:t>_______________ године и доделио уговор</w:t>
      </w:r>
      <w:r w:rsidRPr="00C65397">
        <w:rPr>
          <w:rFonts w:ascii="Arial" w:eastAsia="Times New Roman" w:hAnsi="Arial" w:cs="Arial"/>
          <w:lang w:val="sr-Cyrl-CS"/>
        </w:rPr>
        <w:t xml:space="preserve"> </w:t>
      </w:r>
      <w:r w:rsidRPr="00C65397">
        <w:rPr>
          <w:rFonts w:ascii="Arial" w:eastAsia="Times New Roman" w:hAnsi="Arial" w:cs="Arial"/>
        </w:rPr>
        <w:t>и</w:t>
      </w:r>
      <w:r w:rsidRPr="00C65397">
        <w:rPr>
          <w:rFonts w:ascii="Arial" w:eastAsia="Times New Roman" w:hAnsi="Arial" w:cs="Arial"/>
          <w:lang w:val="sr-Cyrl-CS"/>
        </w:rPr>
        <w:t>зв</w:t>
      </w:r>
      <w:r w:rsidRPr="00C65397">
        <w:rPr>
          <w:rFonts w:ascii="Arial" w:eastAsia="Times New Roman" w:hAnsi="Arial" w:cs="Arial"/>
        </w:rPr>
        <w:t>ршиоцу</w:t>
      </w:r>
      <w:r w:rsidRPr="00C65397">
        <w:rPr>
          <w:rFonts w:ascii="Arial" w:eastAsia="Times New Roman" w:hAnsi="Arial" w:cs="Arial"/>
          <w:lang w:val="sr-Cyrl-CS"/>
        </w:rPr>
        <w:t xml:space="preserve"> као најповољније</w:t>
      </w:r>
      <w:r w:rsidRPr="00C65397">
        <w:rPr>
          <w:rFonts w:ascii="Arial" w:eastAsia="Times New Roman" w:hAnsi="Arial" w:cs="Arial"/>
        </w:rPr>
        <w:t>м</w:t>
      </w:r>
      <w:r w:rsidRPr="00C65397">
        <w:rPr>
          <w:rFonts w:ascii="Arial" w:eastAsia="Times New Roman" w:hAnsi="Arial" w:cs="Arial"/>
          <w:lang w:val="sr-Cyrl-CS"/>
        </w:rPr>
        <w:t xml:space="preserve"> понуђач</w:t>
      </w:r>
      <w:r w:rsidRPr="00C65397">
        <w:rPr>
          <w:rFonts w:ascii="Arial" w:eastAsia="Times New Roman" w:hAnsi="Arial" w:cs="Arial"/>
        </w:rPr>
        <w:t>у</w:t>
      </w:r>
      <w:r w:rsidRPr="00C65397">
        <w:rPr>
          <w:rFonts w:ascii="Arial" w:eastAsia="Times New Roman" w:hAnsi="Arial" w:cs="Arial"/>
          <w:lang w:val="sr-Cyrl-CS"/>
        </w:rPr>
        <w:t xml:space="preserve"> за </w:t>
      </w:r>
      <w:r w:rsidRPr="00C65397">
        <w:rPr>
          <w:rFonts w:ascii="Arial" w:eastAsia="Times New Roman" w:hAnsi="Arial" w:cs="Arial"/>
        </w:rPr>
        <w:t xml:space="preserve">вршење стручног надзора </w:t>
      </w:r>
      <w:r w:rsidR="00AD66F8" w:rsidRPr="008E4F9F">
        <w:rPr>
          <w:rFonts w:ascii="Arial" w:hAnsi="Arial" w:cs="Arial"/>
          <w:bCs/>
        </w:rPr>
        <w:t xml:space="preserve">на </w:t>
      </w:r>
      <w:r w:rsidR="00AD66F8" w:rsidRPr="00AD66F8">
        <w:rPr>
          <w:rFonts w:ascii="Arial" w:hAnsi="Arial" w:cs="Arial"/>
          <w:bCs/>
          <w:iCs/>
          <w:lang w:val="sr-Cyrl-CS"/>
        </w:rPr>
        <w:t>одржавању путева и улица на територији општине Баточина</w:t>
      </w:r>
      <w:r>
        <w:rPr>
          <w:rFonts w:ascii="Arial" w:hAnsi="Arial" w:cs="Arial"/>
          <w:bCs/>
        </w:rPr>
        <w:t>.</w:t>
      </w:r>
      <w:r w:rsidRPr="00C65397">
        <w:rPr>
          <w:rFonts w:ascii="Arial" w:hAnsi="Arial" w:cs="Arial"/>
          <w:lang w:val="ru-RU"/>
        </w:rPr>
        <w:t xml:space="preserve">   </w:t>
      </w:r>
      <w:r>
        <w:rPr>
          <w:rFonts w:ascii="Arial" w:hAnsi="Arial" w:cs="Arial"/>
          <w:lang w:val="ru-RU"/>
        </w:rPr>
        <w:tab/>
      </w:r>
    </w:p>
    <w:p w:rsidR="005520AD" w:rsidRDefault="001D4B8D" w:rsidP="005520AD">
      <w:pPr>
        <w:tabs>
          <w:tab w:val="left" w:pos="720"/>
        </w:tabs>
        <w:autoSpaceDE w:val="0"/>
        <w:jc w:val="both"/>
        <w:rPr>
          <w:rFonts w:ascii="Arial" w:hAnsi="Arial" w:cs="Arial"/>
          <w:lang w:val="ru-RU"/>
        </w:rPr>
      </w:pPr>
      <w:r>
        <w:rPr>
          <w:rFonts w:ascii="Arial" w:hAnsi="Arial" w:cs="Arial"/>
          <w:lang w:val="ru-RU"/>
        </w:rPr>
        <w:tab/>
      </w:r>
      <w:r w:rsidR="005520AD" w:rsidRPr="00C65397">
        <w:rPr>
          <w:rFonts w:ascii="Arial" w:hAnsi="Arial" w:cs="Arial"/>
          <w:lang w:val="ru-RU"/>
        </w:rPr>
        <w:t xml:space="preserve">Понуда </w:t>
      </w:r>
      <w:r w:rsidR="005520AD" w:rsidRPr="00C65397">
        <w:rPr>
          <w:rFonts w:ascii="Arial" w:hAnsi="Arial" w:cs="Arial"/>
        </w:rPr>
        <w:t>И</w:t>
      </w:r>
      <w:r w:rsidR="005520AD">
        <w:rPr>
          <w:rFonts w:ascii="Arial" w:hAnsi="Arial" w:cs="Arial"/>
          <w:lang w:val="ru-RU"/>
        </w:rPr>
        <w:t>звршиоца из прет</w:t>
      </w:r>
      <w:r w:rsidR="005520AD" w:rsidRPr="00C65397">
        <w:rPr>
          <w:rFonts w:ascii="Arial" w:hAnsi="Arial" w:cs="Arial"/>
          <w:lang w:val="ru-RU"/>
        </w:rPr>
        <w:t xml:space="preserve">ходног става је </w:t>
      </w:r>
      <w:r w:rsidR="005520AD" w:rsidRPr="00C65397">
        <w:rPr>
          <w:rFonts w:ascii="Arial" w:hAnsi="Arial" w:cs="Arial"/>
          <w:lang w:val="sr-Cyrl-CS"/>
        </w:rPr>
        <w:t xml:space="preserve">саставни део </w:t>
      </w:r>
      <w:r w:rsidR="005520AD" w:rsidRPr="00C65397">
        <w:rPr>
          <w:rFonts w:ascii="Arial" w:hAnsi="Arial" w:cs="Arial"/>
        </w:rPr>
        <w:t>овог у</w:t>
      </w:r>
      <w:r w:rsidR="005520AD" w:rsidRPr="00C65397">
        <w:rPr>
          <w:rFonts w:ascii="Arial" w:hAnsi="Arial" w:cs="Arial"/>
          <w:lang w:val="sr-Cyrl-CS"/>
        </w:rPr>
        <w:t>говора</w:t>
      </w:r>
      <w:r w:rsidR="005520AD" w:rsidRPr="00C65397">
        <w:rPr>
          <w:rFonts w:ascii="Arial" w:hAnsi="Arial" w:cs="Arial"/>
          <w:lang w:val="ru-RU"/>
        </w:rPr>
        <w:t>.</w:t>
      </w:r>
    </w:p>
    <w:p w:rsidR="005520AD" w:rsidRPr="00C65397" w:rsidRDefault="005520AD"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2.</w:t>
      </w:r>
      <w:proofErr w:type="gramEnd"/>
    </w:p>
    <w:p w:rsidR="005520AD" w:rsidRPr="00C65397" w:rsidRDefault="005520AD" w:rsidP="005520AD">
      <w:pPr>
        <w:jc w:val="center"/>
        <w:rPr>
          <w:rFonts w:ascii="Arial" w:hAnsi="Arial" w:cs="Arial"/>
        </w:rPr>
      </w:pPr>
    </w:p>
    <w:p w:rsidR="005520AD" w:rsidRDefault="005520AD" w:rsidP="005520AD">
      <w:pPr>
        <w:jc w:val="both"/>
        <w:rPr>
          <w:rFonts w:ascii="Arial" w:hAnsi="Arial" w:cs="Arial"/>
        </w:rPr>
      </w:pPr>
      <w:r w:rsidRPr="00C65397">
        <w:rPr>
          <w:rFonts w:ascii="Arial" w:hAnsi="Arial" w:cs="Arial"/>
        </w:rPr>
        <w:t xml:space="preserve">   </w:t>
      </w:r>
      <w:r>
        <w:rPr>
          <w:rFonts w:ascii="Arial" w:hAnsi="Arial" w:cs="Arial"/>
        </w:rPr>
        <w:tab/>
      </w:r>
      <w:proofErr w:type="gramStart"/>
      <w:r w:rsidRPr="00C65397">
        <w:rPr>
          <w:rFonts w:ascii="Arial" w:hAnsi="Arial" w:cs="Arial"/>
        </w:rPr>
        <w:t>Извршилац се обавезује да за потребе Наручиоца, у свему према одредбама овог уговора, понуде Извршиоца из.</w:t>
      </w:r>
      <w:proofErr w:type="gramEnd"/>
      <w:r w:rsidRPr="00C65397">
        <w:rPr>
          <w:rFonts w:ascii="Arial" w:hAnsi="Arial" w:cs="Arial"/>
        </w:rPr>
        <w:t xml:space="preserve"> </w:t>
      </w:r>
      <w:proofErr w:type="gramStart"/>
      <w:r w:rsidRPr="00C65397">
        <w:rPr>
          <w:rFonts w:ascii="Arial" w:hAnsi="Arial" w:cs="Arial"/>
        </w:rPr>
        <w:t>чл</w:t>
      </w:r>
      <w:proofErr w:type="gramEnd"/>
      <w:r w:rsidRPr="00C65397">
        <w:rPr>
          <w:rFonts w:ascii="Arial" w:hAnsi="Arial" w:cs="Arial"/>
        </w:rPr>
        <w:t xml:space="preserve">. 1. </w:t>
      </w:r>
      <w:proofErr w:type="gramStart"/>
      <w:r w:rsidRPr="00C65397">
        <w:rPr>
          <w:rFonts w:ascii="Arial" w:hAnsi="Arial" w:cs="Arial"/>
        </w:rPr>
        <w:t>ст .</w:t>
      </w:r>
      <w:proofErr w:type="gramEnd"/>
      <w:r w:rsidRPr="00C65397">
        <w:rPr>
          <w:rFonts w:ascii="Arial" w:hAnsi="Arial" w:cs="Arial"/>
        </w:rPr>
        <w:t xml:space="preserve"> 2. </w:t>
      </w:r>
      <w:proofErr w:type="gramStart"/>
      <w:r w:rsidRPr="00C65397">
        <w:rPr>
          <w:rFonts w:ascii="Arial" w:hAnsi="Arial" w:cs="Arial"/>
        </w:rPr>
        <w:t>овог</w:t>
      </w:r>
      <w:proofErr w:type="gramEnd"/>
      <w:r w:rsidRPr="00C65397">
        <w:rPr>
          <w:rFonts w:ascii="Arial" w:hAnsi="Arial" w:cs="Arial"/>
        </w:rPr>
        <w:t xml:space="preserve"> уговора и конкурсне документације из поступка јавне набавке из чл. 1. </w:t>
      </w:r>
      <w:proofErr w:type="gramStart"/>
      <w:r w:rsidRPr="00C65397">
        <w:rPr>
          <w:rFonts w:ascii="Arial" w:hAnsi="Arial" w:cs="Arial"/>
        </w:rPr>
        <w:t>ст</w:t>
      </w:r>
      <w:proofErr w:type="gramEnd"/>
      <w:r w:rsidRPr="00C65397">
        <w:rPr>
          <w:rFonts w:ascii="Arial" w:hAnsi="Arial" w:cs="Arial"/>
        </w:rPr>
        <w:t xml:space="preserve">. 1. </w:t>
      </w:r>
      <w:proofErr w:type="gramStart"/>
      <w:r w:rsidRPr="00C65397">
        <w:rPr>
          <w:rFonts w:ascii="Arial" w:hAnsi="Arial" w:cs="Arial"/>
        </w:rPr>
        <w:t>уговора</w:t>
      </w:r>
      <w:proofErr w:type="gramEnd"/>
      <w:r w:rsidRPr="00C65397">
        <w:rPr>
          <w:rFonts w:ascii="Arial" w:hAnsi="Arial" w:cs="Arial"/>
        </w:rPr>
        <w:t xml:space="preserve">, </w:t>
      </w:r>
      <w:r w:rsidRPr="00C65397">
        <w:rPr>
          <w:rFonts w:ascii="Arial" w:eastAsia="Times New Roman" w:hAnsi="Arial" w:cs="Arial"/>
        </w:rPr>
        <w:t xml:space="preserve">врши стручни надзор над извођењем радова на </w:t>
      </w:r>
      <w:r w:rsidRPr="008E4F9F">
        <w:rPr>
          <w:rFonts w:ascii="Arial" w:hAnsi="Arial" w:cs="Arial"/>
          <w:bCs/>
        </w:rPr>
        <w:t xml:space="preserve">реконструкцији, рехабилитацији, </w:t>
      </w:r>
      <w:r w:rsidR="00F82787" w:rsidRPr="00F82787">
        <w:rPr>
          <w:rFonts w:ascii="Arial" w:hAnsi="Arial" w:cs="Arial"/>
          <w:bCs/>
        </w:rPr>
        <w:t>ревитализацији</w:t>
      </w:r>
      <w:r w:rsidRPr="008E4F9F">
        <w:rPr>
          <w:rFonts w:ascii="Arial" w:hAnsi="Arial" w:cs="Arial"/>
          <w:bCs/>
        </w:rPr>
        <w:t xml:space="preserve"> и изградњи </w:t>
      </w:r>
      <w:r w:rsidR="008E5B31">
        <w:rPr>
          <w:rFonts w:ascii="Arial" w:hAnsi="Arial" w:cs="Arial"/>
          <w:bCs/>
        </w:rPr>
        <w:t>путева</w:t>
      </w:r>
      <w:r w:rsidRPr="008E4F9F">
        <w:rPr>
          <w:rFonts w:ascii="Arial" w:hAnsi="Arial" w:cs="Arial"/>
          <w:bCs/>
        </w:rPr>
        <w:t xml:space="preserve"> на територији општине Баточина</w:t>
      </w:r>
      <w:r>
        <w:rPr>
          <w:rFonts w:ascii="Arial" w:hAnsi="Arial" w:cs="Arial"/>
        </w:rPr>
        <w:t>.</w:t>
      </w:r>
    </w:p>
    <w:p w:rsidR="006306CC" w:rsidRPr="006306CC" w:rsidRDefault="006306CC"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3.</w:t>
      </w:r>
      <w:proofErr w:type="gramEnd"/>
    </w:p>
    <w:p w:rsidR="005520AD" w:rsidRPr="00C65397" w:rsidRDefault="005520AD" w:rsidP="005520AD">
      <w:pPr>
        <w:jc w:val="center"/>
        <w:rPr>
          <w:rFonts w:ascii="Arial" w:hAnsi="Arial" w:cs="Arial"/>
          <w:bCs/>
          <w:iCs/>
        </w:rPr>
      </w:pPr>
    </w:p>
    <w:p w:rsidR="005520AD" w:rsidRPr="00C65397" w:rsidRDefault="005520AD" w:rsidP="005520AD">
      <w:pPr>
        <w:jc w:val="both"/>
        <w:rPr>
          <w:rFonts w:ascii="Arial" w:hAnsi="Arial" w:cs="Arial"/>
          <w:lang w:val="sr-Cyrl-CS"/>
        </w:rPr>
      </w:pPr>
      <w:r w:rsidRPr="00C65397">
        <w:rPr>
          <w:rFonts w:ascii="Arial" w:hAnsi="Arial" w:cs="Arial"/>
          <w:bCs/>
          <w:iCs/>
          <w:lang w:val="sr-Cyrl-CS"/>
        </w:rPr>
        <w:t xml:space="preserve">   </w:t>
      </w:r>
      <w:r>
        <w:rPr>
          <w:rFonts w:ascii="Arial" w:hAnsi="Arial" w:cs="Arial"/>
          <w:bCs/>
          <w:iCs/>
          <w:lang w:val="sr-Cyrl-CS"/>
        </w:rPr>
        <w:tab/>
      </w:r>
      <w:r w:rsidRPr="00C65397">
        <w:rPr>
          <w:rFonts w:ascii="Arial" w:hAnsi="Arial" w:cs="Arial"/>
          <w:bCs/>
          <w:iCs/>
          <w:lang w:val="sr-Cyrl-CS"/>
        </w:rPr>
        <w:t xml:space="preserve">Наручилац ће пре почетка вршења стручног надзора, у сваком конкретном случају, Извршиоцу доставити </w:t>
      </w:r>
      <w:r w:rsidRPr="00C65397">
        <w:rPr>
          <w:rFonts w:ascii="Arial" w:hAnsi="Arial" w:cs="Arial"/>
          <w:bCs/>
          <w:iCs/>
        </w:rPr>
        <w:t>у</w:t>
      </w:r>
      <w:r w:rsidRPr="00C65397">
        <w:rPr>
          <w:rFonts w:ascii="Arial" w:hAnsi="Arial" w:cs="Arial"/>
          <w:bCs/>
          <w:iCs/>
          <w:lang w:val="sr-Cyrl-CS"/>
        </w:rPr>
        <w:t xml:space="preserve">говор са извођачем радова о извођењу радова </w:t>
      </w:r>
      <w:r w:rsidRPr="00C65397">
        <w:rPr>
          <w:rFonts w:ascii="Arial" w:hAnsi="Arial" w:cs="Arial"/>
          <w:bCs/>
          <w:iCs/>
        </w:rPr>
        <w:t>над којима се врши стручни надзор,</w:t>
      </w:r>
      <w:r w:rsidRPr="00C65397">
        <w:rPr>
          <w:rFonts w:ascii="Arial" w:hAnsi="Arial" w:cs="Arial"/>
          <w:bCs/>
          <w:iCs/>
          <w:lang w:val="sr-Cyrl-CS"/>
        </w:rPr>
        <w:t xml:space="preserve"> </w:t>
      </w:r>
      <w:r w:rsidRPr="00C65397">
        <w:rPr>
          <w:rFonts w:ascii="Arial" w:hAnsi="Arial" w:cs="Arial"/>
          <w:bCs/>
          <w:iCs/>
        </w:rPr>
        <w:t>као и осталу документацију којом наручилац располаже</w:t>
      </w:r>
      <w:r w:rsidRPr="00C65397">
        <w:rPr>
          <w:rFonts w:ascii="Arial" w:hAnsi="Arial" w:cs="Arial"/>
          <w:lang w:val="sr-Cyrl-CS"/>
        </w:rPr>
        <w:t>.</w:t>
      </w:r>
    </w:p>
    <w:p w:rsidR="005520AD" w:rsidRDefault="005520AD" w:rsidP="005520AD">
      <w:pPr>
        <w:jc w:val="both"/>
        <w:rPr>
          <w:rFonts w:ascii="Arial" w:hAnsi="Arial" w:cs="Arial"/>
        </w:rPr>
      </w:pPr>
      <w:r w:rsidRPr="00C65397">
        <w:rPr>
          <w:rFonts w:ascii="Arial" w:hAnsi="Arial" w:cs="Arial"/>
          <w:lang w:val="sr-Cyrl-CS"/>
        </w:rPr>
        <w:t xml:space="preserve">   </w:t>
      </w:r>
      <w:r>
        <w:rPr>
          <w:rFonts w:ascii="Arial" w:hAnsi="Arial" w:cs="Arial"/>
          <w:lang w:val="sr-Cyrl-CS"/>
        </w:rPr>
        <w:tab/>
      </w:r>
      <w:r w:rsidRPr="00C65397">
        <w:rPr>
          <w:rFonts w:ascii="Arial" w:hAnsi="Arial" w:cs="Arial"/>
          <w:lang w:val="sr-Cyrl-CS"/>
        </w:rPr>
        <w:t xml:space="preserve">Извршилац је дужан да </w:t>
      </w:r>
      <w:r w:rsidRPr="00C65397">
        <w:rPr>
          <w:rFonts w:ascii="Arial" w:hAnsi="Arial" w:cs="Arial"/>
        </w:rPr>
        <w:t xml:space="preserve">за сваки конкретан уговор из става 1. </w:t>
      </w:r>
      <w:proofErr w:type="gramStart"/>
      <w:r w:rsidRPr="00C65397">
        <w:rPr>
          <w:rFonts w:ascii="Arial" w:hAnsi="Arial" w:cs="Arial"/>
        </w:rPr>
        <w:t>овог</w:t>
      </w:r>
      <w:proofErr w:type="gramEnd"/>
      <w:r w:rsidRPr="00C65397">
        <w:rPr>
          <w:rFonts w:ascii="Arial" w:hAnsi="Arial" w:cs="Arial"/>
        </w:rPr>
        <w:t xml:space="preserve"> члана,</w:t>
      </w:r>
      <w:r w:rsidRPr="00C65397">
        <w:rPr>
          <w:rFonts w:ascii="Arial" w:hAnsi="Arial" w:cs="Arial"/>
          <w:lang w:val="sr-Cyrl-CS"/>
        </w:rPr>
        <w:t xml:space="preserve"> решењем именује лице које је одговорно за вршење стручног надзора приликом извођења радова, које поседује одговарајућу лиценцу одговорног </w:t>
      </w:r>
      <w:r w:rsidR="006306CC">
        <w:rPr>
          <w:rFonts w:ascii="Arial" w:hAnsi="Arial" w:cs="Arial"/>
          <w:lang w:val="sr-Cyrl-CS"/>
        </w:rPr>
        <w:t xml:space="preserve">пројектанта или </w:t>
      </w:r>
      <w:r w:rsidR="006306CC" w:rsidRPr="00C65397">
        <w:rPr>
          <w:rFonts w:ascii="Arial" w:hAnsi="Arial" w:cs="Arial"/>
          <w:lang w:val="sr-Cyrl-CS"/>
        </w:rPr>
        <w:t xml:space="preserve">одговорног </w:t>
      </w:r>
      <w:r w:rsidRPr="00C65397">
        <w:rPr>
          <w:rFonts w:ascii="Arial" w:hAnsi="Arial" w:cs="Arial"/>
          <w:lang w:val="sr-Cyrl-CS"/>
        </w:rPr>
        <w:t xml:space="preserve">извођача радова, </w:t>
      </w:r>
      <w:r w:rsidRPr="00C65397">
        <w:rPr>
          <w:rFonts w:ascii="Arial" w:hAnsi="Arial" w:cs="Arial"/>
        </w:rPr>
        <w:t xml:space="preserve">у складу са условима из конкурсне документације из поступка јавне набавке из чл. 1. </w:t>
      </w:r>
      <w:proofErr w:type="gramStart"/>
      <w:r w:rsidRPr="00C65397">
        <w:rPr>
          <w:rFonts w:ascii="Arial" w:hAnsi="Arial" w:cs="Arial"/>
        </w:rPr>
        <w:t>ст</w:t>
      </w:r>
      <w:proofErr w:type="gramEnd"/>
      <w:r w:rsidRPr="00C65397">
        <w:rPr>
          <w:rFonts w:ascii="Arial" w:hAnsi="Arial" w:cs="Arial"/>
        </w:rPr>
        <w:t xml:space="preserve">. 1. </w:t>
      </w:r>
      <w:proofErr w:type="gramStart"/>
      <w:r w:rsidRPr="00C65397">
        <w:rPr>
          <w:rFonts w:ascii="Arial" w:hAnsi="Arial" w:cs="Arial"/>
        </w:rPr>
        <w:t>уговора</w:t>
      </w:r>
      <w:proofErr w:type="gramEnd"/>
      <w:r w:rsidRPr="00C65397">
        <w:rPr>
          <w:rFonts w:ascii="Arial" w:hAnsi="Arial" w:cs="Arial"/>
        </w:rPr>
        <w:t>.</w:t>
      </w:r>
    </w:p>
    <w:p w:rsidR="005520AD" w:rsidRPr="00C65397" w:rsidRDefault="005520AD"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4.</w:t>
      </w:r>
      <w:proofErr w:type="gramEnd"/>
    </w:p>
    <w:p w:rsidR="005520AD" w:rsidRPr="00C65397" w:rsidRDefault="005520AD" w:rsidP="005520AD">
      <w:pPr>
        <w:jc w:val="center"/>
        <w:rPr>
          <w:rFonts w:ascii="Arial" w:hAnsi="Arial" w:cs="Arial"/>
        </w:rPr>
      </w:pPr>
    </w:p>
    <w:p w:rsidR="00382C4C" w:rsidRDefault="005520AD" w:rsidP="005520AD">
      <w:pPr>
        <w:jc w:val="both"/>
        <w:rPr>
          <w:rFonts w:ascii="Arial" w:eastAsia="Times New Roman" w:hAnsi="Arial" w:cs="Arial"/>
          <w:lang w:val="sr-Cyrl-CS"/>
        </w:rPr>
      </w:pPr>
      <w:r w:rsidRPr="00C65397">
        <w:rPr>
          <w:rFonts w:ascii="Arial" w:hAnsi="Arial" w:cs="Arial"/>
        </w:rPr>
        <w:t xml:space="preserve">   </w:t>
      </w:r>
      <w:r>
        <w:rPr>
          <w:rFonts w:ascii="Arial" w:hAnsi="Arial" w:cs="Arial"/>
        </w:rPr>
        <w:tab/>
        <w:t xml:space="preserve">Наручилац се обавезује да Извршиоцу на име накнаде за вршење услуге стручног надзора плати износ од ____ % од укупне вредности изведених радова по испостављеним ситуацијама извођача радова </w:t>
      </w:r>
      <w:r w:rsidR="00382C4C" w:rsidRPr="00382C4C">
        <w:rPr>
          <w:rFonts w:ascii="Arial" w:hAnsi="Arial" w:cs="Arial"/>
          <w:bCs/>
          <w:iCs/>
          <w:lang w:val="sr-Cyrl-CS"/>
        </w:rPr>
        <w:t>на одржавању путева и улица на територији општине Баточина</w:t>
      </w:r>
      <w:r w:rsidRPr="00C65397">
        <w:rPr>
          <w:rFonts w:ascii="Arial" w:eastAsia="Times New Roman" w:hAnsi="Arial" w:cs="Arial"/>
        </w:rPr>
        <w:t xml:space="preserve">   </w:t>
      </w:r>
      <w:r>
        <w:rPr>
          <w:rFonts w:ascii="Arial" w:eastAsia="Times New Roman" w:hAnsi="Arial" w:cs="Arial"/>
        </w:rPr>
        <w:tab/>
      </w:r>
    </w:p>
    <w:p w:rsidR="005520AD" w:rsidRPr="00DF3F47" w:rsidRDefault="005520AD" w:rsidP="00382C4C">
      <w:pPr>
        <w:ind w:firstLine="720"/>
        <w:jc w:val="both"/>
        <w:rPr>
          <w:rFonts w:ascii="Arial" w:eastAsia="Times New Roman" w:hAnsi="Arial" w:cs="Arial"/>
        </w:rPr>
      </w:pPr>
      <w:proofErr w:type="gramStart"/>
      <w:r>
        <w:rPr>
          <w:rFonts w:ascii="Arial" w:eastAsia="Times New Roman" w:hAnsi="Arial" w:cs="Arial"/>
        </w:rPr>
        <w:t>Наплату</w:t>
      </w:r>
      <w:r w:rsidRPr="00C65397">
        <w:rPr>
          <w:rFonts w:ascii="Arial" w:eastAsia="Times New Roman" w:hAnsi="Arial" w:cs="Arial"/>
        </w:rPr>
        <w:t xml:space="preserve"> обављеног посла стручног надзора ће се вршити у динарима, на основу изведених радова и након испостављања ситуације о изведеним радовима од стране извођача радова (привремених и окончане), применом уговореног процента датог у понуди Извршиоца из члана 1.</w:t>
      </w:r>
      <w:proofErr w:type="gramEnd"/>
      <w:r w:rsidRPr="00C65397">
        <w:rPr>
          <w:rFonts w:ascii="Arial" w:eastAsia="Times New Roman" w:hAnsi="Arial" w:cs="Arial"/>
        </w:rPr>
        <w:t xml:space="preserve"> </w:t>
      </w:r>
      <w:proofErr w:type="gramStart"/>
      <w:r w:rsidRPr="00C65397">
        <w:rPr>
          <w:rFonts w:ascii="Arial" w:eastAsia="Times New Roman" w:hAnsi="Arial" w:cs="Arial"/>
        </w:rPr>
        <w:t>ст</w:t>
      </w:r>
      <w:proofErr w:type="gramEnd"/>
      <w:r w:rsidRPr="00C65397">
        <w:rPr>
          <w:rFonts w:ascii="Arial" w:eastAsia="Times New Roman" w:hAnsi="Arial" w:cs="Arial"/>
        </w:rPr>
        <w:t xml:space="preserve">. 2. </w:t>
      </w:r>
      <w:proofErr w:type="gramStart"/>
      <w:r w:rsidRPr="00C65397">
        <w:rPr>
          <w:rFonts w:ascii="Arial" w:eastAsia="Times New Roman" w:hAnsi="Arial" w:cs="Arial"/>
        </w:rPr>
        <w:t>уговора</w:t>
      </w:r>
      <w:proofErr w:type="gramEnd"/>
      <w:r w:rsidRPr="00C65397">
        <w:rPr>
          <w:rFonts w:ascii="Arial" w:eastAsia="Times New Roman" w:hAnsi="Arial" w:cs="Arial"/>
        </w:rPr>
        <w:t xml:space="preserve">, а који износи ______% </w:t>
      </w:r>
      <w:r w:rsidRPr="00C65397">
        <w:rPr>
          <w:rFonts w:ascii="Arial" w:eastAsia="Times New Roman" w:hAnsi="Arial" w:cs="Arial"/>
          <w:lang w:val="sr-Cyrl-CS"/>
        </w:rPr>
        <w:t>на вредност изведених радова над чијим се извођењем врши</w:t>
      </w:r>
      <w:r w:rsidRPr="00C65397">
        <w:rPr>
          <w:rFonts w:ascii="Arial" w:eastAsia="Times New Roman" w:hAnsi="Arial" w:cs="Arial"/>
        </w:rPr>
        <w:t>о</w:t>
      </w:r>
      <w:r w:rsidRPr="00C65397">
        <w:rPr>
          <w:rFonts w:ascii="Arial" w:eastAsia="Times New Roman" w:hAnsi="Arial" w:cs="Arial"/>
          <w:lang w:val="sr-Cyrl-CS"/>
        </w:rPr>
        <w:t xml:space="preserve"> </w:t>
      </w:r>
      <w:r w:rsidRPr="00C65397">
        <w:rPr>
          <w:rFonts w:ascii="Arial" w:eastAsia="Times New Roman" w:hAnsi="Arial" w:cs="Arial"/>
          <w:lang w:val="sr-Cyrl-CS"/>
        </w:rPr>
        <w:lastRenderedPageBreak/>
        <w:t xml:space="preserve">стручни </w:t>
      </w:r>
      <w:r w:rsidRPr="00C65397">
        <w:rPr>
          <w:rFonts w:ascii="Arial" w:eastAsia="Times New Roman" w:hAnsi="Arial" w:cs="Arial"/>
        </w:rPr>
        <w:t xml:space="preserve">надзор. </w:t>
      </w:r>
      <w:proofErr w:type="gramStart"/>
      <w:r w:rsidRPr="00C65397">
        <w:rPr>
          <w:rFonts w:ascii="Arial" w:eastAsia="Times New Roman" w:hAnsi="Arial" w:cs="Arial"/>
        </w:rPr>
        <w:t>Проценат</w:t>
      </w:r>
      <w:r w:rsidRPr="00C65397">
        <w:rPr>
          <w:rFonts w:ascii="Arial" w:eastAsia="Times New Roman" w:hAnsi="Arial" w:cs="Arial"/>
          <w:lang w:val="sr-Cyrl-CS"/>
        </w:rPr>
        <w:t xml:space="preserve"> </w:t>
      </w:r>
      <w:r w:rsidRPr="00C65397">
        <w:rPr>
          <w:rFonts w:ascii="Arial" w:eastAsia="Times New Roman" w:hAnsi="Arial" w:cs="Arial"/>
        </w:rPr>
        <w:t xml:space="preserve"> је</w:t>
      </w:r>
      <w:proofErr w:type="gramEnd"/>
      <w:r w:rsidRPr="00C65397">
        <w:rPr>
          <w:rFonts w:ascii="Arial" w:eastAsia="Times New Roman" w:hAnsi="Arial" w:cs="Arial"/>
          <w:lang w:val="sr-Cyrl-CS"/>
        </w:rPr>
        <w:t xml:space="preserve"> фиксн</w:t>
      </w:r>
      <w:r w:rsidRPr="00C65397">
        <w:rPr>
          <w:rFonts w:ascii="Arial" w:eastAsia="Times New Roman" w:hAnsi="Arial" w:cs="Arial"/>
        </w:rPr>
        <w:t>и</w:t>
      </w:r>
      <w:r w:rsidRPr="00C65397">
        <w:rPr>
          <w:rFonts w:ascii="Arial" w:eastAsia="Times New Roman" w:hAnsi="Arial" w:cs="Arial"/>
          <w:lang w:val="sr-Cyrl-CS"/>
        </w:rPr>
        <w:t xml:space="preserve"> </w:t>
      </w:r>
      <w:r w:rsidRPr="00C65397">
        <w:rPr>
          <w:rFonts w:ascii="Arial" w:eastAsia="Times New Roman" w:hAnsi="Arial" w:cs="Arial"/>
        </w:rPr>
        <w:t>до краја трајања уговора</w:t>
      </w:r>
      <w:r w:rsidRPr="00C65397">
        <w:rPr>
          <w:rFonts w:ascii="Arial" w:eastAsia="Times New Roman" w:hAnsi="Arial" w:cs="Arial"/>
          <w:lang w:val="sr-Cyrl-CS"/>
        </w:rPr>
        <w:t xml:space="preserve"> и не мо</w:t>
      </w:r>
      <w:r w:rsidRPr="00C65397">
        <w:rPr>
          <w:rFonts w:ascii="Arial" w:eastAsia="Times New Roman" w:hAnsi="Arial" w:cs="Arial"/>
        </w:rPr>
        <w:t>же</w:t>
      </w:r>
      <w:r w:rsidRPr="00C65397">
        <w:rPr>
          <w:rFonts w:ascii="Arial" w:eastAsia="Times New Roman" w:hAnsi="Arial" w:cs="Arial"/>
          <w:lang w:val="sr-Cyrl-CS"/>
        </w:rPr>
        <w:t xml:space="preserve"> се мењати услед повећања цене елемената на основу којих </w:t>
      </w:r>
      <w:r w:rsidRPr="00C65397">
        <w:rPr>
          <w:rFonts w:ascii="Arial" w:eastAsia="Times New Roman" w:hAnsi="Arial" w:cs="Arial"/>
        </w:rPr>
        <w:t>је одређен и</w:t>
      </w:r>
      <w:r w:rsidRPr="00C65397">
        <w:rPr>
          <w:rFonts w:ascii="Arial" w:eastAsia="Times New Roman" w:hAnsi="Arial" w:cs="Arial"/>
          <w:lang w:val="sr-Cyrl-CS"/>
        </w:rPr>
        <w:t xml:space="preserve"> </w:t>
      </w:r>
      <w:r w:rsidRPr="00C65397">
        <w:rPr>
          <w:rFonts w:ascii="Arial" w:eastAsia="Times New Roman" w:hAnsi="Arial" w:cs="Arial"/>
        </w:rPr>
        <w:t xml:space="preserve">исти обухвата све трошкове Извршиоца приликом вршења послова стручног надзора. </w:t>
      </w:r>
    </w:p>
    <w:p w:rsidR="005520AD" w:rsidRPr="00143D17" w:rsidRDefault="005520AD" w:rsidP="005520AD">
      <w:pPr>
        <w:jc w:val="both"/>
        <w:rPr>
          <w:rFonts w:ascii="Arial" w:eastAsia="Times New Roman" w:hAnsi="Arial" w:cs="Arial"/>
          <w:lang w:val="sr-Cyrl-CS"/>
        </w:rPr>
      </w:pPr>
      <w:r w:rsidRPr="00C65397">
        <w:rPr>
          <w:rFonts w:ascii="Arial" w:eastAsia="Times New Roman" w:hAnsi="Arial" w:cs="Arial"/>
        </w:rPr>
        <w:t xml:space="preserve">  </w:t>
      </w:r>
      <w:r>
        <w:rPr>
          <w:rFonts w:ascii="Arial" w:eastAsia="Times New Roman" w:hAnsi="Arial" w:cs="Arial"/>
        </w:rPr>
        <w:tab/>
      </w:r>
      <w:r w:rsidRPr="00C65397">
        <w:rPr>
          <w:rFonts w:ascii="Arial" w:eastAsia="Times New Roman" w:hAnsi="Arial" w:cs="Arial"/>
        </w:rPr>
        <w:t>Плаћање за извршене услуге стручног надзора ће се</w:t>
      </w:r>
      <w:r>
        <w:rPr>
          <w:rFonts w:ascii="Arial" w:eastAsia="Times New Roman" w:hAnsi="Arial" w:cs="Arial"/>
        </w:rPr>
        <w:t xml:space="preserve"> вршити у року од 45 (четрдесет</w:t>
      </w:r>
      <w:r w:rsidRPr="00C65397">
        <w:rPr>
          <w:rFonts w:ascii="Arial" w:eastAsia="Times New Roman" w:hAnsi="Arial" w:cs="Arial"/>
        </w:rPr>
        <w:t>пет) календарских дана од дана службеног пријема од стране Наручиоца рачуна о изврш</w:t>
      </w:r>
      <w:r>
        <w:rPr>
          <w:rFonts w:ascii="Arial" w:eastAsia="Times New Roman" w:hAnsi="Arial" w:cs="Arial"/>
        </w:rPr>
        <w:t>еним услугама стручног надзора</w:t>
      </w:r>
      <w:r>
        <w:rPr>
          <w:rFonts w:ascii="Arial" w:eastAsia="Times New Roman" w:hAnsi="Arial" w:cs="Arial"/>
          <w:lang w:val="sr-Cyrl-CS"/>
        </w:rPr>
        <w:t>, уплатом на текући рачун бр: _________________________</w:t>
      </w:r>
      <w:proofErr w:type="gramStart"/>
      <w:r>
        <w:rPr>
          <w:rFonts w:ascii="Arial" w:eastAsia="Times New Roman" w:hAnsi="Arial" w:cs="Arial"/>
          <w:lang w:val="sr-Cyrl-CS"/>
        </w:rPr>
        <w:t>_ .</w:t>
      </w:r>
      <w:proofErr w:type="gramEnd"/>
    </w:p>
    <w:p w:rsidR="005520AD" w:rsidRDefault="005520AD" w:rsidP="005520AD">
      <w:pPr>
        <w:jc w:val="both"/>
        <w:rPr>
          <w:rFonts w:ascii="Arial" w:eastAsia="Times New Roman" w:hAnsi="Arial" w:cs="Arial"/>
        </w:rPr>
      </w:pPr>
      <w:r w:rsidRPr="00C65397">
        <w:rPr>
          <w:rFonts w:ascii="Arial" w:eastAsia="Times New Roman" w:hAnsi="Arial" w:cs="Arial"/>
        </w:rPr>
        <w:t xml:space="preserve">    </w:t>
      </w:r>
      <w:r>
        <w:rPr>
          <w:rFonts w:ascii="Arial" w:eastAsia="Times New Roman" w:hAnsi="Arial" w:cs="Arial"/>
        </w:rPr>
        <w:tab/>
      </w:r>
      <w:proofErr w:type="gramStart"/>
      <w:r w:rsidRPr="00C65397">
        <w:rPr>
          <w:rFonts w:ascii="Arial" w:eastAsia="Times New Roman" w:hAnsi="Arial" w:cs="Arial"/>
        </w:rPr>
        <w:t>Док се изводе радови, обавезно је свакодневно присуство Извршиоца на терену, односно лица које врши стручни надзор, од момента увођења извођача у посао до коначне примопредаје радова над којима се врши стручни надзор, као и свакодневно извештавање наручиоцу о току извођења радова.</w:t>
      </w:r>
      <w:proofErr w:type="gramEnd"/>
    </w:p>
    <w:p w:rsidR="006306CC" w:rsidRPr="00F82787" w:rsidRDefault="006306CC"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5.</w:t>
      </w:r>
      <w:proofErr w:type="gramEnd"/>
    </w:p>
    <w:p w:rsidR="005520AD" w:rsidRPr="006A7FB3" w:rsidRDefault="005520AD" w:rsidP="005520AD">
      <w:pPr>
        <w:jc w:val="center"/>
        <w:rPr>
          <w:rFonts w:ascii="Arial" w:hAnsi="Arial" w:cs="Arial"/>
          <w:b/>
        </w:rPr>
      </w:pPr>
    </w:p>
    <w:p w:rsidR="005520AD" w:rsidRPr="00C65397" w:rsidRDefault="005520AD" w:rsidP="005520AD">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Вршење стручног надзора</w:t>
      </w:r>
      <w:r w:rsidRPr="00C65397">
        <w:rPr>
          <w:rFonts w:ascii="Arial" w:hAnsi="Arial" w:cs="Arial"/>
          <w:lang w:val="sr-Cyrl-CS"/>
        </w:rPr>
        <w:t xml:space="preserve"> обухвата </w:t>
      </w:r>
      <w:r w:rsidRPr="00C65397">
        <w:rPr>
          <w:rFonts w:ascii="Arial" w:hAnsi="Arial" w:cs="Arial"/>
        </w:rPr>
        <w:t>контролу испуњавања уговорених обавеза Извођача радова према Наручиоцу и предузимање одговарајућих мера за реализацију тих обавеза, а посебно обухвата</w:t>
      </w:r>
      <w:r w:rsidRPr="00C65397">
        <w:rPr>
          <w:rFonts w:ascii="Arial" w:hAnsi="Arial" w:cs="Arial"/>
          <w:lang w:val="sr-Cyrl-CS"/>
        </w:rPr>
        <w:t>:</w:t>
      </w:r>
    </w:p>
    <w:p w:rsidR="005520AD" w:rsidRPr="006A7FB3" w:rsidRDefault="005520AD" w:rsidP="00FE27EF">
      <w:pPr>
        <w:widowControl w:val="0"/>
        <w:numPr>
          <w:ilvl w:val="0"/>
          <w:numId w:val="1"/>
        </w:numPr>
        <w:ind w:left="432" w:hanging="432"/>
        <w:jc w:val="both"/>
        <w:rPr>
          <w:rFonts w:ascii="Arial" w:hAnsi="Arial" w:cs="Arial"/>
          <w:lang w:val="sr-Cyrl-CS"/>
        </w:rPr>
      </w:pPr>
      <w:r w:rsidRPr="00C65397">
        <w:rPr>
          <w:rFonts w:ascii="Arial" w:hAnsi="Arial" w:cs="Arial"/>
          <w:lang w:val="sr-Cyrl-CS"/>
        </w:rPr>
        <w:t>Контролу да ли се радови изводе према датој понуди и у складу са закљученим уговором са</w:t>
      </w:r>
      <w:r>
        <w:rPr>
          <w:rFonts w:ascii="Arial" w:hAnsi="Arial" w:cs="Arial"/>
          <w:lang w:val="sr-Cyrl-CS"/>
        </w:rPr>
        <w:t xml:space="preserve"> </w:t>
      </w:r>
      <w:r w:rsidRPr="006A7FB3">
        <w:rPr>
          <w:rFonts w:ascii="Arial" w:hAnsi="Arial" w:cs="Arial"/>
          <w:lang w:val="sr-Cyrl-CS"/>
        </w:rPr>
        <w:t>извођачем радова;</w:t>
      </w:r>
    </w:p>
    <w:p w:rsidR="005520AD" w:rsidRPr="006A7FB3" w:rsidRDefault="005520AD" w:rsidP="00FE27EF">
      <w:pPr>
        <w:widowControl w:val="0"/>
        <w:numPr>
          <w:ilvl w:val="0"/>
          <w:numId w:val="1"/>
        </w:numPr>
        <w:ind w:left="432" w:hanging="432"/>
        <w:jc w:val="both"/>
        <w:rPr>
          <w:rFonts w:ascii="Arial" w:hAnsi="Arial" w:cs="Arial"/>
        </w:rPr>
      </w:pPr>
      <w:r w:rsidRPr="006A7FB3">
        <w:rPr>
          <w:rFonts w:ascii="Arial" w:hAnsi="Arial" w:cs="Arial"/>
          <w:lang w:val="sr-Cyrl-CS"/>
        </w:rPr>
        <w:t>Контролу и проверу квалитета материјала који се користи и извођења свих врста радова и примену</w:t>
      </w:r>
      <w:r>
        <w:rPr>
          <w:rFonts w:ascii="Arial" w:hAnsi="Arial" w:cs="Arial"/>
          <w:lang w:val="sr-Cyrl-CS"/>
        </w:rPr>
        <w:t xml:space="preserve"> </w:t>
      </w:r>
      <w:r w:rsidRPr="006A7FB3">
        <w:rPr>
          <w:rFonts w:ascii="Arial" w:hAnsi="Arial" w:cs="Arial"/>
          <w:lang w:val="sr-Cyrl-CS"/>
        </w:rPr>
        <w:t>прописа, стандарда и техничких норматива;</w:t>
      </w:r>
    </w:p>
    <w:p w:rsidR="005520AD" w:rsidRPr="006A7FB3" w:rsidRDefault="005520AD" w:rsidP="00FE27EF">
      <w:pPr>
        <w:widowControl w:val="0"/>
        <w:numPr>
          <w:ilvl w:val="0"/>
          <w:numId w:val="1"/>
        </w:numPr>
        <w:ind w:left="432" w:hanging="432"/>
        <w:jc w:val="both"/>
        <w:rPr>
          <w:rFonts w:ascii="Arial" w:hAnsi="Arial" w:cs="Arial"/>
        </w:rPr>
      </w:pPr>
      <w:r w:rsidRPr="006A7FB3">
        <w:rPr>
          <w:rFonts w:ascii="Arial" w:hAnsi="Arial" w:cs="Arial"/>
        </w:rPr>
        <w:t>Одржавање уговорених рокова, односно контролу да ли се радови изводе према уговореној</w:t>
      </w:r>
      <w:r>
        <w:rPr>
          <w:rFonts w:ascii="Arial" w:hAnsi="Arial" w:cs="Arial"/>
        </w:rPr>
        <w:t xml:space="preserve"> </w:t>
      </w:r>
      <w:r w:rsidRPr="006A7FB3">
        <w:rPr>
          <w:rFonts w:ascii="Arial" w:hAnsi="Arial" w:cs="Arial"/>
        </w:rPr>
        <w:t>динамици о чему ће Извршилац благовремено обавештавати Наручиоца;</w:t>
      </w:r>
    </w:p>
    <w:p w:rsidR="005520AD" w:rsidRPr="00C65397" w:rsidRDefault="005520AD" w:rsidP="00FE27EF">
      <w:pPr>
        <w:widowControl w:val="0"/>
        <w:numPr>
          <w:ilvl w:val="0"/>
          <w:numId w:val="1"/>
        </w:numPr>
        <w:ind w:left="432" w:hanging="432"/>
        <w:jc w:val="both"/>
        <w:rPr>
          <w:rFonts w:ascii="Arial" w:hAnsi="Arial" w:cs="Arial"/>
        </w:rPr>
      </w:pPr>
      <w:r w:rsidRPr="00C65397">
        <w:rPr>
          <w:rFonts w:ascii="Arial" w:hAnsi="Arial" w:cs="Arial"/>
          <w:lang w:val="sr-Cyrl-CS"/>
        </w:rPr>
        <w:t xml:space="preserve">Давање упутства извођачу радова; </w:t>
      </w:r>
    </w:p>
    <w:p w:rsidR="005520AD" w:rsidRPr="006A7FB3" w:rsidRDefault="005520AD" w:rsidP="00FE27EF">
      <w:pPr>
        <w:widowControl w:val="0"/>
        <w:numPr>
          <w:ilvl w:val="0"/>
          <w:numId w:val="1"/>
        </w:numPr>
        <w:ind w:left="432" w:hanging="432"/>
        <w:jc w:val="both"/>
        <w:rPr>
          <w:rFonts w:ascii="Arial" w:hAnsi="Arial" w:cs="Arial"/>
        </w:rPr>
      </w:pPr>
      <w:r w:rsidRPr="006A7FB3">
        <w:rPr>
          <w:rFonts w:ascii="Arial" w:hAnsi="Arial" w:cs="Arial"/>
          <w:lang w:val="sr-Cyrl-CS"/>
        </w:rPr>
        <w:t>Обезбеђивање детаља, технолошких и организационих решења за извођење радова и решавање</w:t>
      </w:r>
      <w:r>
        <w:rPr>
          <w:rFonts w:ascii="Arial" w:hAnsi="Arial" w:cs="Arial"/>
          <w:lang w:val="sr-Cyrl-CS"/>
        </w:rPr>
        <w:t xml:space="preserve"> </w:t>
      </w:r>
      <w:r w:rsidRPr="006A7FB3">
        <w:rPr>
          <w:rFonts w:ascii="Arial" w:hAnsi="Arial" w:cs="Arial"/>
          <w:lang w:val="sr-Cyrl-CS"/>
        </w:rPr>
        <w:t>других питања која се појаве у току извођења радова;</w:t>
      </w:r>
    </w:p>
    <w:p w:rsidR="005520AD" w:rsidRPr="006A7FB3" w:rsidRDefault="005520AD" w:rsidP="00FE27EF">
      <w:pPr>
        <w:widowControl w:val="0"/>
        <w:numPr>
          <w:ilvl w:val="0"/>
          <w:numId w:val="1"/>
        </w:numPr>
        <w:ind w:left="432" w:hanging="432"/>
        <w:jc w:val="both"/>
        <w:rPr>
          <w:rFonts w:ascii="Arial" w:hAnsi="Arial" w:cs="Arial"/>
        </w:rPr>
      </w:pPr>
      <w:r w:rsidRPr="006A7FB3">
        <w:rPr>
          <w:rFonts w:ascii="Arial" w:hAnsi="Arial" w:cs="Arial"/>
        </w:rPr>
        <w:t>Контролу трошења средстава по намени, динамици и висини, а нарочито кнтролу предмера</w:t>
      </w:r>
      <w:r>
        <w:rPr>
          <w:rFonts w:ascii="Arial" w:hAnsi="Arial" w:cs="Arial"/>
        </w:rPr>
        <w:t xml:space="preserve"> </w:t>
      </w:r>
      <w:r w:rsidRPr="006A7FB3">
        <w:rPr>
          <w:rFonts w:ascii="Arial" w:hAnsi="Arial" w:cs="Arial"/>
        </w:rPr>
        <w:t>грађевинске књиге, ситуација, обрачуна вишкова радова, непредвиђених</w:t>
      </w:r>
      <w:r>
        <w:rPr>
          <w:rFonts w:ascii="Arial" w:hAnsi="Arial" w:cs="Arial"/>
        </w:rPr>
        <w:t xml:space="preserve"> и накнадних радова;</w:t>
      </w:r>
    </w:p>
    <w:p w:rsidR="005520AD" w:rsidRPr="00C65397" w:rsidRDefault="005520AD" w:rsidP="00FE27EF">
      <w:pPr>
        <w:widowControl w:val="0"/>
        <w:numPr>
          <w:ilvl w:val="0"/>
          <w:numId w:val="1"/>
        </w:numPr>
        <w:ind w:left="432" w:hanging="432"/>
        <w:jc w:val="both"/>
        <w:rPr>
          <w:rFonts w:ascii="Arial" w:hAnsi="Arial" w:cs="Arial"/>
        </w:rPr>
      </w:pPr>
      <w:r w:rsidRPr="00C65397">
        <w:rPr>
          <w:rFonts w:ascii="Arial" w:hAnsi="Arial" w:cs="Arial"/>
        </w:rPr>
        <w:t>Контролу уношења података у грађевински дневник;</w:t>
      </w:r>
    </w:p>
    <w:p w:rsidR="005520AD" w:rsidRPr="00C65397" w:rsidRDefault="005520AD" w:rsidP="00FE27EF">
      <w:pPr>
        <w:widowControl w:val="0"/>
        <w:numPr>
          <w:ilvl w:val="0"/>
          <w:numId w:val="1"/>
        </w:numPr>
        <w:ind w:left="432" w:hanging="432"/>
        <w:jc w:val="both"/>
        <w:rPr>
          <w:rFonts w:ascii="Arial" w:hAnsi="Arial" w:cs="Arial"/>
        </w:rPr>
      </w:pPr>
      <w:r w:rsidRPr="00C65397">
        <w:rPr>
          <w:rFonts w:ascii="Arial" w:hAnsi="Arial" w:cs="Arial"/>
        </w:rPr>
        <w:t>Оверавање ситација;</w:t>
      </w:r>
    </w:p>
    <w:p w:rsidR="005520AD" w:rsidRPr="00C65397" w:rsidRDefault="005520AD" w:rsidP="00FE27EF">
      <w:pPr>
        <w:widowControl w:val="0"/>
        <w:numPr>
          <w:ilvl w:val="0"/>
          <w:numId w:val="1"/>
        </w:numPr>
        <w:ind w:left="432" w:hanging="432"/>
        <w:jc w:val="both"/>
        <w:rPr>
          <w:rFonts w:ascii="Arial" w:hAnsi="Arial" w:cs="Arial"/>
        </w:rPr>
      </w:pPr>
      <w:r w:rsidRPr="00C65397">
        <w:rPr>
          <w:rFonts w:ascii="Arial" w:hAnsi="Arial" w:cs="Arial"/>
        </w:rPr>
        <w:t>Израду извештаја и анализа;</w:t>
      </w:r>
    </w:p>
    <w:p w:rsidR="005520AD" w:rsidRPr="006A7FB3" w:rsidRDefault="005520AD" w:rsidP="00FE27EF">
      <w:pPr>
        <w:widowControl w:val="0"/>
        <w:numPr>
          <w:ilvl w:val="0"/>
          <w:numId w:val="1"/>
        </w:numPr>
        <w:ind w:left="432" w:hanging="432"/>
        <w:jc w:val="both"/>
        <w:rPr>
          <w:rFonts w:ascii="Arial" w:hAnsi="Arial" w:cs="Arial"/>
        </w:rPr>
      </w:pPr>
      <w:r w:rsidRPr="00C65397">
        <w:rPr>
          <w:rFonts w:ascii="Arial" w:hAnsi="Arial" w:cs="Arial"/>
        </w:rPr>
        <w:t>Извршилац ће непосредно учествовати у изради коначног обрачуна и у поступку примопредаје</w:t>
      </w:r>
      <w:r>
        <w:rPr>
          <w:rFonts w:ascii="Arial" w:hAnsi="Arial" w:cs="Arial"/>
        </w:rPr>
        <w:t xml:space="preserve"> </w:t>
      </w:r>
      <w:r w:rsidRPr="006A7FB3">
        <w:rPr>
          <w:rFonts w:ascii="Arial" w:hAnsi="Arial" w:cs="Arial"/>
        </w:rPr>
        <w:t>изведених радова.</w:t>
      </w:r>
    </w:p>
    <w:p w:rsidR="005520AD" w:rsidRPr="00C65397" w:rsidRDefault="005520AD" w:rsidP="005520AD">
      <w:pPr>
        <w:jc w:val="both"/>
        <w:rPr>
          <w:rFonts w:ascii="Arial" w:hAnsi="Arial" w:cs="Arial"/>
          <w:lang w:val="sr-Cyrl-CS"/>
        </w:rPr>
      </w:pPr>
      <w:r w:rsidRPr="00C65397">
        <w:rPr>
          <w:rFonts w:ascii="Arial" w:hAnsi="Arial" w:cs="Arial"/>
          <w:lang w:val="sr-Cyrl-CS"/>
        </w:rPr>
        <w:t xml:space="preserve">    </w:t>
      </w:r>
      <w:r>
        <w:rPr>
          <w:rFonts w:ascii="Arial" w:hAnsi="Arial" w:cs="Arial"/>
          <w:lang w:val="sr-Cyrl-CS"/>
        </w:rPr>
        <w:tab/>
      </w:r>
      <w:r w:rsidRPr="00C65397">
        <w:rPr>
          <w:rFonts w:ascii="Arial" w:hAnsi="Arial" w:cs="Arial"/>
          <w:lang w:val="sr-Cyrl-CS"/>
        </w:rPr>
        <w:t xml:space="preserve">Извршилац није овлашћен да, без писмене сагласности Наручиоца, одлучује у име Наручиоца о цени, роковима, начину плаћања, измени материјала који се уграђује и обиму неуговорених радова (накнадни, непредвиђени радови и вишкови радова).        </w:t>
      </w:r>
    </w:p>
    <w:p w:rsidR="007E6F66" w:rsidRDefault="007E6F66" w:rsidP="004259F6">
      <w:pPr>
        <w:rPr>
          <w:rFonts w:ascii="Arial" w:hAnsi="Arial" w:cs="Arial"/>
          <w:lang w:val="sr-Cyrl-CS"/>
        </w:rPr>
      </w:pPr>
    </w:p>
    <w:p w:rsidR="005520AD" w:rsidRPr="006A7FB3" w:rsidRDefault="005520AD" w:rsidP="005520AD">
      <w:pPr>
        <w:jc w:val="center"/>
        <w:rPr>
          <w:rFonts w:ascii="Arial" w:hAnsi="Arial" w:cs="Arial"/>
          <w:b/>
          <w:lang w:val="sr-Cyrl-CS"/>
        </w:rPr>
      </w:pPr>
      <w:r w:rsidRPr="006A7FB3">
        <w:rPr>
          <w:rFonts w:ascii="Arial" w:hAnsi="Arial" w:cs="Arial"/>
          <w:b/>
          <w:lang w:val="sr-Cyrl-CS"/>
        </w:rPr>
        <w:t xml:space="preserve">Члан </w:t>
      </w:r>
      <w:r w:rsidRPr="006A7FB3">
        <w:rPr>
          <w:rFonts w:ascii="Arial" w:hAnsi="Arial" w:cs="Arial"/>
          <w:b/>
        </w:rPr>
        <w:t>6</w:t>
      </w:r>
      <w:r w:rsidRPr="006A7FB3">
        <w:rPr>
          <w:rFonts w:ascii="Arial" w:hAnsi="Arial" w:cs="Arial"/>
          <w:b/>
          <w:lang w:val="sr-Cyrl-CS"/>
        </w:rPr>
        <w:t>.</w:t>
      </w:r>
    </w:p>
    <w:p w:rsidR="005520AD" w:rsidRPr="00C65397" w:rsidRDefault="005520AD" w:rsidP="005520AD">
      <w:pPr>
        <w:jc w:val="center"/>
        <w:rPr>
          <w:rFonts w:ascii="Arial" w:hAnsi="Arial" w:cs="Arial"/>
          <w:lang w:val="sr-Cyrl-CS"/>
        </w:rPr>
      </w:pPr>
    </w:p>
    <w:p w:rsidR="005520AD" w:rsidRPr="00C65397" w:rsidRDefault="005520AD" w:rsidP="005520AD">
      <w:pPr>
        <w:jc w:val="both"/>
        <w:rPr>
          <w:rFonts w:ascii="Arial" w:hAnsi="Arial" w:cs="Arial"/>
        </w:rPr>
      </w:pPr>
      <w:r w:rsidRPr="00C65397">
        <w:rPr>
          <w:rFonts w:ascii="Arial" w:hAnsi="Arial" w:cs="Arial"/>
          <w:lang w:val="sr-Cyrl-CS"/>
        </w:rPr>
        <w:t xml:space="preserve">   </w:t>
      </w:r>
      <w:r>
        <w:rPr>
          <w:rFonts w:ascii="Arial" w:hAnsi="Arial" w:cs="Arial"/>
          <w:lang w:val="sr-Cyrl-CS"/>
        </w:rPr>
        <w:tab/>
      </w:r>
      <w:r w:rsidRPr="00C65397">
        <w:rPr>
          <w:rFonts w:ascii="Arial" w:hAnsi="Arial" w:cs="Arial"/>
          <w:lang w:val="sr-Cyrl-CS"/>
        </w:rPr>
        <w:t xml:space="preserve">Извршилац ће са </w:t>
      </w:r>
      <w:r w:rsidRPr="00C65397">
        <w:rPr>
          <w:rFonts w:ascii="Arial" w:hAnsi="Arial" w:cs="Arial"/>
        </w:rPr>
        <w:t>вршењем</w:t>
      </w:r>
      <w:r w:rsidRPr="00C65397">
        <w:rPr>
          <w:rFonts w:ascii="Arial" w:hAnsi="Arial" w:cs="Arial"/>
          <w:lang w:val="sr-Cyrl-CS"/>
        </w:rPr>
        <w:t xml:space="preserve"> </w:t>
      </w:r>
      <w:r w:rsidRPr="00C65397">
        <w:rPr>
          <w:rFonts w:ascii="Arial" w:hAnsi="Arial" w:cs="Arial"/>
        </w:rPr>
        <w:t>стручног надзора</w:t>
      </w:r>
      <w:r w:rsidRPr="00C65397">
        <w:rPr>
          <w:rFonts w:ascii="Arial" w:hAnsi="Arial" w:cs="Arial"/>
          <w:lang w:val="sr-Cyrl-CS"/>
        </w:rPr>
        <w:t xml:space="preserve"> отпочети </w:t>
      </w:r>
      <w:r w:rsidRPr="00C65397">
        <w:rPr>
          <w:rFonts w:ascii="Arial" w:hAnsi="Arial" w:cs="Arial"/>
        </w:rPr>
        <w:t xml:space="preserve"> даном</w:t>
      </w:r>
      <w:r w:rsidRPr="00C65397">
        <w:rPr>
          <w:rFonts w:ascii="Arial" w:hAnsi="Arial" w:cs="Arial"/>
          <w:lang w:val="sr-Cyrl-CS"/>
        </w:rPr>
        <w:t xml:space="preserve"> увођења у посао извођача радова </w:t>
      </w:r>
      <w:r w:rsidRPr="00C65397">
        <w:rPr>
          <w:rFonts w:ascii="Arial" w:hAnsi="Arial" w:cs="Arial"/>
        </w:rPr>
        <w:t>од стране Наручиоца</w:t>
      </w:r>
      <w:r w:rsidRPr="00C65397">
        <w:rPr>
          <w:rFonts w:ascii="Arial" w:hAnsi="Arial" w:cs="Arial"/>
          <w:lang w:val="sr-Cyrl-CS"/>
        </w:rPr>
        <w:t xml:space="preserve"> </w:t>
      </w:r>
      <w:r w:rsidRPr="00C65397">
        <w:rPr>
          <w:rFonts w:ascii="Arial" w:hAnsi="Arial" w:cs="Arial"/>
        </w:rPr>
        <w:t>и пријема документације од стране наручиоца, и то</w:t>
      </w:r>
      <w:r w:rsidRPr="00C65397">
        <w:rPr>
          <w:rFonts w:ascii="Arial" w:hAnsi="Arial" w:cs="Arial"/>
          <w:lang w:val="sr-Cyrl-CS"/>
        </w:rPr>
        <w:t>:</w:t>
      </w:r>
    </w:p>
    <w:p w:rsidR="005520AD" w:rsidRPr="006A7FB3" w:rsidRDefault="005520AD" w:rsidP="00FE27EF">
      <w:pPr>
        <w:pStyle w:val="ListParagraph"/>
        <w:numPr>
          <w:ilvl w:val="1"/>
          <w:numId w:val="6"/>
        </w:numPr>
        <w:tabs>
          <w:tab w:val="left" w:pos="450"/>
        </w:tabs>
        <w:ind w:left="450" w:firstLine="0"/>
        <w:jc w:val="both"/>
        <w:rPr>
          <w:rFonts w:ascii="Arial" w:hAnsi="Arial" w:cs="Arial"/>
        </w:rPr>
      </w:pPr>
      <w:r w:rsidRPr="006A7FB3">
        <w:rPr>
          <w:rFonts w:ascii="Arial" w:hAnsi="Arial" w:cs="Arial"/>
        </w:rPr>
        <w:t>налога за вршење стручног надзора;</w:t>
      </w:r>
    </w:p>
    <w:p w:rsidR="005520AD" w:rsidRPr="006A7FB3" w:rsidRDefault="005520AD" w:rsidP="00FE27EF">
      <w:pPr>
        <w:pStyle w:val="ListParagraph"/>
        <w:numPr>
          <w:ilvl w:val="1"/>
          <w:numId w:val="6"/>
        </w:numPr>
        <w:tabs>
          <w:tab w:val="left" w:pos="450"/>
        </w:tabs>
        <w:ind w:left="450" w:firstLine="0"/>
        <w:jc w:val="both"/>
        <w:rPr>
          <w:rFonts w:ascii="Arial" w:hAnsi="Arial" w:cs="Arial"/>
        </w:rPr>
      </w:pPr>
      <w:r w:rsidRPr="006A7FB3">
        <w:rPr>
          <w:rFonts w:ascii="Arial" w:hAnsi="Arial" w:cs="Arial"/>
        </w:rPr>
        <w:t>уговора са извођачем радова;</w:t>
      </w:r>
    </w:p>
    <w:p w:rsidR="005520AD" w:rsidRPr="006A7FB3" w:rsidRDefault="005520AD" w:rsidP="00FE27EF">
      <w:pPr>
        <w:pStyle w:val="ListParagraph"/>
        <w:numPr>
          <w:ilvl w:val="1"/>
          <w:numId w:val="6"/>
        </w:numPr>
        <w:tabs>
          <w:tab w:val="left" w:pos="90"/>
          <w:tab w:val="left" w:pos="360"/>
        </w:tabs>
        <w:ind w:left="90" w:firstLine="360"/>
        <w:jc w:val="both"/>
        <w:rPr>
          <w:rFonts w:ascii="Arial" w:hAnsi="Arial" w:cs="Arial"/>
        </w:rPr>
      </w:pPr>
      <w:proofErr w:type="gramStart"/>
      <w:r w:rsidRPr="006A7FB3">
        <w:rPr>
          <w:rFonts w:ascii="Arial" w:hAnsi="Arial" w:cs="Arial"/>
        </w:rPr>
        <w:lastRenderedPageBreak/>
        <w:t>расположиве</w:t>
      </w:r>
      <w:proofErr w:type="gramEnd"/>
      <w:r w:rsidRPr="006A7FB3">
        <w:rPr>
          <w:rFonts w:ascii="Arial" w:hAnsi="Arial" w:cs="Arial"/>
        </w:rPr>
        <w:t xml:space="preserve"> техничке документације, односно предмера и предрачуна за извођење радова.</w:t>
      </w:r>
    </w:p>
    <w:p w:rsidR="005520AD" w:rsidRPr="00C65397" w:rsidRDefault="005520AD" w:rsidP="005520AD">
      <w:pPr>
        <w:jc w:val="both"/>
        <w:rPr>
          <w:rFonts w:ascii="Arial" w:hAnsi="Arial" w:cs="Arial"/>
        </w:rPr>
      </w:pPr>
      <w:r w:rsidRPr="00C65397">
        <w:rPr>
          <w:rFonts w:ascii="Arial" w:hAnsi="Arial" w:cs="Arial"/>
        </w:rPr>
        <w:t xml:space="preserve">  </w:t>
      </w:r>
      <w:r>
        <w:rPr>
          <w:rFonts w:ascii="Arial" w:hAnsi="Arial" w:cs="Arial"/>
        </w:rPr>
        <w:tab/>
      </w:r>
      <w:proofErr w:type="gramStart"/>
      <w:r w:rsidRPr="00C65397">
        <w:rPr>
          <w:rFonts w:ascii="Arial" w:hAnsi="Arial" w:cs="Arial"/>
        </w:rPr>
        <w:t xml:space="preserve">Ако Извршилац </w:t>
      </w:r>
      <w:r>
        <w:rPr>
          <w:rFonts w:ascii="Arial" w:hAnsi="Arial" w:cs="Arial"/>
        </w:rPr>
        <w:t>не започне надзор у року из пре</w:t>
      </w:r>
      <w:r>
        <w:rPr>
          <w:rFonts w:ascii="Arial" w:hAnsi="Arial" w:cs="Arial"/>
          <w:lang w:val="sr-Cyrl-CS"/>
        </w:rPr>
        <w:t>т</w:t>
      </w:r>
      <w:r w:rsidRPr="00C65397">
        <w:rPr>
          <w:rFonts w:ascii="Arial" w:hAnsi="Arial" w:cs="Arial"/>
        </w:rPr>
        <w:t>ходног става, Наручилац ће му оставити накнадни примерени рок за извршење уговорених обавеза, који неће бити дужи од два дана.</w:t>
      </w:r>
      <w:proofErr w:type="gramEnd"/>
    </w:p>
    <w:p w:rsidR="005520AD" w:rsidRPr="00C65397" w:rsidRDefault="005520AD" w:rsidP="005520AD">
      <w:pPr>
        <w:jc w:val="both"/>
        <w:rPr>
          <w:rFonts w:ascii="Arial" w:hAnsi="Arial" w:cs="Arial"/>
        </w:rPr>
      </w:pPr>
      <w:r w:rsidRPr="00C65397">
        <w:rPr>
          <w:rFonts w:ascii="Arial" w:hAnsi="Arial" w:cs="Arial"/>
        </w:rPr>
        <w:t xml:space="preserve">   </w:t>
      </w:r>
      <w:r>
        <w:rPr>
          <w:rFonts w:ascii="Arial" w:hAnsi="Arial" w:cs="Arial"/>
        </w:rPr>
        <w:tab/>
      </w:r>
      <w:proofErr w:type="gramStart"/>
      <w:r w:rsidRPr="00C65397">
        <w:rPr>
          <w:rFonts w:ascii="Arial" w:hAnsi="Arial" w:cs="Arial"/>
        </w:rPr>
        <w:t>Ако Извршилац ни у накнадном року из става 2.</w:t>
      </w:r>
      <w:proofErr w:type="gramEnd"/>
      <w:r w:rsidRPr="00C65397">
        <w:rPr>
          <w:rFonts w:ascii="Arial" w:hAnsi="Arial" w:cs="Arial"/>
        </w:rPr>
        <w:t xml:space="preserve"> </w:t>
      </w:r>
      <w:proofErr w:type="gramStart"/>
      <w:r w:rsidRPr="00C65397">
        <w:rPr>
          <w:rFonts w:ascii="Arial" w:hAnsi="Arial" w:cs="Arial"/>
        </w:rPr>
        <w:t>овог</w:t>
      </w:r>
      <w:proofErr w:type="gramEnd"/>
      <w:r w:rsidRPr="00C65397">
        <w:rPr>
          <w:rFonts w:ascii="Arial" w:hAnsi="Arial" w:cs="Arial"/>
        </w:rPr>
        <w:t xml:space="preserve"> члана не започне са пружањем уговорених услуга надзора, Наручилац има право да за сваки дан закашњења по свакој конкретној инвестицији, о</w:t>
      </w:r>
      <w:r w:rsidR="00F82787">
        <w:rPr>
          <w:rFonts w:ascii="Arial" w:hAnsi="Arial" w:cs="Arial"/>
        </w:rPr>
        <w:t>д Извршиоца наплати 0,5</w:t>
      </w:r>
      <w:r w:rsidRPr="00C65397">
        <w:rPr>
          <w:rFonts w:ascii="Arial" w:hAnsi="Arial" w:cs="Arial"/>
        </w:rPr>
        <w:t xml:space="preserve">% вредности уговора из члана 4. </w:t>
      </w:r>
      <w:proofErr w:type="gramStart"/>
      <w:r w:rsidRPr="00C65397">
        <w:rPr>
          <w:rFonts w:ascii="Arial" w:hAnsi="Arial" w:cs="Arial"/>
        </w:rPr>
        <w:t>став</w:t>
      </w:r>
      <w:proofErr w:type="gramEnd"/>
      <w:r w:rsidRPr="00C65397">
        <w:rPr>
          <w:rFonts w:ascii="Arial" w:hAnsi="Arial" w:cs="Arial"/>
        </w:rPr>
        <w:t xml:space="preserve"> 1. </w:t>
      </w:r>
      <w:proofErr w:type="gramStart"/>
      <w:r w:rsidRPr="00C65397">
        <w:rPr>
          <w:rFonts w:ascii="Arial" w:hAnsi="Arial" w:cs="Arial"/>
        </w:rPr>
        <w:t>овог</w:t>
      </w:r>
      <w:proofErr w:type="gramEnd"/>
      <w:r w:rsidRPr="00C65397">
        <w:rPr>
          <w:rFonts w:ascii="Arial" w:hAnsi="Arial" w:cs="Arial"/>
        </w:rPr>
        <w:t xml:space="preserve"> уговора, а не више од 5% или једнострано раскине овај уговор и захтева од Извршиоца накнаду штете до износа из члана 4. </w:t>
      </w:r>
      <w:proofErr w:type="gramStart"/>
      <w:r w:rsidRPr="00C65397">
        <w:rPr>
          <w:rFonts w:ascii="Arial" w:hAnsi="Arial" w:cs="Arial"/>
        </w:rPr>
        <w:t>став</w:t>
      </w:r>
      <w:proofErr w:type="gramEnd"/>
      <w:r w:rsidRPr="00C65397">
        <w:rPr>
          <w:rFonts w:ascii="Arial" w:hAnsi="Arial" w:cs="Arial"/>
        </w:rPr>
        <w:t xml:space="preserve"> 1. </w:t>
      </w:r>
      <w:proofErr w:type="gramStart"/>
      <w:r w:rsidRPr="00C65397">
        <w:rPr>
          <w:rFonts w:ascii="Arial" w:hAnsi="Arial" w:cs="Arial"/>
        </w:rPr>
        <w:t>овог</w:t>
      </w:r>
      <w:proofErr w:type="gramEnd"/>
      <w:r w:rsidRPr="00C65397">
        <w:rPr>
          <w:rFonts w:ascii="Arial" w:hAnsi="Arial" w:cs="Arial"/>
        </w:rPr>
        <w:t xml:space="preserve"> уговора. </w:t>
      </w:r>
    </w:p>
    <w:p w:rsidR="005520AD" w:rsidRDefault="005520AD" w:rsidP="005520AD">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 xml:space="preserve"> </w:t>
      </w:r>
      <w:proofErr w:type="gramStart"/>
      <w:r w:rsidRPr="00C65397">
        <w:rPr>
          <w:rFonts w:ascii="Arial" w:hAnsi="Arial" w:cs="Arial"/>
        </w:rPr>
        <w:t>Уговорну казну из става 3.</w:t>
      </w:r>
      <w:proofErr w:type="gramEnd"/>
      <w:r w:rsidRPr="00C65397">
        <w:rPr>
          <w:rFonts w:ascii="Arial" w:hAnsi="Arial" w:cs="Arial"/>
        </w:rPr>
        <w:t xml:space="preserve"> овог члана, на начин описан у наведеном ставу, Наручилац може примењивати и у случају да Извршилац, односно лице које врши стручни надзор није свакодневно присутно на градилишту и у том случају казна ће се односити за сваки дан одсуства са градилишта лица које врши ст</w:t>
      </w:r>
      <w:r w:rsidR="00F82787">
        <w:rPr>
          <w:rFonts w:ascii="Arial" w:hAnsi="Arial" w:cs="Arial"/>
        </w:rPr>
        <w:t>ручни надзор (0</w:t>
      </w:r>
      <w:proofErr w:type="gramStart"/>
      <w:r w:rsidR="00F82787">
        <w:rPr>
          <w:rFonts w:ascii="Arial" w:hAnsi="Arial" w:cs="Arial"/>
        </w:rPr>
        <w:t>,5</w:t>
      </w:r>
      <w:proofErr w:type="gramEnd"/>
      <w:r w:rsidRPr="00C65397">
        <w:rPr>
          <w:rFonts w:ascii="Arial" w:hAnsi="Arial" w:cs="Arial"/>
        </w:rPr>
        <w:t>% износа из члана 4. став 1. овог уговора за сва</w:t>
      </w:r>
      <w:r w:rsidR="00F82787">
        <w:rPr>
          <w:rFonts w:ascii="Arial" w:hAnsi="Arial" w:cs="Arial"/>
        </w:rPr>
        <w:t>ки дан одсуства, а не више од 5</w:t>
      </w:r>
      <w:r w:rsidRPr="00C65397">
        <w:rPr>
          <w:rFonts w:ascii="Arial" w:hAnsi="Arial" w:cs="Arial"/>
        </w:rPr>
        <w:t>%).</w:t>
      </w:r>
    </w:p>
    <w:p w:rsidR="005520AD" w:rsidRPr="006A7FB3" w:rsidRDefault="005520AD"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7.</w:t>
      </w:r>
      <w:proofErr w:type="gramEnd"/>
    </w:p>
    <w:p w:rsidR="005520AD" w:rsidRPr="00C65397" w:rsidRDefault="005520AD" w:rsidP="005520AD">
      <w:pPr>
        <w:jc w:val="center"/>
        <w:rPr>
          <w:rFonts w:ascii="Arial" w:hAnsi="Arial" w:cs="Arial"/>
        </w:rPr>
      </w:pPr>
    </w:p>
    <w:p w:rsidR="005520AD" w:rsidRPr="00C65397" w:rsidRDefault="005520AD" w:rsidP="005520AD">
      <w:pPr>
        <w:jc w:val="both"/>
        <w:rPr>
          <w:rFonts w:ascii="Arial" w:eastAsia="Times New Roman" w:hAnsi="Arial" w:cs="Arial"/>
        </w:rPr>
      </w:pPr>
      <w:r w:rsidRPr="00C65397">
        <w:rPr>
          <w:rFonts w:ascii="Arial" w:hAnsi="Arial" w:cs="Arial"/>
        </w:rPr>
        <w:t xml:space="preserve">   </w:t>
      </w:r>
      <w:r>
        <w:rPr>
          <w:rFonts w:ascii="Arial" w:hAnsi="Arial" w:cs="Arial"/>
        </w:rPr>
        <w:tab/>
      </w:r>
      <w:proofErr w:type="gramStart"/>
      <w:r w:rsidRPr="00C65397">
        <w:rPr>
          <w:rFonts w:ascii="Arial" w:hAnsi="Arial" w:cs="Arial"/>
        </w:rPr>
        <w:t xml:space="preserve">Извршилац </w:t>
      </w:r>
      <w:r w:rsidRPr="00C65397">
        <w:rPr>
          <w:rFonts w:ascii="Arial" w:eastAsia="Times New Roman" w:hAnsi="Arial" w:cs="Arial"/>
        </w:rPr>
        <w:t>је дужан да надзор врши до коначног рока за завршетак радова према уговору о изођењу радова над којима врши стручни надзор.</w:t>
      </w:r>
      <w:proofErr w:type="gramEnd"/>
    </w:p>
    <w:p w:rsidR="005520AD" w:rsidRPr="00F82787" w:rsidRDefault="005520AD" w:rsidP="005520AD">
      <w:pPr>
        <w:jc w:val="both"/>
        <w:rPr>
          <w:rFonts w:ascii="Arial" w:eastAsia="Times New Roman" w:hAnsi="Arial" w:cs="Arial"/>
        </w:rPr>
      </w:pPr>
      <w:r w:rsidRPr="00C65397">
        <w:rPr>
          <w:rFonts w:ascii="Arial" w:eastAsia="Times New Roman" w:hAnsi="Arial" w:cs="Arial"/>
        </w:rPr>
        <w:t xml:space="preserve">   </w:t>
      </w:r>
      <w:r>
        <w:rPr>
          <w:rFonts w:ascii="Arial" w:eastAsia="Times New Roman" w:hAnsi="Arial" w:cs="Arial"/>
        </w:rPr>
        <w:tab/>
      </w:r>
      <w:r w:rsidRPr="00C65397">
        <w:rPr>
          <w:rFonts w:ascii="Arial" w:eastAsia="Times New Roman" w:hAnsi="Arial" w:cs="Arial"/>
        </w:rPr>
        <w:t xml:space="preserve"> </w:t>
      </w:r>
      <w:proofErr w:type="gramStart"/>
      <w:r w:rsidRPr="00C65397">
        <w:rPr>
          <w:rFonts w:ascii="Arial" w:eastAsia="Times New Roman" w:hAnsi="Arial" w:cs="Arial"/>
        </w:rPr>
        <w:t>Извршилац је дужан да у извршењу овде уговореног посла поступа с пажњом доброг стручњака.</w:t>
      </w:r>
      <w:proofErr w:type="gramEnd"/>
    </w:p>
    <w:p w:rsidR="005520AD" w:rsidRPr="00C65397" w:rsidRDefault="005520AD" w:rsidP="005520AD">
      <w:pPr>
        <w:jc w:val="both"/>
        <w:rPr>
          <w:rFonts w:ascii="Arial" w:eastAsia="Times New Roman" w:hAnsi="Arial" w:cs="Arial"/>
        </w:rPr>
      </w:pPr>
      <w:r w:rsidRPr="00C65397">
        <w:rPr>
          <w:rFonts w:ascii="Arial" w:eastAsia="Times New Roman" w:hAnsi="Arial" w:cs="Arial"/>
        </w:rPr>
        <w:t xml:space="preserve">    </w:t>
      </w:r>
      <w:r>
        <w:rPr>
          <w:rFonts w:ascii="Arial" w:eastAsia="Times New Roman" w:hAnsi="Arial" w:cs="Arial"/>
        </w:rPr>
        <w:tab/>
      </w:r>
      <w:r w:rsidRPr="00C65397">
        <w:rPr>
          <w:rFonts w:ascii="Arial" w:eastAsia="Times New Roman" w:hAnsi="Arial" w:cs="Arial"/>
        </w:rPr>
        <w:t>Извршилац одговара за:</w:t>
      </w:r>
    </w:p>
    <w:p w:rsidR="005520AD" w:rsidRPr="006A7FB3" w:rsidRDefault="005520AD" w:rsidP="00FE27EF">
      <w:pPr>
        <w:pStyle w:val="ListParagraph"/>
        <w:numPr>
          <w:ilvl w:val="0"/>
          <w:numId w:val="7"/>
        </w:numPr>
        <w:ind w:left="720"/>
        <w:jc w:val="both"/>
        <w:rPr>
          <w:rFonts w:ascii="Arial" w:eastAsia="Times New Roman" w:hAnsi="Arial" w:cs="Arial"/>
        </w:rPr>
      </w:pPr>
      <w:r w:rsidRPr="006A7FB3">
        <w:rPr>
          <w:rFonts w:ascii="Arial" w:eastAsia="Times New Roman" w:hAnsi="Arial" w:cs="Arial"/>
        </w:rPr>
        <w:t>правилност метода које примењује у вршењу стручног надзора или их препоручује наручиоцу;</w:t>
      </w:r>
    </w:p>
    <w:p w:rsidR="005520AD" w:rsidRPr="006A7FB3" w:rsidRDefault="005520AD" w:rsidP="00FE27EF">
      <w:pPr>
        <w:pStyle w:val="ListParagraph"/>
        <w:numPr>
          <w:ilvl w:val="0"/>
          <w:numId w:val="7"/>
        </w:numPr>
        <w:ind w:left="720"/>
        <w:jc w:val="both"/>
        <w:rPr>
          <w:rFonts w:ascii="Arial" w:eastAsia="Times New Roman" w:hAnsi="Arial" w:cs="Arial"/>
        </w:rPr>
      </w:pPr>
      <w:r w:rsidRPr="006A7FB3">
        <w:rPr>
          <w:rFonts w:ascii="Arial" w:eastAsia="Times New Roman" w:hAnsi="Arial" w:cs="Arial"/>
        </w:rPr>
        <w:t>целовитост у пружању услуга стручног надзора;</w:t>
      </w:r>
    </w:p>
    <w:p w:rsidR="005520AD" w:rsidRPr="006A7FB3" w:rsidRDefault="005520AD" w:rsidP="00FE27EF">
      <w:pPr>
        <w:pStyle w:val="ListParagraph"/>
        <w:numPr>
          <w:ilvl w:val="0"/>
          <w:numId w:val="7"/>
        </w:numPr>
        <w:ind w:left="720"/>
        <w:jc w:val="both"/>
        <w:rPr>
          <w:rFonts w:ascii="Arial" w:eastAsia="Times New Roman" w:hAnsi="Arial" w:cs="Arial"/>
        </w:rPr>
      </w:pPr>
      <w:r w:rsidRPr="006A7FB3">
        <w:rPr>
          <w:rFonts w:ascii="Arial" w:eastAsia="Times New Roman" w:hAnsi="Arial" w:cs="Arial"/>
        </w:rPr>
        <w:t xml:space="preserve">пружање услуга надзора у оквирима уговорених износа накнаде; </w:t>
      </w:r>
    </w:p>
    <w:p w:rsidR="005520AD" w:rsidRPr="006A7FB3" w:rsidRDefault="005520AD" w:rsidP="00FE27EF">
      <w:pPr>
        <w:pStyle w:val="ListParagraph"/>
        <w:numPr>
          <w:ilvl w:val="0"/>
          <w:numId w:val="7"/>
        </w:numPr>
        <w:ind w:left="720"/>
        <w:jc w:val="both"/>
        <w:rPr>
          <w:rFonts w:ascii="Arial" w:eastAsia="Times New Roman" w:hAnsi="Arial" w:cs="Arial"/>
        </w:rPr>
      </w:pPr>
      <w:proofErr w:type="gramStart"/>
      <w:r w:rsidRPr="006A7FB3">
        <w:rPr>
          <w:rFonts w:ascii="Arial" w:eastAsia="Times New Roman" w:hAnsi="Arial" w:cs="Arial"/>
        </w:rPr>
        <w:t>пружање</w:t>
      </w:r>
      <w:proofErr w:type="gramEnd"/>
      <w:r w:rsidRPr="006A7FB3">
        <w:rPr>
          <w:rFonts w:ascii="Arial" w:eastAsia="Times New Roman" w:hAnsi="Arial" w:cs="Arial"/>
        </w:rPr>
        <w:t xml:space="preserve"> услуга у уговореним роковима.</w:t>
      </w:r>
    </w:p>
    <w:p w:rsidR="005520AD" w:rsidRDefault="005520AD" w:rsidP="005520AD">
      <w:pPr>
        <w:jc w:val="both"/>
        <w:rPr>
          <w:rFonts w:ascii="Arial" w:eastAsia="Times New Roman" w:hAnsi="Arial" w:cs="Arial"/>
        </w:rPr>
      </w:pPr>
      <w:r w:rsidRPr="00C65397">
        <w:rPr>
          <w:rFonts w:ascii="Arial" w:eastAsia="Times New Roman" w:hAnsi="Arial" w:cs="Arial"/>
        </w:rPr>
        <w:t xml:space="preserve">    </w:t>
      </w:r>
      <w:r>
        <w:rPr>
          <w:rFonts w:ascii="Arial" w:eastAsia="Times New Roman" w:hAnsi="Arial" w:cs="Arial"/>
        </w:rPr>
        <w:tab/>
      </w:r>
      <w:r w:rsidRPr="00C65397">
        <w:rPr>
          <w:rFonts w:ascii="Arial" w:eastAsia="Times New Roman" w:hAnsi="Arial" w:cs="Arial"/>
        </w:rPr>
        <w:t xml:space="preserve">У случају да Извршилац не врши уговорене послове надзора на начин предвиђен у ставовима </w:t>
      </w:r>
      <w:proofErr w:type="gramStart"/>
      <w:r w:rsidRPr="00C65397">
        <w:rPr>
          <w:rFonts w:ascii="Arial" w:eastAsia="Times New Roman" w:hAnsi="Arial" w:cs="Arial"/>
        </w:rPr>
        <w:t>1.,</w:t>
      </w:r>
      <w:proofErr w:type="gramEnd"/>
      <w:r w:rsidRPr="00C65397">
        <w:rPr>
          <w:rFonts w:ascii="Arial" w:eastAsia="Times New Roman" w:hAnsi="Arial" w:cs="Arial"/>
        </w:rPr>
        <w:t xml:space="preserve"> 2. </w:t>
      </w:r>
      <w:proofErr w:type="gramStart"/>
      <w:r w:rsidRPr="00C65397">
        <w:rPr>
          <w:rFonts w:ascii="Arial" w:eastAsia="Times New Roman" w:hAnsi="Arial" w:cs="Arial"/>
        </w:rPr>
        <w:t>и</w:t>
      </w:r>
      <w:proofErr w:type="gramEnd"/>
      <w:r w:rsidRPr="00C65397">
        <w:rPr>
          <w:rFonts w:ascii="Arial" w:eastAsia="Times New Roman" w:hAnsi="Arial" w:cs="Arial"/>
        </w:rPr>
        <w:t xml:space="preserve"> 3. </w:t>
      </w:r>
      <w:proofErr w:type="gramStart"/>
      <w:r w:rsidRPr="00C65397">
        <w:rPr>
          <w:rFonts w:ascii="Arial" w:eastAsia="Times New Roman" w:hAnsi="Arial" w:cs="Arial"/>
        </w:rPr>
        <w:t>овог</w:t>
      </w:r>
      <w:proofErr w:type="gramEnd"/>
      <w:r w:rsidRPr="00C65397">
        <w:rPr>
          <w:rFonts w:ascii="Arial" w:eastAsia="Times New Roman" w:hAnsi="Arial" w:cs="Arial"/>
        </w:rPr>
        <w:t xml:space="preserve"> члана, Наручилац има право да раскине уговор и захтева од Извршиоца накнаду штете.</w:t>
      </w:r>
    </w:p>
    <w:p w:rsidR="005520AD" w:rsidRPr="00C65397" w:rsidRDefault="005520AD" w:rsidP="005520AD">
      <w:pPr>
        <w:jc w:val="both"/>
        <w:rPr>
          <w:rFonts w:ascii="Arial" w:eastAsia="Times New Roman" w:hAnsi="Arial" w:cs="Arial"/>
        </w:rPr>
      </w:pPr>
    </w:p>
    <w:p w:rsidR="005520AD" w:rsidRDefault="005520AD" w:rsidP="005520AD">
      <w:pPr>
        <w:autoSpaceDE w:val="0"/>
        <w:jc w:val="center"/>
        <w:rPr>
          <w:rFonts w:ascii="Arial" w:eastAsia="Times New Roman" w:hAnsi="Arial" w:cs="Arial"/>
          <w:b/>
        </w:rPr>
      </w:pPr>
      <w:proofErr w:type="gramStart"/>
      <w:r w:rsidRPr="006A7FB3">
        <w:rPr>
          <w:rFonts w:ascii="Arial" w:eastAsia="Times New Roman" w:hAnsi="Arial" w:cs="Arial"/>
          <w:b/>
        </w:rPr>
        <w:t>Члан 8.</w:t>
      </w:r>
      <w:proofErr w:type="gramEnd"/>
      <w:r w:rsidRPr="006A7FB3">
        <w:rPr>
          <w:rFonts w:ascii="Arial" w:eastAsia="Times New Roman" w:hAnsi="Arial" w:cs="Arial"/>
          <w:b/>
        </w:rPr>
        <w:t xml:space="preserve"> </w:t>
      </w:r>
    </w:p>
    <w:p w:rsidR="00F82787" w:rsidRPr="00F82787" w:rsidRDefault="00F82787" w:rsidP="005520AD">
      <w:pPr>
        <w:autoSpaceDE w:val="0"/>
        <w:jc w:val="center"/>
        <w:rPr>
          <w:rFonts w:ascii="Arial" w:eastAsia="Times New Roman" w:hAnsi="Arial" w:cs="Arial"/>
          <w:b/>
        </w:rPr>
      </w:pPr>
    </w:p>
    <w:p w:rsidR="00F82787" w:rsidRPr="003A7CFB" w:rsidRDefault="00F82787" w:rsidP="00F82787">
      <w:pPr>
        <w:jc w:val="both"/>
        <w:rPr>
          <w:rFonts w:ascii="Arial" w:hAnsi="Arial" w:cs="Arial"/>
          <w:bCs/>
          <w:i/>
          <w:iCs/>
        </w:rPr>
      </w:pPr>
      <w:r>
        <w:rPr>
          <w:rFonts w:ascii="Arial" w:hAnsi="Arial" w:cs="Arial"/>
          <w:bCs/>
          <w:iCs/>
          <w:lang w:val="ru-RU"/>
        </w:rPr>
        <w:t>Извршилац</w:t>
      </w:r>
      <w:r w:rsidRPr="003A7CFB">
        <w:rPr>
          <w:rFonts w:ascii="Arial" w:hAnsi="Arial" w:cs="Arial"/>
          <w:bCs/>
          <w:iCs/>
          <w:lang w:val="ru-RU"/>
        </w:rPr>
        <w:t xml:space="preserve"> ће део </w:t>
      </w:r>
      <w:r>
        <w:rPr>
          <w:rFonts w:ascii="Arial" w:hAnsi="Arial" w:cs="Arial"/>
          <w:bCs/>
          <w:iCs/>
          <w:lang w:val="ru-RU"/>
        </w:rPr>
        <w:t>услуга које</w:t>
      </w:r>
      <w:r w:rsidRPr="003A7CFB">
        <w:rPr>
          <w:rFonts w:ascii="Arial" w:hAnsi="Arial" w:cs="Arial"/>
          <w:bCs/>
          <w:iCs/>
          <w:lang w:val="ru-RU"/>
        </w:rPr>
        <w:t xml:space="preserve"> су предмет овог уговора извр</w:t>
      </w:r>
      <w:r w:rsidRPr="003A7CFB">
        <w:rPr>
          <w:rFonts w:ascii="Arial" w:hAnsi="Arial" w:cs="Arial"/>
          <w:bCs/>
          <w:iCs/>
          <w:lang w:val="sr-Cyrl-CS"/>
        </w:rPr>
        <w:t>ш</w:t>
      </w:r>
      <w:r w:rsidRPr="003A7CFB">
        <w:rPr>
          <w:rFonts w:ascii="Arial" w:hAnsi="Arial" w:cs="Arial"/>
          <w:bCs/>
          <w:iCs/>
          <w:lang w:val="ru-RU"/>
        </w:rPr>
        <w:t>ити преко подизвођача ______________________________________, са седиштем у _______________________ ПИБ _______________</w:t>
      </w:r>
      <w:r w:rsidRPr="003A7CFB">
        <w:rPr>
          <w:rFonts w:ascii="Arial" w:hAnsi="Arial" w:cs="Arial"/>
          <w:bCs/>
          <w:iCs/>
          <w:lang w:val="sr-Cyrl-CS"/>
        </w:rPr>
        <w:t>_</w:t>
      </w:r>
      <w:r w:rsidRPr="003A7CFB">
        <w:rPr>
          <w:rFonts w:ascii="Arial" w:hAnsi="Arial" w:cs="Arial"/>
          <w:bCs/>
          <w:iCs/>
          <w:lang w:val="ru-RU"/>
        </w:rPr>
        <w:t xml:space="preserve">, матични број _____________, </w:t>
      </w:r>
      <w:r w:rsidRPr="003A7CFB">
        <w:rPr>
          <w:rFonts w:ascii="Arial" w:hAnsi="Arial" w:cs="Arial"/>
          <w:bCs/>
          <w:i/>
          <w:iCs/>
          <w:lang w:val="ru-RU"/>
        </w:rPr>
        <w:t>(ово се попуњава само у случају ако има подизвођача).</w:t>
      </w:r>
    </w:p>
    <w:p w:rsidR="006306CC" w:rsidRDefault="00F82787" w:rsidP="007E6F66">
      <w:pPr>
        <w:jc w:val="both"/>
        <w:rPr>
          <w:rFonts w:ascii="Arial" w:hAnsi="Arial" w:cs="Arial"/>
          <w:bCs/>
          <w:iCs/>
          <w:lang w:val="ru-RU"/>
        </w:rPr>
      </w:pPr>
      <w:r>
        <w:rPr>
          <w:rFonts w:ascii="Arial" w:hAnsi="Arial" w:cs="Arial"/>
          <w:bCs/>
          <w:iCs/>
          <w:lang w:val="ru-RU"/>
        </w:rPr>
        <w:t>Извршилац</w:t>
      </w:r>
      <w:r w:rsidRPr="003A7CFB">
        <w:rPr>
          <w:rFonts w:ascii="Arial" w:hAnsi="Arial" w:cs="Arial"/>
          <w:bCs/>
          <w:iCs/>
          <w:lang w:val="ru-RU"/>
        </w:rPr>
        <w:t xml:space="preserve"> у потпуности одговара Наручиоцу за извршење уговорених обавеза, те и </w:t>
      </w:r>
      <w:r>
        <w:rPr>
          <w:rFonts w:ascii="Arial" w:hAnsi="Arial" w:cs="Arial"/>
          <w:bCs/>
          <w:iCs/>
          <w:lang w:val="ru-RU"/>
        </w:rPr>
        <w:t>Услуга пружене</w:t>
      </w:r>
      <w:r w:rsidRPr="003A7CFB">
        <w:rPr>
          <w:rFonts w:ascii="Arial" w:hAnsi="Arial" w:cs="Arial"/>
          <w:bCs/>
          <w:iCs/>
          <w:lang w:val="ru-RU"/>
        </w:rPr>
        <w:t xml:space="preserve"> од стране п</w:t>
      </w:r>
      <w:r>
        <w:rPr>
          <w:rFonts w:ascii="Arial" w:hAnsi="Arial" w:cs="Arial"/>
          <w:bCs/>
          <w:iCs/>
          <w:lang w:val="ru-RU"/>
        </w:rPr>
        <w:t>одизвођача</w:t>
      </w:r>
      <w:r w:rsidRPr="003A7CFB">
        <w:rPr>
          <w:rFonts w:ascii="Arial" w:hAnsi="Arial" w:cs="Arial"/>
          <w:bCs/>
          <w:iCs/>
          <w:lang w:val="ru-RU"/>
        </w:rPr>
        <w:t xml:space="preserve">, као да их је сам </w:t>
      </w:r>
      <w:r>
        <w:rPr>
          <w:rFonts w:ascii="Arial" w:hAnsi="Arial" w:cs="Arial"/>
          <w:bCs/>
          <w:iCs/>
          <w:lang w:val="ru-RU"/>
        </w:rPr>
        <w:t>пружио</w:t>
      </w:r>
      <w:r w:rsidRPr="003A7CFB">
        <w:rPr>
          <w:rFonts w:ascii="Arial" w:hAnsi="Arial" w:cs="Arial"/>
          <w:bCs/>
          <w:iCs/>
          <w:lang w:val="ru-RU"/>
        </w:rPr>
        <w:t>.</w:t>
      </w:r>
    </w:p>
    <w:p w:rsidR="00FF23AB" w:rsidRPr="007E6F66" w:rsidRDefault="00FF23AB" w:rsidP="007E6F66">
      <w:pPr>
        <w:jc w:val="both"/>
        <w:rPr>
          <w:rFonts w:ascii="Arial" w:hAnsi="Arial" w:cs="Arial"/>
          <w:bCs/>
          <w:iCs/>
          <w:lang w:val="ru-RU"/>
        </w:rPr>
      </w:pPr>
    </w:p>
    <w:p w:rsidR="005520AD" w:rsidRPr="006A7FB3" w:rsidRDefault="005520AD" w:rsidP="005520AD">
      <w:pPr>
        <w:autoSpaceDE w:val="0"/>
        <w:jc w:val="center"/>
        <w:rPr>
          <w:rFonts w:ascii="Arial" w:eastAsia="Times New Roman" w:hAnsi="Arial" w:cs="Arial"/>
          <w:b/>
          <w:bCs/>
        </w:rPr>
      </w:pPr>
      <w:proofErr w:type="gramStart"/>
      <w:r w:rsidRPr="006A7FB3">
        <w:rPr>
          <w:rFonts w:ascii="Arial" w:eastAsia="Times New Roman" w:hAnsi="Arial" w:cs="Arial"/>
          <w:b/>
          <w:bCs/>
        </w:rPr>
        <w:t>Члан 9.</w:t>
      </w:r>
      <w:proofErr w:type="gramEnd"/>
    </w:p>
    <w:p w:rsidR="005520AD" w:rsidRPr="00C65397" w:rsidRDefault="005520AD" w:rsidP="005520AD">
      <w:pPr>
        <w:autoSpaceDE w:val="0"/>
        <w:jc w:val="center"/>
        <w:rPr>
          <w:rFonts w:ascii="Arial" w:eastAsia="Times New Roman" w:hAnsi="Arial" w:cs="Arial"/>
          <w:bCs/>
        </w:rPr>
      </w:pPr>
    </w:p>
    <w:p w:rsidR="005520AD" w:rsidRPr="00C65397" w:rsidRDefault="005520AD" w:rsidP="005520AD">
      <w:pPr>
        <w:autoSpaceDE w:val="0"/>
        <w:jc w:val="both"/>
        <w:rPr>
          <w:rFonts w:ascii="Arial" w:eastAsia="Times New Roman" w:hAnsi="Arial" w:cs="Arial"/>
          <w:bCs/>
          <w:lang w:val="sr-Cyrl-CS"/>
        </w:rPr>
      </w:pPr>
      <w:r w:rsidRPr="00C65397">
        <w:rPr>
          <w:rFonts w:ascii="Arial" w:eastAsia="Times New Roman" w:hAnsi="Arial" w:cs="Arial"/>
          <w:bCs/>
          <w:lang w:val="sr-Cyrl-CS"/>
        </w:rPr>
        <w:t xml:space="preserve">   </w:t>
      </w:r>
      <w:r>
        <w:rPr>
          <w:rFonts w:ascii="Arial" w:eastAsia="Times New Roman" w:hAnsi="Arial" w:cs="Arial"/>
          <w:bCs/>
          <w:lang w:val="sr-Cyrl-CS"/>
        </w:rPr>
        <w:tab/>
      </w:r>
      <w:proofErr w:type="gramStart"/>
      <w:r w:rsidRPr="00C65397">
        <w:rPr>
          <w:rFonts w:ascii="Arial" w:eastAsia="Times New Roman" w:hAnsi="Arial" w:cs="Arial"/>
          <w:bCs/>
        </w:rPr>
        <w:t>Ако Извршилац не извршава своје обавезе у складу са одредбама овог уговора, Наручилац</w:t>
      </w:r>
      <w:r w:rsidRPr="00C65397">
        <w:rPr>
          <w:rFonts w:ascii="Arial" w:eastAsia="Times New Roman" w:hAnsi="Arial" w:cs="Arial"/>
          <w:bCs/>
          <w:lang w:val="sr-Cyrl-CS"/>
        </w:rPr>
        <w:t xml:space="preserve"> има право на једностран раскид уговора </w:t>
      </w:r>
      <w:r w:rsidRPr="00C65397">
        <w:rPr>
          <w:rFonts w:ascii="Arial" w:eastAsia="Times New Roman" w:hAnsi="Arial" w:cs="Arial"/>
          <w:bCs/>
        </w:rPr>
        <w:t>и да захтева накнаду штете од Извршиоца до износа из члана 4.</w:t>
      </w:r>
      <w:proofErr w:type="gramEnd"/>
      <w:r w:rsidRPr="00C65397">
        <w:rPr>
          <w:rFonts w:ascii="Arial" w:eastAsia="Times New Roman" w:hAnsi="Arial" w:cs="Arial"/>
          <w:bCs/>
        </w:rPr>
        <w:t xml:space="preserve"> </w:t>
      </w:r>
      <w:proofErr w:type="gramStart"/>
      <w:r w:rsidRPr="00C65397">
        <w:rPr>
          <w:rFonts w:ascii="Arial" w:eastAsia="Times New Roman" w:hAnsi="Arial" w:cs="Arial"/>
          <w:bCs/>
        </w:rPr>
        <w:t>став</w:t>
      </w:r>
      <w:proofErr w:type="gramEnd"/>
      <w:r w:rsidRPr="00C65397">
        <w:rPr>
          <w:rFonts w:ascii="Arial" w:eastAsia="Times New Roman" w:hAnsi="Arial" w:cs="Arial"/>
          <w:bCs/>
        </w:rPr>
        <w:t xml:space="preserve"> 1. </w:t>
      </w:r>
      <w:proofErr w:type="gramStart"/>
      <w:r w:rsidRPr="00C65397">
        <w:rPr>
          <w:rFonts w:ascii="Arial" w:eastAsia="Times New Roman" w:hAnsi="Arial" w:cs="Arial"/>
          <w:bCs/>
        </w:rPr>
        <w:t>овог</w:t>
      </w:r>
      <w:proofErr w:type="gramEnd"/>
      <w:r w:rsidRPr="00C65397">
        <w:rPr>
          <w:rFonts w:ascii="Arial" w:eastAsia="Times New Roman" w:hAnsi="Arial" w:cs="Arial"/>
          <w:bCs/>
        </w:rPr>
        <w:t xml:space="preserve"> уговора, и </w:t>
      </w:r>
      <w:r w:rsidRPr="00C65397">
        <w:rPr>
          <w:rFonts w:ascii="Arial" w:eastAsia="Times New Roman" w:hAnsi="Arial" w:cs="Arial"/>
          <w:bCs/>
        </w:rPr>
        <w:lastRenderedPageBreak/>
        <w:t>Извршилац је дужан је да ту штету надокнади најкасније у року од 15 дана од дана пријема писменог захтева наручиоца за накнаду штете.</w:t>
      </w:r>
    </w:p>
    <w:p w:rsidR="005520AD" w:rsidRPr="006306CC" w:rsidRDefault="005520AD" w:rsidP="005520AD">
      <w:pPr>
        <w:autoSpaceDE w:val="0"/>
        <w:jc w:val="both"/>
        <w:rPr>
          <w:rFonts w:ascii="Arial" w:eastAsia="Times New Roman" w:hAnsi="Arial" w:cs="Arial"/>
          <w:bCs/>
        </w:rPr>
      </w:pPr>
      <w:r w:rsidRPr="00C65397">
        <w:rPr>
          <w:rFonts w:ascii="Arial" w:eastAsia="Times New Roman" w:hAnsi="Arial" w:cs="Arial"/>
          <w:bCs/>
          <w:lang w:val="sr-Cyrl-CS"/>
        </w:rPr>
        <w:t xml:space="preserve">  </w:t>
      </w:r>
      <w:r>
        <w:rPr>
          <w:rFonts w:ascii="Arial" w:eastAsia="Times New Roman" w:hAnsi="Arial" w:cs="Arial"/>
          <w:bCs/>
          <w:lang w:val="sr-Cyrl-CS"/>
        </w:rPr>
        <w:tab/>
      </w:r>
      <w:r w:rsidRPr="00C65397">
        <w:rPr>
          <w:rFonts w:ascii="Arial" w:eastAsia="Times New Roman" w:hAnsi="Arial" w:cs="Arial"/>
          <w:bCs/>
          <w:lang w:val="sr-Cyrl-CS"/>
        </w:rPr>
        <w:t xml:space="preserve"> Уговор се раскида писменом изјавом намере </w:t>
      </w:r>
      <w:r w:rsidRPr="00C65397">
        <w:rPr>
          <w:rFonts w:ascii="Arial" w:eastAsia="Times New Roman" w:hAnsi="Arial" w:cs="Arial"/>
          <w:bCs/>
        </w:rPr>
        <w:t>Наручиоца</w:t>
      </w:r>
      <w:r w:rsidRPr="00C65397">
        <w:rPr>
          <w:rFonts w:ascii="Arial" w:eastAsia="Times New Roman" w:hAnsi="Arial" w:cs="Arial"/>
          <w:bCs/>
          <w:lang w:val="sr-Cyrl-CS"/>
        </w:rPr>
        <w:t>, која се доставља Изв</w:t>
      </w:r>
      <w:r w:rsidRPr="00C65397">
        <w:rPr>
          <w:rFonts w:ascii="Arial" w:eastAsia="Times New Roman" w:hAnsi="Arial" w:cs="Arial"/>
          <w:bCs/>
        </w:rPr>
        <w:t>ршиоцу</w:t>
      </w:r>
      <w:r w:rsidRPr="00C65397">
        <w:rPr>
          <w:rFonts w:ascii="Arial" w:eastAsia="Times New Roman" w:hAnsi="Arial" w:cs="Arial"/>
          <w:bCs/>
          <w:lang w:val="sr-Cyrl-CS"/>
        </w:rPr>
        <w:t xml:space="preserve">. Изјава мора да садржи основ, односно образложење за раскид уговора. </w:t>
      </w:r>
      <w:proofErr w:type="gramStart"/>
      <w:r w:rsidRPr="00C65397">
        <w:rPr>
          <w:rFonts w:ascii="Arial" w:eastAsia="Times New Roman" w:hAnsi="Arial" w:cs="Arial"/>
          <w:bCs/>
        </w:rPr>
        <w:t>Уговор се сматра раскинутим даном пријема изјаве од стране Извршиоца.</w:t>
      </w:r>
      <w:proofErr w:type="gramEnd"/>
    </w:p>
    <w:p w:rsidR="005520AD" w:rsidRPr="00C65397" w:rsidRDefault="005520AD" w:rsidP="005520AD">
      <w:pPr>
        <w:autoSpaceDE w:val="0"/>
        <w:jc w:val="both"/>
        <w:rPr>
          <w:rFonts w:ascii="Arial" w:eastAsia="Times New Roman" w:hAnsi="Arial" w:cs="Arial"/>
          <w:bCs/>
        </w:rPr>
      </w:pPr>
    </w:p>
    <w:p w:rsidR="005520AD" w:rsidRPr="006A7FB3" w:rsidRDefault="005520AD" w:rsidP="005520AD">
      <w:pPr>
        <w:autoSpaceDE w:val="0"/>
        <w:jc w:val="center"/>
        <w:rPr>
          <w:rFonts w:ascii="Arial" w:eastAsia="Times New Roman" w:hAnsi="Arial" w:cs="Arial"/>
          <w:b/>
          <w:bCs/>
        </w:rPr>
      </w:pPr>
      <w:proofErr w:type="gramStart"/>
      <w:r w:rsidRPr="006A7FB3">
        <w:rPr>
          <w:rFonts w:ascii="Arial" w:eastAsia="Times New Roman" w:hAnsi="Arial" w:cs="Arial"/>
          <w:b/>
          <w:bCs/>
        </w:rPr>
        <w:t>Члан 10.</w:t>
      </w:r>
      <w:proofErr w:type="gramEnd"/>
    </w:p>
    <w:p w:rsidR="005520AD" w:rsidRPr="00C65397" w:rsidRDefault="005520AD" w:rsidP="005520AD">
      <w:pPr>
        <w:autoSpaceDE w:val="0"/>
        <w:jc w:val="center"/>
        <w:rPr>
          <w:rFonts w:ascii="Arial" w:hAnsi="Arial" w:cs="Arial"/>
          <w:bCs/>
        </w:rPr>
      </w:pPr>
    </w:p>
    <w:p w:rsidR="005520AD" w:rsidRDefault="005520AD" w:rsidP="005520AD">
      <w:pPr>
        <w:jc w:val="both"/>
        <w:rPr>
          <w:rFonts w:ascii="Arial" w:hAnsi="Arial" w:cs="Arial"/>
          <w:bCs/>
        </w:rPr>
      </w:pPr>
      <w:r w:rsidRPr="00C65397">
        <w:rPr>
          <w:rFonts w:ascii="Arial" w:hAnsi="Arial" w:cs="Arial"/>
          <w:bCs/>
        </w:rPr>
        <w:t xml:space="preserve">   </w:t>
      </w:r>
      <w:r>
        <w:rPr>
          <w:rFonts w:ascii="Arial" w:hAnsi="Arial" w:cs="Arial"/>
          <w:bCs/>
        </w:rPr>
        <w:tab/>
      </w:r>
      <w:proofErr w:type="gramStart"/>
      <w:r w:rsidRPr="00C65397">
        <w:rPr>
          <w:rFonts w:ascii="Arial" w:hAnsi="Arial" w:cs="Arial"/>
          <w:bCs/>
        </w:rPr>
        <w:t>Уговорне стране су сагласне да измене и допуне уговора врше уз обостарну сагласност и у писменој форми, у складу са позитивним прописима.</w:t>
      </w:r>
      <w:proofErr w:type="gramEnd"/>
    </w:p>
    <w:p w:rsidR="005520AD" w:rsidRPr="00C65397" w:rsidRDefault="005520AD" w:rsidP="005520AD">
      <w:pPr>
        <w:jc w:val="both"/>
        <w:rPr>
          <w:rFonts w:ascii="Arial" w:hAnsi="Arial" w:cs="Arial"/>
          <w:bCs/>
        </w:rPr>
      </w:pPr>
    </w:p>
    <w:p w:rsidR="005520AD" w:rsidRPr="006A7FB3" w:rsidRDefault="005520AD" w:rsidP="005520AD">
      <w:pPr>
        <w:jc w:val="center"/>
        <w:rPr>
          <w:rFonts w:ascii="Arial" w:hAnsi="Arial" w:cs="Arial"/>
          <w:b/>
          <w:bCs/>
        </w:rPr>
      </w:pPr>
      <w:proofErr w:type="gramStart"/>
      <w:r w:rsidRPr="006A7FB3">
        <w:rPr>
          <w:rFonts w:ascii="Arial" w:hAnsi="Arial" w:cs="Arial"/>
          <w:b/>
          <w:bCs/>
        </w:rPr>
        <w:t>Члан 11.</w:t>
      </w:r>
      <w:proofErr w:type="gramEnd"/>
    </w:p>
    <w:p w:rsidR="005520AD" w:rsidRPr="00C65397" w:rsidRDefault="005520AD" w:rsidP="005520AD">
      <w:pPr>
        <w:jc w:val="center"/>
        <w:rPr>
          <w:rFonts w:ascii="Arial" w:hAnsi="Arial" w:cs="Arial"/>
        </w:rPr>
      </w:pPr>
    </w:p>
    <w:p w:rsidR="005520AD" w:rsidRDefault="005520AD" w:rsidP="005520AD">
      <w:pPr>
        <w:jc w:val="both"/>
        <w:rPr>
          <w:rFonts w:ascii="Arial" w:hAnsi="Arial" w:cs="Arial"/>
        </w:rPr>
      </w:pPr>
      <w:r w:rsidRPr="00C65397">
        <w:rPr>
          <w:rFonts w:ascii="Arial" w:hAnsi="Arial" w:cs="Arial"/>
        </w:rPr>
        <w:t xml:space="preserve">   </w:t>
      </w:r>
      <w:r>
        <w:rPr>
          <w:rFonts w:ascii="Arial" w:hAnsi="Arial" w:cs="Arial"/>
        </w:rPr>
        <w:tab/>
      </w:r>
      <w:proofErr w:type="gramStart"/>
      <w:r w:rsidRPr="00C65397">
        <w:rPr>
          <w:rFonts w:ascii="Arial" w:hAnsi="Arial" w:cs="Arial"/>
        </w:rPr>
        <w:t>Све што није изричито регулисано овим Уговором, примениће се одредбе позитивних законских прописа и пословних обичаја.</w:t>
      </w:r>
      <w:proofErr w:type="gramEnd"/>
    </w:p>
    <w:p w:rsidR="005520AD" w:rsidRPr="00C65397" w:rsidRDefault="005520AD"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12.</w:t>
      </w:r>
      <w:proofErr w:type="gramEnd"/>
    </w:p>
    <w:p w:rsidR="005520AD" w:rsidRPr="00C65397" w:rsidRDefault="005520AD" w:rsidP="005520AD">
      <w:pPr>
        <w:jc w:val="center"/>
        <w:rPr>
          <w:rFonts w:ascii="Arial" w:hAnsi="Arial" w:cs="Arial"/>
        </w:rPr>
      </w:pPr>
    </w:p>
    <w:p w:rsidR="005520AD" w:rsidRDefault="005520AD" w:rsidP="005520AD">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 xml:space="preserve"> </w:t>
      </w:r>
      <w:proofErr w:type="gramStart"/>
      <w:r w:rsidRPr="00C65397">
        <w:rPr>
          <w:rFonts w:ascii="Arial" w:hAnsi="Arial" w:cs="Arial"/>
        </w:rPr>
        <w:t>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Крагујевцу.</w:t>
      </w:r>
      <w:proofErr w:type="gramEnd"/>
    </w:p>
    <w:p w:rsidR="005520AD" w:rsidRPr="00C65397" w:rsidRDefault="005520AD"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13.</w:t>
      </w:r>
      <w:proofErr w:type="gramEnd"/>
    </w:p>
    <w:p w:rsidR="005520AD" w:rsidRPr="00C65397" w:rsidRDefault="005520AD" w:rsidP="005520AD">
      <w:pPr>
        <w:jc w:val="center"/>
        <w:rPr>
          <w:rFonts w:ascii="Arial" w:hAnsi="Arial" w:cs="Arial"/>
        </w:rPr>
      </w:pPr>
    </w:p>
    <w:p w:rsidR="005520AD" w:rsidRPr="00A72700" w:rsidRDefault="005520AD" w:rsidP="005520AD">
      <w:pPr>
        <w:jc w:val="both"/>
        <w:rPr>
          <w:rFonts w:ascii="Arial" w:hAnsi="Arial" w:cs="Arial"/>
          <w:lang w:val="sr-Cyrl-CS"/>
        </w:rPr>
      </w:pPr>
      <w:r w:rsidRPr="00C65397">
        <w:rPr>
          <w:rFonts w:ascii="Arial" w:hAnsi="Arial" w:cs="Arial"/>
        </w:rPr>
        <w:t xml:space="preserve">   </w:t>
      </w:r>
      <w:r>
        <w:rPr>
          <w:rFonts w:ascii="Arial" w:hAnsi="Arial" w:cs="Arial"/>
        </w:rPr>
        <w:tab/>
      </w:r>
      <w:proofErr w:type="gramStart"/>
      <w:r w:rsidRPr="00C65397">
        <w:rPr>
          <w:rFonts w:ascii="Arial" w:hAnsi="Arial" w:cs="Arial"/>
        </w:rPr>
        <w:t>Уговор се закључује са роком</w:t>
      </w:r>
      <w:r>
        <w:rPr>
          <w:rFonts w:ascii="Arial" w:hAnsi="Arial" w:cs="Arial"/>
        </w:rPr>
        <w:t xml:space="preserve"> важности до </w:t>
      </w:r>
      <w:r>
        <w:rPr>
          <w:rFonts w:ascii="Arial" w:hAnsi="Arial" w:cs="Arial"/>
          <w:lang w:val="sr-Cyrl-CS"/>
        </w:rPr>
        <w:t>завршетка извршења уговора о извођењу радова, над којима се врши стручни надзор.</w:t>
      </w:r>
      <w:proofErr w:type="gramEnd"/>
    </w:p>
    <w:p w:rsidR="005520AD" w:rsidRPr="00C65397" w:rsidRDefault="005520AD"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14.</w:t>
      </w:r>
      <w:proofErr w:type="gramEnd"/>
    </w:p>
    <w:p w:rsidR="005520AD" w:rsidRPr="00C65397" w:rsidRDefault="005520AD" w:rsidP="005520AD">
      <w:pPr>
        <w:jc w:val="center"/>
        <w:rPr>
          <w:rFonts w:ascii="Arial" w:hAnsi="Arial" w:cs="Arial"/>
        </w:rPr>
      </w:pPr>
    </w:p>
    <w:p w:rsidR="005520AD" w:rsidRPr="00C65397" w:rsidRDefault="005520AD" w:rsidP="005520AD">
      <w:pPr>
        <w:jc w:val="both"/>
        <w:rPr>
          <w:rFonts w:ascii="Arial" w:hAnsi="Arial" w:cs="Arial"/>
        </w:rPr>
      </w:pPr>
      <w:r w:rsidRPr="00C65397">
        <w:rPr>
          <w:rFonts w:ascii="Arial" w:hAnsi="Arial" w:cs="Arial"/>
        </w:rPr>
        <w:t xml:space="preserve">   </w:t>
      </w:r>
      <w:r>
        <w:rPr>
          <w:rFonts w:ascii="Arial" w:hAnsi="Arial" w:cs="Arial"/>
        </w:rPr>
        <w:tab/>
      </w:r>
      <w:proofErr w:type="gramStart"/>
      <w:r w:rsidRPr="00C65397">
        <w:rPr>
          <w:rFonts w:ascii="Arial" w:hAnsi="Arial" w:cs="Arial"/>
        </w:rPr>
        <w:t xml:space="preserve">Уговорне стране су предњи Уговор прочитале, сагласне су да је њихова воља верно унета у Уговор, за свој га признају тако што га својеручно потписују и </w:t>
      </w:r>
      <w:r w:rsidR="00BD7632">
        <w:rPr>
          <w:rFonts w:ascii="Arial" w:hAnsi="Arial" w:cs="Arial"/>
        </w:rPr>
        <w:t>по 2</w:t>
      </w:r>
      <w:r w:rsidRPr="00C65397">
        <w:rPr>
          <w:rFonts w:ascii="Arial" w:hAnsi="Arial" w:cs="Arial"/>
        </w:rPr>
        <w:t xml:space="preserve"> (</w:t>
      </w:r>
      <w:r w:rsidR="00BD7632">
        <w:rPr>
          <w:rFonts w:ascii="Arial" w:hAnsi="Arial" w:cs="Arial"/>
        </w:rPr>
        <w:t>два</w:t>
      </w:r>
      <w:r w:rsidRPr="00C65397">
        <w:rPr>
          <w:rFonts w:ascii="Arial" w:hAnsi="Arial" w:cs="Arial"/>
        </w:rPr>
        <w:t>) примерка свака страна задржава.</w:t>
      </w:r>
      <w:proofErr w:type="gramEnd"/>
    </w:p>
    <w:p w:rsidR="00BD7632" w:rsidRDefault="00BD7632" w:rsidP="005520AD">
      <w:pPr>
        <w:jc w:val="both"/>
        <w:rPr>
          <w:rFonts w:ascii="Arial" w:hAnsi="Arial" w:cs="Arial"/>
          <w:lang w:val="sr-Cyrl-CS"/>
        </w:rPr>
      </w:pPr>
    </w:p>
    <w:p w:rsidR="005520AD" w:rsidRPr="00A72700" w:rsidRDefault="005520AD" w:rsidP="005520AD">
      <w:pPr>
        <w:jc w:val="both"/>
        <w:rPr>
          <w:rFonts w:ascii="Arial" w:hAnsi="Arial" w:cs="Arial"/>
          <w:lang w:val="sr-Cyrl-CS"/>
        </w:rPr>
      </w:pPr>
    </w:p>
    <w:p w:rsidR="005520AD" w:rsidRPr="00387060" w:rsidRDefault="00BD7632" w:rsidP="005520AD">
      <w:pPr>
        <w:jc w:val="both"/>
        <w:rPr>
          <w:rFonts w:ascii="Arial" w:hAnsi="Arial" w:cs="Arial"/>
          <w:b/>
          <w:lang w:val="sr-Cyrl-CS"/>
        </w:rPr>
      </w:pPr>
      <w:r>
        <w:rPr>
          <w:rFonts w:ascii="Arial" w:hAnsi="Arial" w:cs="Arial"/>
          <w:b/>
        </w:rPr>
        <w:t xml:space="preserve">ЗА </w:t>
      </w:r>
      <w:r w:rsidR="002960B1">
        <w:rPr>
          <w:rFonts w:ascii="Arial" w:hAnsi="Arial" w:cs="Arial"/>
          <w:b/>
        </w:rPr>
        <w:t>НАРУЧ</w:t>
      </w:r>
      <w:r>
        <w:rPr>
          <w:rFonts w:ascii="Arial" w:hAnsi="Arial" w:cs="Arial"/>
          <w:b/>
        </w:rPr>
        <w:t>ИОЦА</w:t>
      </w:r>
      <w:r w:rsidR="005520AD" w:rsidRPr="006A7FB3">
        <w:rPr>
          <w:rFonts w:ascii="Arial" w:hAnsi="Arial" w:cs="Arial"/>
          <w:b/>
        </w:rPr>
        <w:t xml:space="preserve">                               </w:t>
      </w:r>
      <w:r>
        <w:rPr>
          <w:rFonts w:ascii="Arial" w:hAnsi="Arial" w:cs="Arial"/>
          <w:b/>
        </w:rPr>
        <w:t xml:space="preserve">                               </w:t>
      </w:r>
      <w:r w:rsidR="002960B1">
        <w:rPr>
          <w:rFonts w:ascii="Arial" w:hAnsi="Arial" w:cs="Arial"/>
          <w:b/>
        </w:rPr>
        <w:t xml:space="preserve"> </w:t>
      </w:r>
      <w:r>
        <w:rPr>
          <w:rFonts w:ascii="Arial" w:hAnsi="Arial" w:cs="Arial"/>
          <w:b/>
        </w:rPr>
        <w:t xml:space="preserve">     </w:t>
      </w:r>
      <w:r w:rsidR="005520AD" w:rsidRPr="006A7FB3">
        <w:rPr>
          <w:rFonts w:ascii="Arial" w:hAnsi="Arial" w:cs="Arial"/>
          <w:b/>
          <w:lang w:val="ru-RU"/>
        </w:rPr>
        <w:t xml:space="preserve">       </w:t>
      </w:r>
      <w:r>
        <w:rPr>
          <w:rFonts w:ascii="Arial" w:hAnsi="Arial" w:cs="Arial"/>
          <w:b/>
          <w:lang w:val="ru-RU"/>
        </w:rPr>
        <w:t>ЗА</w:t>
      </w:r>
      <w:r w:rsidR="005520AD" w:rsidRPr="006A7FB3">
        <w:rPr>
          <w:rFonts w:ascii="Arial" w:hAnsi="Arial" w:cs="Arial"/>
          <w:b/>
          <w:lang w:val="ru-RU"/>
        </w:rPr>
        <w:t xml:space="preserve"> </w:t>
      </w:r>
      <w:r>
        <w:rPr>
          <w:rFonts w:ascii="Arial" w:hAnsi="Arial" w:cs="Arial"/>
          <w:b/>
        </w:rPr>
        <w:t>ИЗВРШИОЦА</w:t>
      </w:r>
      <w:r w:rsidR="005520AD" w:rsidRPr="006A7FB3">
        <w:rPr>
          <w:rFonts w:ascii="Arial" w:hAnsi="Arial" w:cs="Arial"/>
          <w:b/>
        </w:rPr>
        <w:t xml:space="preserve"> </w:t>
      </w:r>
    </w:p>
    <w:p w:rsidR="005520AD" w:rsidRPr="00A72700" w:rsidRDefault="005520AD" w:rsidP="005520AD">
      <w:pPr>
        <w:jc w:val="both"/>
        <w:rPr>
          <w:rFonts w:ascii="Arial" w:hAnsi="Arial" w:cs="Arial"/>
          <w:b/>
          <w:lang w:val="sr-Cyrl-CS"/>
        </w:rPr>
      </w:pPr>
    </w:p>
    <w:p w:rsidR="00BD7632" w:rsidRPr="00BD7632" w:rsidRDefault="005520AD" w:rsidP="00BD7632">
      <w:pPr>
        <w:rPr>
          <w:rFonts w:ascii="Arial" w:hAnsi="Arial" w:cs="Arial"/>
          <w:b/>
          <w:lang w:val="sr-Cyrl-CS"/>
        </w:rPr>
      </w:pPr>
      <w:r w:rsidRPr="006A7FB3">
        <w:rPr>
          <w:rFonts w:ascii="Arial" w:hAnsi="Arial" w:cs="Arial"/>
          <w:b/>
          <w:lang w:val="sr-Latn-CS"/>
        </w:rPr>
        <w:t xml:space="preserve">__________________                                               </w:t>
      </w:r>
      <w:r w:rsidRPr="006A7FB3">
        <w:rPr>
          <w:rFonts w:ascii="Arial" w:hAnsi="Arial" w:cs="Arial"/>
          <w:b/>
        </w:rPr>
        <w:t xml:space="preserve">          </w:t>
      </w:r>
      <w:r w:rsidRPr="006A7FB3">
        <w:rPr>
          <w:rFonts w:ascii="Arial" w:hAnsi="Arial" w:cs="Arial"/>
          <w:b/>
          <w:lang w:val="sr-Latn-CS"/>
        </w:rPr>
        <w:t>____________</w:t>
      </w:r>
      <w:r w:rsidRPr="006A7FB3">
        <w:rPr>
          <w:rFonts w:ascii="Arial" w:hAnsi="Arial" w:cs="Arial"/>
          <w:b/>
        </w:rPr>
        <w:t>_________</w:t>
      </w:r>
      <w:r w:rsidRPr="006A7FB3">
        <w:rPr>
          <w:rFonts w:ascii="Arial" w:hAnsi="Arial" w:cs="Arial"/>
          <w:b/>
          <w:lang w:val="sr-Latn-CS"/>
        </w:rPr>
        <w:t xml:space="preserve">                             </w:t>
      </w:r>
      <w:r w:rsidRPr="006A7FB3">
        <w:rPr>
          <w:rFonts w:ascii="Arial" w:hAnsi="Arial" w:cs="Arial"/>
          <w:b/>
        </w:rPr>
        <w:t xml:space="preserve">                             </w:t>
      </w:r>
      <w:r w:rsidRPr="006A7FB3">
        <w:rPr>
          <w:rFonts w:ascii="Arial" w:hAnsi="Arial" w:cs="Arial"/>
          <w:b/>
          <w:lang w:val="ru-RU"/>
        </w:rPr>
        <w:t xml:space="preserve">  </w:t>
      </w:r>
      <w:r w:rsidR="00BD7632" w:rsidRPr="0071502A">
        <w:rPr>
          <w:rFonts w:ascii="Arial" w:hAnsi="Arial" w:cs="Arial"/>
          <w:lang w:val="sr-Cyrl-CS"/>
        </w:rPr>
        <w:t xml:space="preserve"> </w:t>
      </w:r>
      <w:r w:rsidR="00BD7632">
        <w:rPr>
          <w:rFonts w:ascii="Arial" w:hAnsi="Arial" w:cs="Arial"/>
          <w:lang w:val="sr-Cyrl-CS"/>
        </w:rPr>
        <w:t>Весна Гајић, начелница</w:t>
      </w:r>
      <w:r w:rsidR="00BD7632" w:rsidRPr="0071502A">
        <w:rPr>
          <w:rFonts w:ascii="Arial" w:hAnsi="Arial" w:cs="Arial"/>
          <w:lang w:val="sr-Cyrl-CS"/>
        </w:rPr>
        <w:t xml:space="preserve"> </w:t>
      </w:r>
    </w:p>
    <w:p w:rsidR="005520AD" w:rsidRDefault="005520AD" w:rsidP="005520AD">
      <w:pPr>
        <w:tabs>
          <w:tab w:val="left" w:pos="5460"/>
        </w:tabs>
        <w:rPr>
          <w:rFonts w:ascii="Arial" w:hAnsi="Arial" w:cs="Arial"/>
          <w:lang w:val="sr-Cyrl-CS"/>
        </w:rPr>
      </w:pPr>
    </w:p>
    <w:p w:rsidR="007E6F66" w:rsidRPr="00C65397" w:rsidRDefault="007E6F66" w:rsidP="005520AD">
      <w:pPr>
        <w:tabs>
          <w:tab w:val="left" w:pos="5460"/>
        </w:tabs>
        <w:rPr>
          <w:rFonts w:ascii="Arial" w:hAnsi="Arial" w:cs="Arial"/>
          <w:lang w:val="sr-Cyrl-CS"/>
        </w:rPr>
      </w:pPr>
    </w:p>
    <w:p w:rsidR="00BD7632" w:rsidRDefault="00BD7632" w:rsidP="007E6F66">
      <w:pPr>
        <w:jc w:val="both"/>
        <w:rPr>
          <w:rFonts w:ascii="Arial" w:hAnsi="Arial" w:cs="Arial"/>
          <w:bCs/>
          <w:i/>
          <w:iCs/>
          <w:color w:val="auto"/>
          <w:sz w:val="22"/>
          <w:szCs w:val="22"/>
          <w:lang w:val="sr-Cyrl-CS"/>
        </w:rPr>
      </w:pPr>
      <w:r w:rsidRPr="007E6F66">
        <w:rPr>
          <w:rFonts w:ascii="Arial" w:eastAsia="TimesNewRomanPSMT" w:hAnsi="Arial" w:cs="Arial"/>
          <w:bCs/>
          <w:i/>
          <w:sz w:val="22"/>
          <w:szCs w:val="22"/>
          <w:u w:val="single"/>
          <w:lang w:val="ru-RU"/>
        </w:rPr>
        <w:t>Напомена</w:t>
      </w:r>
      <w:r w:rsidRPr="007E6F66">
        <w:rPr>
          <w:rFonts w:ascii="Arial" w:eastAsia="TimesNewRomanPSMT" w:hAnsi="Arial" w:cs="Arial"/>
          <w:bCs/>
          <w:i/>
          <w:sz w:val="22"/>
          <w:szCs w:val="22"/>
          <w:lang w:val="ru-RU"/>
        </w:rPr>
        <w:t>:</w:t>
      </w:r>
      <w:r w:rsidRPr="007E6F66">
        <w:rPr>
          <w:rFonts w:ascii="Arial" w:eastAsia="TimesNewRomanPSMT" w:hAnsi="Arial" w:cs="Arial"/>
          <w:bCs/>
          <w:sz w:val="22"/>
          <w:szCs w:val="22"/>
          <w:lang w:val="ru-RU"/>
        </w:rPr>
        <w:t xml:space="preserve"> </w:t>
      </w:r>
      <w:r w:rsidRPr="007E6F66">
        <w:rPr>
          <w:rFonts w:ascii="Arial" w:hAnsi="Arial" w:cs="Arial"/>
          <w:i/>
          <w:iCs/>
          <w:color w:val="auto"/>
          <w:sz w:val="22"/>
          <w:szCs w:val="22"/>
        </w:rPr>
        <w:t>М</w:t>
      </w:r>
      <w:r w:rsidRPr="007E6F66">
        <w:rPr>
          <w:rFonts w:ascii="Arial" w:hAnsi="Arial" w:cs="Arial"/>
          <w:bCs/>
          <w:i/>
          <w:iCs/>
          <w:color w:val="auto"/>
          <w:sz w:val="22"/>
          <w:szCs w:val="22"/>
        </w:rPr>
        <w:t xml:space="preserve">одел уговора представља садржину уговора који ће бити закључен са изабраним понуђачем. </w:t>
      </w:r>
      <w:proofErr w:type="gramStart"/>
      <w:r w:rsidRPr="007E6F66">
        <w:rPr>
          <w:rFonts w:ascii="Arial" w:hAnsi="Arial" w:cs="Arial"/>
          <w:bCs/>
          <w:i/>
          <w:iCs/>
          <w:color w:val="auto"/>
          <w:sz w:val="22"/>
          <w:szCs w:val="22"/>
        </w:rPr>
        <w:t xml:space="preserve">Уколико понуђач без оправданих разлога одбије да закључи уговор о јавној набавци, након што му је уговор додељен, </w:t>
      </w:r>
      <w:r w:rsidRPr="007E6F66">
        <w:rPr>
          <w:rFonts w:ascii="Arial" w:hAnsi="Arial" w:cs="Arial"/>
          <w:bCs/>
          <w:i/>
          <w:iCs/>
          <w:color w:val="auto"/>
          <w:sz w:val="22"/>
          <w:szCs w:val="22"/>
          <w:lang w:val="sr-Cyrl-CS"/>
        </w:rPr>
        <w:t xml:space="preserve">то </w:t>
      </w:r>
      <w:r w:rsidRPr="007E6F66">
        <w:rPr>
          <w:rFonts w:ascii="Arial" w:hAnsi="Arial" w:cs="Arial"/>
          <w:bCs/>
          <w:i/>
          <w:iCs/>
          <w:color w:val="auto"/>
          <w:sz w:val="22"/>
          <w:szCs w:val="22"/>
        </w:rPr>
        <w:t>може представљати негативну референцу према члану 82.</w:t>
      </w:r>
      <w:proofErr w:type="gramEnd"/>
      <w:r w:rsidRPr="007E6F66">
        <w:rPr>
          <w:rFonts w:ascii="Arial" w:hAnsi="Arial" w:cs="Arial"/>
          <w:bCs/>
          <w:i/>
          <w:iCs/>
          <w:color w:val="auto"/>
          <w:sz w:val="22"/>
          <w:szCs w:val="22"/>
        </w:rPr>
        <w:t xml:space="preserve"> </w:t>
      </w:r>
      <w:proofErr w:type="gramStart"/>
      <w:r w:rsidRPr="007E6F66">
        <w:rPr>
          <w:rFonts w:ascii="Arial" w:hAnsi="Arial" w:cs="Arial"/>
          <w:bCs/>
          <w:i/>
          <w:iCs/>
          <w:color w:val="auto"/>
          <w:sz w:val="22"/>
          <w:szCs w:val="22"/>
        </w:rPr>
        <w:t>став</w:t>
      </w:r>
      <w:proofErr w:type="gramEnd"/>
      <w:r w:rsidRPr="007E6F66">
        <w:rPr>
          <w:rFonts w:ascii="Arial" w:hAnsi="Arial" w:cs="Arial"/>
          <w:bCs/>
          <w:i/>
          <w:iCs/>
          <w:color w:val="auto"/>
          <w:sz w:val="22"/>
          <w:szCs w:val="22"/>
        </w:rPr>
        <w:t xml:space="preserve"> 1. </w:t>
      </w:r>
      <w:proofErr w:type="gramStart"/>
      <w:r w:rsidRPr="007E6F66">
        <w:rPr>
          <w:rFonts w:ascii="Arial" w:hAnsi="Arial" w:cs="Arial"/>
          <w:bCs/>
          <w:i/>
          <w:iCs/>
          <w:color w:val="auto"/>
          <w:sz w:val="22"/>
          <w:szCs w:val="22"/>
        </w:rPr>
        <w:t>тачка</w:t>
      </w:r>
      <w:proofErr w:type="gramEnd"/>
      <w:r w:rsidRPr="007E6F66">
        <w:rPr>
          <w:rFonts w:ascii="Arial" w:hAnsi="Arial" w:cs="Arial"/>
          <w:bCs/>
          <w:i/>
          <w:iCs/>
          <w:color w:val="auto"/>
          <w:sz w:val="22"/>
          <w:szCs w:val="22"/>
        </w:rPr>
        <w:t xml:space="preserve"> 3. </w:t>
      </w:r>
      <w:proofErr w:type="gramStart"/>
      <w:r w:rsidRPr="007E6F66">
        <w:rPr>
          <w:rFonts w:ascii="Arial" w:hAnsi="Arial" w:cs="Arial"/>
          <w:bCs/>
          <w:i/>
          <w:iCs/>
          <w:color w:val="auto"/>
          <w:sz w:val="22"/>
          <w:szCs w:val="22"/>
        </w:rPr>
        <w:t>ЗЈН.</w:t>
      </w:r>
      <w:proofErr w:type="gramEnd"/>
    </w:p>
    <w:p w:rsidR="00FF23AB" w:rsidRDefault="00FF23AB" w:rsidP="007E6F66">
      <w:pPr>
        <w:jc w:val="both"/>
        <w:rPr>
          <w:rFonts w:ascii="Arial" w:hAnsi="Arial" w:cs="Arial"/>
          <w:bCs/>
          <w:i/>
          <w:iCs/>
          <w:color w:val="auto"/>
          <w:sz w:val="22"/>
          <w:szCs w:val="22"/>
          <w:lang w:val="sr-Cyrl-CS"/>
        </w:rPr>
      </w:pPr>
    </w:p>
    <w:p w:rsidR="00FF23AB" w:rsidRDefault="00FF23AB" w:rsidP="007E6F66">
      <w:pPr>
        <w:jc w:val="both"/>
        <w:rPr>
          <w:rFonts w:ascii="Arial" w:hAnsi="Arial" w:cs="Arial"/>
          <w:bCs/>
          <w:i/>
          <w:iCs/>
          <w:color w:val="auto"/>
          <w:sz w:val="22"/>
          <w:szCs w:val="22"/>
          <w:lang w:val="sr-Cyrl-CS"/>
        </w:rPr>
      </w:pPr>
    </w:p>
    <w:p w:rsidR="00FF23AB" w:rsidRDefault="00FF23AB" w:rsidP="007E6F66">
      <w:pPr>
        <w:jc w:val="both"/>
        <w:rPr>
          <w:rFonts w:ascii="Arial" w:hAnsi="Arial" w:cs="Arial"/>
          <w:bCs/>
          <w:i/>
          <w:iCs/>
          <w:color w:val="auto"/>
          <w:sz w:val="22"/>
          <w:szCs w:val="22"/>
          <w:lang w:val="sr-Cyrl-CS"/>
        </w:rPr>
      </w:pPr>
    </w:p>
    <w:p w:rsidR="00FF23AB" w:rsidRDefault="00FF23AB" w:rsidP="007E6F66">
      <w:pPr>
        <w:jc w:val="both"/>
        <w:rPr>
          <w:rFonts w:ascii="Arial" w:hAnsi="Arial" w:cs="Arial"/>
          <w:bCs/>
          <w:i/>
          <w:iCs/>
          <w:color w:val="auto"/>
          <w:sz w:val="22"/>
          <w:szCs w:val="22"/>
          <w:lang w:val="sr-Cyrl-CS"/>
        </w:rPr>
      </w:pPr>
    </w:p>
    <w:p w:rsidR="00FF23AB" w:rsidRPr="00FF23AB" w:rsidRDefault="00FF23AB" w:rsidP="007E6F66">
      <w:pPr>
        <w:jc w:val="both"/>
        <w:rPr>
          <w:color w:val="auto"/>
          <w:sz w:val="22"/>
          <w:szCs w:val="22"/>
          <w:lang w:val="sr-Cyrl-CS"/>
        </w:rPr>
      </w:pPr>
    </w:p>
    <w:p w:rsidR="00BD7632" w:rsidRPr="008566BF" w:rsidRDefault="006172C7" w:rsidP="00BD7632">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I</w:t>
      </w:r>
      <w:r w:rsidR="00BD7632">
        <w:rPr>
          <w:rFonts w:ascii="Arial" w:hAnsi="Arial" w:cs="Arial"/>
          <w:b/>
          <w:bCs/>
          <w:i/>
          <w:iCs/>
          <w:sz w:val="28"/>
          <w:szCs w:val="28"/>
          <w:lang w:val="sr-Latn-CS"/>
        </w:rPr>
        <w:t>X</w:t>
      </w:r>
      <w:r w:rsidR="00BD7632" w:rsidRPr="008566BF">
        <w:rPr>
          <w:rFonts w:ascii="Arial" w:hAnsi="Arial" w:cs="Arial"/>
          <w:b/>
          <w:bCs/>
          <w:i/>
          <w:iCs/>
          <w:sz w:val="28"/>
          <w:szCs w:val="28"/>
          <w:lang w:val="ru-RU"/>
        </w:rPr>
        <w:t xml:space="preserve">  УПУТСТВО</w:t>
      </w:r>
      <w:proofErr w:type="gramEnd"/>
      <w:r w:rsidR="00BD7632" w:rsidRPr="008566BF">
        <w:rPr>
          <w:rFonts w:ascii="Arial" w:hAnsi="Arial" w:cs="Arial"/>
          <w:b/>
          <w:bCs/>
          <w:i/>
          <w:iCs/>
          <w:sz w:val="28"/>
          <w:szCs w:val="28"/>
          <w:lang w:val="ru-RU"/>
        </w:rPr>
        <w:t xml:space="preserve"> ПОНУЂАЧИМА КАКО ДА САЧИНЕ ПОНУДУ</w:t>
      </w:r>
    </w:p>
    <w:p w:rsidR="005520AD" w:rsidRDefault="005520AD" w:rsidP="005520AD">
      <w:pPr>
        <w:shd w:val="clear" w:color="auto" w:fill="C6D9F1"/>
        <w:jc w:val="center"/>
        <w:rPr>
          <w:rFonts w:ascii="Arial" w:hAnsi="Arial" w:cs="Arial"/>
          <w:b/>
          <w:bCs/>
          <w:i/>
          <w:iCs/>
          <w:sz w:val="28"/>
          <w:szCs w:val="28"/>
        </w:rPr>
      </w:pPr>
    </w:p>
    <w:p w:rsidR="005520AD" w:rsidRDefault="005520AD" w:rsidP="005520AD">
      <w:pPr>
        <w:jc w:val="both"/>
        <w:rPr>
          <w:rFonts w:ascii="Arial" w:hAnsi="Arial" w:cs="Arial"/>
          <w:b/>
          <w:bCs/>
          <w:i/>
          <w:iCs/>
          <w:sz w:val="28"/>
          <w:szCs w:val="28"/>
        </w:rPr>
      </w:pPr>
    </w:p>
    <w:p w:rsidR="00BD7632" w:rsidRPr="008566BF" w:rsidRDefault="00BD7632" w:rsidP="00BD7632">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BD7632" w:rsidRPr="008566BF" w:rsidRDefault="00BD7632" w:rsidP="00BD7632">
      <w:pPr>
        <w:jc w:val="both"/>
        <w:rPr>
          <w:rFonts w:ascii="Arial" w:hAnsi="Arial" w:cs="Arial"/>
          <w:b/>
          <w:bCs/>
          <w:i/>
          <w:iCs/>
          <w:lang w:val="ru-RU"/>
        </w:rPr>
      </w:pPr>
    </w:p>
    <w:p w:rsidR="00BD7632" w:rsidRPr="008566BF" w:rsidRDefault="00BD7632" w:rsidP="00BD7632">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BD7632" w:rsidRPr="00E6790C" w:rsidRDefault="00BD7632" w:rsidP="00BD7632">
      <w:pPr>
        <w:jc w:val="both"/>
        <w:rPr>
          <w:lang w:val="sr-Cyrl-CS"/>
        </w:rPr>
      </w:pPr>
    </w:p>
    <w:p w:rsidR="00BD7632" w:rsidRPr="008566BF" w:rsidRDefault="00BD7632" w:rsidP="00BD7632">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BD7632" w:rsidRPr="008566BF" w:rsidRDefault="00BD7632" w:rsidP="00BD7632">
      <w:pPr>
        <w:jc w:val="both"/>
        <w:rPr>
          <w:rFonts w:ascii="Arial" w:eastAsia="TimesNewRomanPSMT" w:hAnsi="Arial" w:cs="Arial"/>
          <w:bCs/>
          <w:lang w:val="ru-RU"/>
        </w:rPr>
      </w:pPr>
    </w:p>
    <w:p w:rsidR="00BD7632" w:rsidRPr="008566BF" w:rsidRDefault="00BD7632" w:rsidP="00BD7632">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BD7632" w:rsidRPr="008566BF" w:rsidRDefault="00BD7632" w:rsidP="00BD7632">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BD7632" w:rsidRPr="008566BF" w:rsidRDefault="00BD7632" w:rsidP="00BD7632">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8E7875" w:rsidRDefault="00BD7632" w:rsidP="00BD7632">
      <w:pPr>
        <w:jc w:val="both"/>
        <w:rPr>
          <w:rFonts w:ascii="Arial" w:hAnsi="Arial" w:cs="Arial"/>
          <w:b/>
          <w:color w:val="auto"/>
          <w:lang w:val="sr-Cyrl-CS"/>
        </w:rPr>
      </w:pPr>
      <w:r w:rsidRPr="008566BF">
        <w:rPr>
          <w:rFonts w:ascii="Arial" w:eastAsia="TimesNewRomanPSMT" w:hAnsi="Arial" w:cs="Arial"/>
          <w:bCs/>
          <w:lang w:val="ru-RU"/>
        </w:rPr>
        <w:t>Понуду доставити на адресу:</w:t>
      </w:r>
      <w:r w:rsidRPr="008566BF">
        <w:rPr>
          <w:rFonts w:ascii="Arial" w:hAnsi="Arial" w:cs="Arial"/>
          <w:i/>
          <w:iCs/>
          <w:lang w:val="ru-RU"/>
        </w:rPr>
        <w:t xml:space="preserve"> </w:t>
      </w:r>
      <w:r>
        <w:rPr>
          <w:rFonts w:ascii="Arial" w:hAnsi="Arial" w:cs="Arial"/>
          <w:iCs/>
          <w:lang w:val="sr-Cyrl-CS"/>
        </w:rPr>
        <w:t>Општинска управа општине Баточина, 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бр.37</w:t>
      </w:r>
      <w:r w:rsidRPr="008566BF">
        <w:rPr>
          <w:rFonts w:ascii="Arial" w:hAnsi="Arial" w:cs="Arial"/>
          <w:i/>
          <w:iCs/>
          <w:lang w:val="ru-RU"/>
        </w:rPr>
        <w:t xml:space="preserve">, </w:t>
      </w:r>
      <w:r w:rsidRPr="008566BF">
        <w:rPr>
          <w:rFonts w:ascii="Arial" w:eastAsia="TimesNewRomanPSMT" w:hAnsi="Arial" w:cs="Arial"/>
          <w:bCs/>
          <w:lang w:val="ru-RU"/>
        </w:rPr>
        <w:t xml:space="preserve">са назнаком: </w:t>
      </w:r>
      <w:r w:rsidRPr="008566BF">
        <w:rPr>
          <w:rFonts w:ascii="Arial" w:eastAsia="TimesNewRomanPS-BoldMT" w:hAnsi="Arial" w:cs="Arial"/>
          <w:b/>
          <w:bCs/>
          <w:lang w:val="ru-RU"/>
        </w:rPr>
        <w:t>,,Понуда 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FA2BD3">
        <w:rPr>
          <w:rFonts w:ascii="Arial" w:hAnsi="Arial" w:cs="Arial"/>
          <w:b/>
          <w:bCs/>
          <w:iCs/>
          <w:lang w:val="sr-Cyrl-CS"/>
        </w:rPr>
        <w:t xml:space="preserve">Услуге стручног надзора над извођењем радова на одржавању путева и улица </w:t>
      </w:r>
      <w:r w:rsidR="00657698">
        <w:rPr>
          <w:rFonts w:ascii="Arial" w:hAnsi="Arial" w:cs="Arial"/>
          <w:b/>
          <w:bCs/>
          <w:iCs/>
          <w:lang w:val="sr-Cyrl-CS"/>
        </w:rPr>
        <w:t>на територији општине Баточина</w:t>
      </w:r>
      <w:r w:rsidR="004B758B" w:rsidRPr="00920F81">
        <w:rPr>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6A725A">
        <w:rPr>
          <w:rFonts w:ascii="Arial" w:hAnsi="Arial" w:cs="Arial"/>
          <w:b/>
          <w:color w:val="auto"/>
        </w:rPr>
        <w:t>15</w:t>
      </w:r>
      <w:r w:rsidRPr="001D7973">
        <w:rPr>
          <w:rFonts w:ascii="Arial" w:hAnsi="Arial" w:cs="Arial"/>
          <w:b/>
          <w:color w:val="auto"/>
          <w:lang w:val="ru-RU"/>
        </w:rPr>
        <w:t>.0</w:t>
      </w:r>
      <w:r w:rsidR="00545970">
        <w:rPr>
          <w:rFonts w:ascii="Arial" w:hAnsi="Arial" w:cs="Arial"/>
          <w:b/>
          <w:color w:val="auto"/>
          <w:lang w:val="ru-RU"/>
        </w:rPr>
        <w:t>9</w:t>
      </w:r>
      <w:r w:rsidRPr="001D7973">
        <w:rPr>
          <w:rFonts w:ascii="Arial" w:hAnsi="Arial" w:cs="Arial"/>
          <w:b/>
          <w:color w:val="auto"/>
          <w:lang w:val="ru-RU"/>
        </w:rPr>
        <w:t xml:space="preserve">.2017. године </w:t>
      </w:r>
      <w:r>
        <w:rPr>
          <w:rFonts w:ascii="Arial" w:hAnsi="Arial" w:cs="Arial"/>
          <w:b/>
          <w:color w:val="auto"/>
          <w:lang w:val="ru-RU"/>
        </w:rPr>
        <w:t>до</w:t>
      </w:r>
      <w:r w:rsidRPr="001D7973">
        <w:rPr>
          <w:rFonts w:ascii="Arial" w:hAnsi="Arial" w:cs="Arial"/>
          <w:b/>
          <w:color w:val="auto"/>
          <w:lang w:val="ru-RU"/>
        </w:rPr>
        <w:t xml:space="preserve"> 1</w:t>
      </w:r>
      <w:r w:rsidR="006A725A">
        <w:rPr>
          <w:rFonts w:ascii="Arial" w:hAnsi="Arial" w:cs="Arial"/>
          <w:b/>
          <w:color w:val="auto"/>
        </w:rPr>
        <w:t>1</w:t>
      </w:r>
      <w:r w:rsidRPr="001D7973">
        <w:rPr>
          <w:rFonts w:ascii="Arial" w:hAnsi="Arial" w:cs="Arial"/>
          <w:b/>
          <w:color w:val="auto"/>
          <w:lang w:val="ru-RU"/>
        </w:rPr>
        <w:t xml:space="preserve"> часова</w:t>
      </w:r>
      <w:r w:rsidRPr="008566BF">
        <w:rPr>
          <w:rFonts w:ascii="Arial" w:hAnsi="Arial" w:cs="Arial"/>
          <w:b/>
          <w:color w:val="auto"/>
          <w:lang w:val="ru-RU"/>
        </w:rPr>
        <w:t>.</w:t>
      </w:r>
    </w:p>
    <w:p w:rsidR="00BD7632" w:rsidRPr="00253707" w:rsidRDefault="00BD7632" w:rsidP="00BD7632">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Понуде се отварају истог дана у скупштинској сали општине Баточина у 1</w:t>
      </w:r>
      <w:r w:rsidR="006A725A">
        <w:rPr>
          <w:rFonts w:ascii="Arial" w:hAnsi="Arial" w:cs="Arial"/>
          <w:b/>
          <w:color w:val="auto"/>
        </w:rPr>
        <w:t>1</w:t>
      </w:r>
      <w:r>
        <w:rPr>
          <w:rFonts w:ascii="Arial" w:hAnsi="Arial" w:cs="Arial"/>
          <w:b/>
          <w:color w:val="auto"/>
          <w:lang w:val="sr-Cyrl-CS"/>
        </w:rPr>
        <w:t>:30 часова.</w:t>
      </w:r>
    </w:p>
    <w:p w:rsidR="00BD7632" w:rsidRPr="008566BF" w:rsidRDefault="00BD7632" w:rsidP="00BD7632">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BD7632" w:rsidRPr="008566BF" w:rsidRDefault="00BD7632" w:rsidP="00BD7632">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Pr>
          <w:rFonts w:ascii="Arial" w:hAnsi="Arial" w:cs="Arial"/>
          <w:color w:val="auto"/>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BD7632" w:rsidRPr="008566BF" w:rsidRDefault="00BD7632" w:rsidP="00BD7632">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Pr="00DA588A">
        <w:rPr>
          <w:rFonts w:ascii="Arial" w:hAnsi="Arial" w:cs="Arial"/>
          <w:color w:val="auto"/>
          <w:lang w:val="ru-RU"/>
        </w:rPr>
        <w:t xml:space="preserve"> </w:t>
      </w:r>
      <w:r>
        <w:rPr>
          <w:rFonts w:ascii="Arial" w:hAnsi="Arial" w:cs="Arial"/>
          <w:color w:val="auto"/>
          <w:lang w:val="ru-RU"/>
        </w:rPr>
        <w:t>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BD7632" w:rsidRPr="008566BF" w:rsidRDefault="00BD7632" w:rsidP="00BD7632">
      <w:pPr>
        <w:jc w:val="both"/>
        <w:rPr>
          <w:rFonts w:ascii="Arial" w:eastAsia="TimesNewRomanPSMT" w:hAnsi="Arial" w:cs="Arial"/>
          <w:bCs/>
          <w:lang w:val="ru-RU"/>
        </w:rPr>
      </w:pPr>
    </w:p>
    <w:p w:rsidR="00BD7632" w:rsidRPr="00447B01" w:rsidRDefault="00BD7632" w:rsidP="00BD7632">
      <w:p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Понуда мора да садржи оверен и потписан: </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BD7632" w:rsidRPr="008263C7" w:rsidRDefault="00BD7632" w:rsidP="00FE27EF">
      <w:pPr>
        <w:numPr>
          <w:ilvl w:val="0"/>
          <w:numId w:val="23"/>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BD7632" w:rsidRPr="008263C7"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BD7632" w:rsidRPr="00A84DED"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lastRenderedPageBreak/>
        <w:t>Споразум учесника о заједничком подношењу понуде</w:t>
      </w:r>
      <w:r>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Pr="008263C7">
        <w:rPr>
          <w:rFonts w:ascii="Arial" w:hAnsi="Arial" w:cs="Arial"/>
          <w:color w:val="auto"/>
          <w:u w:val="single"/>
        </w:rPr>
        <w:t xml:space="preserve">уколико понуђач подноси </w:t>
      </w:r>
      <w:r>
        <w:rPr>
          <w:rFonts w:ascii="Arial" w:hAnsi="Arial" w:cs="Arial"/>
          <w:color w:val="auto"/>
          <w:u w:val="single"/>
        </w:rPr>
        <w:t xml:space="preserve">заједничку </w:t>
      </w:r>
      <w:r w:rsidRPr="008263C7">
        <w:rPr>
          <w:rFonts w:ascii="Arial" w:hAnsi="Arial" w:cs="Arial"/>
          <w:color w:val="auto"/>
          <w:u w:val="single"/>
        </w:rPr>
        <w:t>понуду</w:t>
      </w:r>
      <w:r>
        <w:rPr>
          <w:rFonts w:ascii="Arial" w:hAnsi="Arial" w:cs="Arial"/>
          <w:color w:val="auto"/>
        </w:rPr>
        <w:t>;</w:t>
      </w:r>
    </w:p>
    <w:p w:rsidR="00BD7632"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Pr="00A67C57">
        <w:rPr>
          <w:rFonts w:ascii="Arial" w:eastAsiaTheme="minorHAnsi" w:hAnsi="Arial" w:cs="Arial"/>
          <w:color w:val="auto"/>
          <w:kern w:val="0"/>
          <w:lang w:eastAsia="en-US"/>
        </w:rPr>
        <w:t>ражене доказе предвиђене V</w:t>
      </w:r>
      <w:r>
        <w:rPr>
          <w:rFonts w:ascii="Arial" w:eastAsiaTheme="minorHAnsi" w:hAnsi="Arial" w:cs="Arial"/>
          <w:color w:val="auto"/>
          <w:kern w:val="0"/>
          <w:lang w:eastAsia="en-US"/>
        </w:rPr>
        <w:t>I</w:t>
      </w:r>
      <w:r w:rsidRPr="00A67C57">
        <w:rPr>
          <w:rFonts w:ascii="Arial" w:eastAsiaTheme="minorHAnsi" w:hAnsi="Arial" w:cs="Arial"/>
          <w:color w:val="auto"/>
          <w:kern w:val="0"/>
          <w:lang w:eastAsia="en-US"/>
        </w:rPr>
        <w:t xml:space="preserve"> делом кон.докум. ("Услови за учешће у поступку јавне</w:t>
      </w:r>
      <w:r w:rsidRPr="00A67C57">
        <w:rPr>
          <w:rFonts w:ascii="Arial" w:eastAsiaTheme="minorHAnsi" w:hAnsi="Arial" w:cs="Arial"/>
          <w:color w:val="auto"/>
          <w:kern w:val="0"/>
          <w:lang w:val="sr-Cyrl-CS" w:eastAsia="en-US"/>
        </w:rPr>
        <w:t xml:space="preserve"> </w:t>
      </w:r>
      <w:r w:rsidRPr="00A67C57">
        <w:rPr>
          <w:rFonts w:ascii="Arial" w:eastAsiaTheme="minorHAnsi" w:hAnsi="Arial" w:cs="Arial"/>
          <w:color w:val="auto"/>
          <w:kern w:val="0"/>
          <w:lang w:eastAsia="en-US"/>
        </w:rPr>
        <w:t>набавке из чл.75.и 76.Закона и упутство како се доказује испуњеност услова")</w:t>
      </w:r>
    </w:p>
    <w:p w:rsidR="00BD7632" w:rsidRPr="00A67C57" w:rsidRDefault="00BD7632" w:rsidP="00BD7632">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BD7632" w:rsidRDefault="00BD7632" w:rsidP="00BD7632">
      <w:pPr>
        <w:jc w:val="both"/>
      </w:pPr>
      <w:r>
        <w:rPr>
          <w:rFonts w:ascii="Arial" w:hAnsi="Arial" w:cs="Arial"/>
          <w:b/>
          <w:i/>
          <w:iCs/>
        </w:rPr>
        <w:t>3.</w:t>
      </w:r>
      <w:r>
        <w:rPr>
          <w:rFonts w:ascii="Arial" w:hAnsi="Arial" w:cs="Arial"/>
          <w:b/>
          <w:bCs/>
          <w:i/>
          <w:iCs/>
        </w:rPr>
        <w:t xml:space="preserve"> ПАРТИЈЕ</w:t>
      </w:r>
    </w:p>
    <w:p w:rsidR="00BD7632" w:rsidRDefault="00BD7632" w:rsidP="00BD7632">
      <w:pPr>
        <w:jc w:val="both"/>
      </w:pPr>
    </w:p>
    <w:p w:rsidR="00BD7632" w:rsidRPr="008566BF" w:rsidRDefault="00BD7632" w:rsidP="00BD7632">
      <w:pPr>
        <w:jc w:val="both"/>
        <w:rPr>
          <w:rFonts w:ascii="Arial" w:hAnsi="Arial" w:cs="Arial"/>
          <w:lang w:val="ru-RU"/>
        </w:rPr>
      </w:pPr>
      <w:r w:rsidRPr="008566BF">
        <w:rPr>
          <w:rFonts w:ascii="Arial" w:hAnsi="Arial" w:cs="Arial"/>
          <w:lang w:val="ru-RU"/>
        </w:rPr>
        <w:t>Набавка није обли</w:t>
      </w:r>
      <w:r w:rsidR="00B172AA">
        <w:rPr>
          <w:rFonts w:ascii="Arial" w:hAnsi="Arial" w:cs="Arial"/>
          <w:lang w:val="ru-RU"/>
        </w:rPr>
        <w:t>к</w:t>
      </w:r>
      <w:r w:rsidRPr="008566BF">
        <w:rPr>
          <w:rFonts w:ascii="Arial" w:hAnsi="Arial" w:cs="Arial"/>
          <w:lang w:val="ru-RU"/>
        </w:rPr>
        <w:t>ована по партијама.</w:t>
      </w:r>
    </w:p>
    <w:p w:rsidR="00BD7632" w:rsidRPr="008566BF" w:rsidRDefault="00BD7632" w:rsidP="00BD7632">
      <w:pPr>
        <w:tabs>
          <w:tab w:val="left" w:pos="3840"/>
        </w:tabs>
        <w:jc w:val="both"/>
        <w:rPr>
          <w:lang w:val="ru-RU"/>
        </w:rPr>
      </w:pPr>
      <w:r w:rsidRPr="008566BF">
        <w:rPr>
          <w:lang w:val="ru-RU"/>
        </w:rPr>
        <w:tab/>
      </w:r>
    </w:p>
    <w:p w:rsidR="00BD7632" w:rsidRPr="008566BF" w:rsidRDefault="00BD7632" w:rsidP="00BD7632">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BD7632" w:rsidRPr="008566BF" w:rsidRDefault="00BD7632" w:rsidP="00BD7632">
      <w:pPr>
        <w:jc w:val="both"/>
        <w:rPr>
          <w:rFonts w:ascii="Arial" w:hAnsi="Arial" w:cs="Arial"/>
          <w:bCs/>
          <w:iCs/>
          <w:lang w:val="ru-RU"/>
        </w:rPr>
      </w:pPr>
    </w:p>
    <w:p w:rsidR="00BD7632" w:rsidRDefault="00BD7632" w:rsidP="00BD7632">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BD7632" w:rsidRPr="00DA588A" w:rsidRDefault="00BD7632" w:rsidP="00BD7632">
      <w:pPr>
        <w:jc w:val="both"/>
        <w:rPr>
          <w:rFonts w:ascii="Arial" w:hAnsi="Arial" w:cs="Arial"/>
          <w:bCs/>
          <w:iCs/>
          <w:lang w:val="sr-Cyrl-CS"/>
        </w:rPr>
      </w:pPr>
    </w:p>
    <w:p w:rsidR="00BD7632" w:rsidRPr="008566BF" w:rsidRDefault="00BD7632" w:rsidP="00BD7632">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BD7632" w:rsidRPr="008566BF" w:rsidRDefault="00BD7632" w:rsidP="00BD7632">
      <w:pPr>
        <w:jc w:val="both"/>
        <w:rPr>
          <w:lang w:val="ru-RU"/>
        </w:rPr>
      </w:pPr>
    </w:p>
    <w:p w:rsidR="00BD7632" w:rsidRPr="008566BF" w:rsidRDefault="00BD7632" w:rsidP="00BD7632">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BD7632" w:rsidRPr="008566BF" w:rsidRDefault="00BD7632" w:rsidP="00BD7632">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BD7632" w:rsidRPr="008566BF" w:rsidRDefault="00BD7632" w:rsidP="00BD7632">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бр.37</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BD7632" w:rsidRPr="008566BF" w:rsidRDefault="00BD7632" w:rsidP="00BD7632">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FA2BD3">
        <w:rPr>
          <w:rFonts w:ascii="Arial" w:hAnsi="Arial" w:cs="Arial"/>
          <w:b/>
          <w:bCs/>
          <w:iCs/>
          <w:lang w:val="sr-Cyrl-CS"/>
        </w:rPr>
        <w:t xml:space="preserve">Услуге стручног надзора над извођењем радова на одржавању путева и улица </w:t>
      </w:r>
      <w:r w:rsidR="00657698">
        <w:rPr>
          <w:rFonts w:ascii="Arial" w:hAnsi="Arial" w:cs="Arial"/>
          <w:b/>
          <w:bCs/>
          <w:iCs/>
          <w:lang w:val="sr-Cyrl-CS"/>
        </w:rPr>
        <w:t>на територији општине Баточина</w:t>
      </w:r>
      <w:r>
        <w:rPr>
          <w:rFonts w:ascii="Arial" w:hAnsi="Arial" w:cs="Arial"/>
          <w:b/>
          <w:lang w:val="hr-HR"/>
        </w:rPr>
        <w:t xml:space="preserve">, </w:t>
      </w:r>
      <w:r>
        <w:rPr>
          <w:rFonts w:ascii="Arial" w:hAnsi="Arial" w:cs="Arial"/>
          <w:b/>
          <w:lang w:val="sr-Cyrl-CS"/>
        </w:rPr>
        <w:t xml:space="preserve">ЈНМВ бр. </w:t>
      </w:r>
      <w:r w:rsidR="00FA2BD3">
        <w:rPr>
          <w:rFonts w:ascii="Arial" w:hAnsi="Arial" w:cs="Arial"/>
          <w:b/>
          <w:lang w:val="sr-Cyrl-CS"/>
        </w:rPr>
        <w:t>14/17</w:t>
      </w:r>
      <w:r>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BD7632" w:rsidRPr="008566BF" w:rsidRDefault="00BD7632" w:rsidP="00BD7632">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 xml:space="preserve">- </w:t>
      </w:r>
      <w:r w:rsidR="00FA2BD3">
        <w:rPr>
          <w:rFonts w:ascii="Arial" w:hAnsi="Arial" w:cs="Arial"/>
          <w:b/>
          <w:bCs/>
          <w:iCs/>
          <w:lang w:val="sr-Cyrl-CS"/>
        </w:rPr>
        <w:t xml:space="preserve">Услуге стручног надзора над извођењем радова на одржавању путева и улица </w:t>
      </w:r>
      <w:r w:rsidR="00657698">
        <w:rPr>
          <w:rFonts w:ascii="Arial" w:hAnsi="Arial" w:cs="Arial"/>
          <w:b/>
          <w:bCs/>
          <w:iCs/>
          <w:lang w:val="sr-Cyrl-CS"/>
        </w:rPr>
        <w:t>на територији општине Баточина</w:t>
      </w:r>
      <w:r w:rsidR="004B758B">
        <w:rPr>
          <w:rFonts w:ascii="Arial" w:hAnsi="Arial" w:cs="Arial"/>
          <w:b/>
          <w:lang w:val="hr-HR"/>
        </w:rPr>
        <w:t xml:space="preserve">, </w:t>
      </w:r>
      <w:r w:rsidR="004B758B">
        <w:rPr>
          <w:rFonts w:ascii="Arial" w:hAnsi="Arial" w:cs="Arial"/>
          <w:b/>
          <w:lang w:val="sr-Cyrl-CS"/>
        </w:rPr>
        <w:t xml:space="preserve">ЈНМВ бр. </w:t>
      </w:r>
      <w:r w:rsidR="00FA2BD3">
        <w:rPr>
          <w:rFonts w:ascii="Arial" w:hAnsi="Arial" w:cs="Arial"/>
          <w:b/>
          <w:lang w:val="sr-Cyrl-CS"/>
        </w:rPr>
        <w:t>14/17</w:t>
      </w:r>
      <w:r w:rsidR="004B758B">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BD7632" w:rsidRPr="008566BF" w:rsidRDefault="00BD7632" w:rsidP="00BD7632">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FA2BD3">
        <w:rPr>
          <w:rFonts w:ascii="Arial" w:hAnsi="Arial" w:cs="Arial"/>
          <w:b/>
          <w:bCs/>
          <w:iCs/>
          <w:lang w:val="sr-Cyrl-CS"/>
        </w:rPr>
        <w:t xml:space="preserve">Услуге стручног надзора над извођењем радова на одржавању путева и улица </w:t>
      </w:r>
      <w:r w:rsidR="00657698">
        <w:rPr>
          <w:rFonts w:ascii="Arial" w:hAnsi="Arial" w:cs="Arial"/>
          <w:b/>
          <w:bCs/>
          <w:iCs/>
          <w:lang w:val="sr-Cyrl-CS"/>
        </w:rPr>
        <w:t>на територији општине Баточина</w:t>
      </w:r>
      <w:r w:rsidR="004B758B">
        <w:rPr>
          <w:rFonts w:ascii="Arial" w:hAnsi="Arial" w:cs="Arial"/>
          <w:b/>
          <w:lang w:val="hr-HR"/>
        </w:rPr>
        <w:t xml:space="preserve">, </w:t>
      </w:r>
      <w:r w:rsidR="004B758B">
        <w:rPr>
          <w:rFonts w:ascii="Arial" w:hAnsi="Arial" w:cs="Arial"/>
          <w:b/>
          <w:lang w:val="sr-Cyrl-CS"/>
        </w:rPr>
        <w:t xml:space="preserve">ЈНМВ бр. </w:t>
      </w:r>
      <w:r w:rsidR="00FA2BD3">
        <w:rPr>
          <w:rFonts w:ascii="Arial" w:hAnsi="Arial" w:cs="Arial"/>
          <w:b/>
          <w:lang w:val="sr-Cyrl-CS"/>
        </w:rPr>
        <w:t>14/17</w:t>
      </w:r>
      <w:r w:rsidR="004B758B">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BD7632" w:rsidRPr="008566BF" w:rsidRDefault="00BD7632" w:rsidP="00BD7632">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FA2BD3">
        <w:rPr>
          <w:rFonts w:ascii="Arial" w:hAnsi="Arial" w:cs="Arial"/>
          <w:b/>
          <w:bCs/>
          <w:iCs/>
          <w:lang w:val="sr-Cyrl-CS"/>
        </w:rPr>
        <w:t xml:space="preserve">Услуге стручног надзора над извођењем радова на одржавању путева и улица </w:t>
      </w:r>
      <w:r w:rsidR="00657698">
        <w:rPr>
          <w:rFonts w:ascii="Arial" w:hAnsi="Arial" w:cs="Arial"/>
          <w:b/>
          <w:bCs/>
          <w:iCs/>
          <w:lang w:val="sr-Cyrl-CS"/>
        </w:rPr>
        <w:t>на територији општине Баточина</w:t>
      </w:r>
      <w:r w:rsidR="004B758B">
        <w:rPr>
          <w:rFonts w:ascii="Arial" w:hAnsi="Arial" w:cs="Arial"/>
          <w:b/>
          <w:lang w:val="hr-HR"/>
        </w:rPr>
        <w:t xml:space="preserve">, </w:t>
      </w:r>
      <w:r w:rsidR="004B758B">
        <w:rPr>
          <w:rFonts w:ascii="Arial" w:hAnsi="Arial" w:cs="Arial"/>
          <w:b/>
          <w:lang w:val="sr-Cyrl-CS"/>
        </w:rPr>
        <w:t xml:space="preserve">ЈНМВ бр. </w:t>
      </w:r>
      <w:r w:rsidR="00FA2BD3">
        <w:rPr>
          <w:rFonts w:ascii="Arial" w:hAnsi="Arial" w:cs="Arial"/>
          <w:b/>
          <w:lang w:val="sr-Cyrl-CS"/>
        </w:rPr>
        <w:t>14/17</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BD7632" w:rsidRPr="008566BF" w:rsidRDefault="00BD7632" w:rsidP="00BD7632">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8566BF" w:rsidRDefault="00BD7632" w:rsidP="00BD7632">
      <w:pPr>
        <w:jc w:val="both"/>
        <w:rPr>
          <w:rFonts w:ascii="Arial" w:hAnsi="Arial" w:cs="Arial"/>
          <w:lang w:val="ru-RU"/>
        </w:rPr>
      </w:pPr>
      <w:r w:rsidRPr="008566BF">
        <w:rPr>
          <w:rFonts w:ascii="Arial" w:hAnsi="Arial" w:cs="Arial"/>
          <w:lang w:val="ru-RU"/>
        </w:rPr>
        <w:t>По истеку рока за подношење понуда понуђач не може да повуче нити да мења своју понуду.</w:t>
      </w:r>
    </w:p>
    <w:p w:rsidR="00F129A1" w:rsidRPr="0048029C" w:rsidRDefault="00F129A1" w:rsidP="00BD7632">
      <w:pPr>
        <w:jc w:val="both"/>
        <w:rPr>
          <w:rFonts w:ascii="Arial" w:hAnsi="Arial" w:cs="Arial"/>
          <w:b/>
          <w:i/>
          <w:iCs/>
        </w:rPr>
      </w:pPr>
    </w:p>
    <w:p w:rsidR="00BD7632" w:rsidRPr="008566BF" w:rsidRDefault="00BD7632" w:rsidP="00BD7632">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BD7632" w:rsidRPr="008566BF" w:rsidRDefault="00BD7632" w:rsidP="00BD7632">
      <w:pPr>
        <w:jc w:val="both"/>
        <w:rPr>
          <w:rFonts w:ascii="Arial" w:hAnsi="Arial" w:cs="Arial"/>
          <w:bCs/>
          <w:iCs/>
          <w:lang w:val="ru-RU"/>
        </w:rPr>
      </w:pPr>
    </w:p>
    <w:p w:rsidR="00BD7632" w:rsidRPr="008566BF" w:rsidRDefault="00BD7632" w:rsidP="00BD7632">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BD7632" w:rsidRPr="008566BF" w:rsidRDefault="00BD7632" w:rsidP="00BD7632">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BD7632" w:rsidRDefault="00BD7632" w:rsidP="00BD7632">
      <w:pPr>
        <w:jc w:val="both"/>
        <w:rPr>
          <w:rFonts w:ascii="Arial" w:hAnsi="Arial" w:cs="Arial"/>
          <w:iCs/>
          <w:lang w:val="ru-RU"/>
        </w:rPr>
      </w:pPr>
      <w:r w:rsidRPr="008566BF">
        <w:rPr>
          <w:rFonts w:ascii="Arial" w:hAnsi="Arial" w:cs="Arial"/>
          <w:iCs/>
          <w:lang w:val="ru-RU"/>
        </w:rPr>
        <w:lastRenderedPageBreak/>
        <w:t xml:space="preserve">У Обрасцу понуде </w:t>
      </w:r>
      <w:r>
        <w:rPr>
          <w:rFonts w:ascii="Arial" w:hAnsi="Arial" w:cs="Arial"/>
          <w:iCs/>
          <w:lang w:val="sr-Cyrl-CS"/>
        </w:rPr>
        <w:t>(</w:t>
      </w:r>
      <w:r w:rsidRPr="0018461C">
        <w:rPr>
          <w:rFonts w:ascii="Arial" w:hAnsi="Arial" w:cs="Arial"/>
          <w:b/>
          <w:iCs/>
          <w:lang w:val="sr-Cyrl-CS"/>
        </w:rPr>
        <w:t>Образац</w:t>
      </w:r>
      <w:r w:rsidRPr="0018461C">
        <w:rPr>
          <w:rFonts w:ascii="Arial" w:hAnsi="Arial" w:cs="Arial"/>
          <w:iCs/>
          <w:lang w:val="sr-Cyrl-CS"/>
        </w:rPr>
        <w:t xml:space="preserve"> </w:t>
      </w:r>
      <w:r>
        <w:rPr>
          <w:rFonts w:ascii="Arial" w:hAnsi="Arial" w:cs="Arial"/>
          <w:b/>
          <w:iCs/>
          <w:lang w:val="sr-Cyrl-CS"/>
        </w:rPr>
        <w:t>1</w:t>
      </w:r>
      <w:r w:rsidRPr="008263C7">
        <w:rPr>
          <w:rFonts w:ascii="Arial" w:hAnsi="Arial" w:cs="Arial"/>
          <w:iCs/>
          <w:color w:val="auto"/>
        </w:rPr>
        <w:t xml:space="preserve"> </w:t>
      </w:r>
      <w:r w:rsidRPr="008263C7">
        <w:rPr>
          <w:rFonts w:ascii="Arial" w:hAnsi="Arial" w:cs="Arial"/>
          <w:b/>
          <w:iCs/>
          <w:color w:val="auto"/>
        </w:rPr>
        <w:t xml:space="preserve">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BD7632" w:rsidRPr="008263C7" w:rsidRDefault="00BD7632" w:rsidP="00BD7632">
      <w:pPr>
        <w:jc w:val="both"/>
        <w:rPr>
          <w:rFonts w:ascii="Arial" w:hAnsi="Arial" w:cs="Arial"/>
          <w:i/>
          <w:iCs/>
          <w:color w:val="FF0000"/>
          <w:lang w:val="ru-RU"/>
        </w:rPr>
      </w:pPr>
    </w:p>
    <w:p w:rsidR="00BD7632" w:rsidRPr="008566BF" w:rsidRDefault="00BD7632" w:rsidP="00BD7632">
      <w:pPr>
        <w:jc w:val="both"/>
        <w:rPr>
          <w:rFonts w:ascii="Arial" w:hAnsi="Arial" w:cs="Arial"/>
          <w:iCs/>
          <w:lang w:val="ru-RU"/>
        </w:rPr>
      </w:pPr>
      <w:r w:rsidRPr="008566BF">
        <w:rPr>
          <w:rFonts w:ascii="Arial" w:hAnsi="Arial" w:cs="Arial"/>
          <w:b/>
          <w:bCs/>
          <w:i/>
          <w:iCs/>
          <w:lang w:val="ru-RU"/>
        </w:rPr>
        <w:t>7. ПОНУДА СА ПОДИЗВОЂАЧЕМ</w:t>
      </w:r>
    </w:p>
    <w:p w:rsidR="00BD7632" w:rsidRPr="008566BF" w:rsidRDefault="00BD7632" w:rsidP="00BD7632">
      <w:pPr>
        <w:jc w:val="both"/>
        <w:rPr>
          <w:rFonts w:ascii="Arial" w:hAnsi="Arial" w:cs="Arial"/>
          <w:iCs/>
          <w:lang w:val="ru-RU"/>
        </w:rPr>
      </w:pPr>
    </w:p>
    <w:p w:rsidR="00BD7632" w:rsidRPr="008566BF" w:rsidRDefault="00BD7632" w:rsidP="00BD7632">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18461C">
        <w:rPr>
          <w:rFonts w:ascii="Arial" w:hAnsi="Arial" w:cs="Arial"/>
          <w:b/>
          <w:iCs/>
          <w:lang w:val="sr-Cyrl-CS"/>
        </w:rPr>
        <w:t xml:space="preserve">Образац </w:t>
      </w:r>
      <w:r>
        <w:rPr>
          <w:rFonts w:ascii="Arial" w:hAnsi="Arial" w:cs="Arial"/>
          <w:b/>
          <w:iCs/>
          <w:lang w:val="sr-Cyrl-CS"/>
        </w:rPr>
        <w:t>1</w:t>
      </w:r>
      <w:r w:rsidRPr="008263C7">
        <w:rPr>
          <w:rFonts w:ascii="Arial" w:hAnsi="Arial" w:cs="Arial"/>
          <w:b/>
          <w:iCs/>
          <w:color w:val="auto"/>
        </w:rPr>
        <w:t xml:space="preserve"> 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BD7632" w:rsidRPr="008566BF" w:rsidRDefault="00BD7632" w:rsidP="00BD7632">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BD7632" w:rsidRPr="008566BF" w:rsidRDefault="00BD7632" w:rsidP="00BD7632">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BD7632" w:rsidRPr="00C71DC6" w:rsidRDefault="00BD7632" w:rsidP="00BD7632">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Pr>
          <w:rFonts w:ascii="Arial" w:eastAsia="TimesNewRomanPSMT" w:hAnsi="Arial" w:cs="Arial"/>
          <w:b/>
          <w:bCs/>
        </w:rPr>
        <w:t>II</w:t>
      </w:r>
      <w:r>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Pr>
          <w:rFonts w:ascii="Arial" w:eastAsia="TimesNewRomanPSMT" w:hAnsi="Arial" w:cs="Arial"/>
          <w:bCs/>
        </w:rPr>
        <w:t xml:space="preserve"> </w:t>
      </w:r>
      <w:r w:rsidRPr="00447B01">
        <w:rPr>
          <w:rFonts w:ascii="Arial" w:eastAsia="TimesNewRomanPSMT" w:hAnsi="Arial" w:cs="Arial"/>
          <w:bCs/>
          <w:color w:val="auto"/>
        </w:rPr>
        <w:t xml:space="preserve">(Образац 6. </w:t>
      </w:r>
      <w:proofErr w:type="gramStart"/>
      <w:r w:rsidRPr="00447B01">
        <w:rPr>
          <w:rFonts w:ascii="Arial" w:hAnsi="Arial" w:cs="Arial"/>
          <w:iCs/>
          <w:color w:val="auto"/>
        </w:rPr>
        <w:t>у</w:t>
      </w:r>
      <w:proofErr w:type="gramEnd"/>
      <w:r w:rsidRPr="00447B01">
        <w:rPr>
          <w:rFonts w:ascii="Arial" w:hAnsi="Arial" w:cs="Arial"/>
          <w:iCs/>
          <w:color w:val="auto"/>
        </w:rPr>
        <w:t xml:space="preserve"> </w:t>
      </w:r>
      <w:r w:rsidRPr="00447B01">
        <w:rPr>
          <w:rFonts w:ascii="Arial" w:hAnsi="Arial" w:cs="Arial"/>
          <w:iCs/>
          <w:color w:val="auto"/>
          <w:lang w:val="sr-Cyrl-CS"/>
        </w:rPr>
        <w:t xml:space="preserve">поглављу </w:t>
      </w:r>
      <w:r w:rsidRPr="00447B01">
        <w:rPr>
          <w:rFonts w:ascii="Arial" w:hAnsi="Arial" w:cs="Arial"/>
          <w:iCs/>
          <w:color w:val="auto"/>
        </w:rPr>
        <w:t>VI</w:t>
      </w:r>
      <w:r>
        <w:rPr>
          <w:rFonts w:ascii="Arial" w:hAnsi="Arial" w:cs="Arial"/>
          <w:iCs/>
          <w:color w:val="auto"/>
        </w:rPr>
        <w:t>I</w:t>
      </w:r>
      <w:r w:rsidRPr="00447B01">
        <w:rPr>
          <w:rFonts w:ascii="Arial" w:hAnsi="Arial" w:cs="Arial"/>
          <w:iCs/>
          <w:color w:val="auto"/>
        </w:rPr>
        <w:t xml:space="preserve"> ове конкурсне документације</w:t>
      </w:r>
      <w:r w:rsidRPr="00447B01">
        <w:rPr>
          <w:rFonts w:ascii="Arial" w:eastAsia="TimesNewRomanPSMT" w:hAnsi="Arial" w:cs="Arial"/>
          <w:bCs/>
          <w:color w:val="auto"/>
        </w:rPr>
        <w:t>).</w:t>
      </w:r>
    </w:p>
    <w:p w:rsidR="00BD7632" w:rsidRPr="008566BF" w:rsidRDefault="00BD7632" w:rsidP="00BD7632">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BD7632" w:rsidRPr="008566BF" w:rsidRDefault="00BD7632" w:rsidP="00BD7632">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BD7632" w:rsidRPr="008566BF" w:rsidRDefault="00BD7632" w:rsidP="00BD7632">
      <w:pPr>
        <w:jc w:val="both"/>
        <w:rPr>
          <w:rFonts w:ascii="Arial" w:hAnsi="Arial" w:cs="Arial"/>
          <w:b/>
          <w:i/>
          <w:lang w:val="ru-RU"/>
        </w:rPr>
      </w:pPr>
    </w:p>
    <w:p w:rsidR="00BD7632" w:rsidRPr="008566BF" w:rsidRDefault="00BD7632" w:rsidP="00BD7632">
      <w:pPr>
        <w:jc w:val="both"/>
        <w:rPr>
          <w:rFonts w:ascii="Arial" w:hAnsi="Arial" w:cs="Arial"/>
          <w:lang w:val="ru-RU"/>
        </w:rPr>
      </w:pPr>
      <w:r w:rsidRPr="008566BF">
        <w:rPr>
          <w:rFonts w:ascii="Arial" w:hAnsi="Arial" w:cs="Arial"/>
          <w:b/>
          <w:i/>
          <w:lang w:val="ru-RU"/>
        </w:rPr>
        <w:t>8. ЗАЈЕДНИЧКА ПОНУДА</w:t>
      </w:r>
    </w:p>
    <w:p w:rsidR="00BD7632" w:rsidRPr="008566BF" w:rsidRDefault="00BD7632" w:rsidP="00BD7632">
      <w:pPr>
        <w:jc w:val="both"/>
        <w:rPr>
          <w:rFonts w:ascii="Arial" w:hAnsi="Arial" w:cs="Arial"/>
          <w:lang w:val="ru-RU"/>
        </w:rPr>
      </w:pPr>
    </w:p>
    <w:p w:rsidR="00BD7632" w:rsidRDefault="00BD7632" w:rsidP="00BD7632">
      <w:pPr>
        <w:jc w:val="both"/>
        <w:rPr>
          <w:rFonts w:ascii="Arial" w:hAnsi="Arial" w:cs="Arial"/>
        </w:rPr>
      </w:pPr>
      <w:proofErr w:type="gramStart"/>
      <w:r>
        <w:rPr>
          <w:rFonts w:ascii="Arial" w:hAnsi="Arial" w:cs="Arial"/>
        </w:rPr>
        <w:t>Понуду може поднети група понуђача.</w:t>
      </w:r>
      <w:proofErr w:type="gramEnd"/>
    </w:p>
    <w:p w:rsidR="00BD7632" w:rsidRDefault="00BD7632" w:rsidP="00BD7632">
      <w:pPr>
        <w:jc w:val="both"/>
        <w:rPr>
          <w:rFonts w:ascii="Arial" w:hAnsi="Arial" w:cs="Arial"/>
        </w:rPr>
      </w:pPr>
      <w:proofErr w:type="gramStart"/>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Pr>
          <w:rFonts w:ascii="Arial" w:hAnsi="Arial" w:cs="Arial"/>
        </w:rPr>
        <w:t xml:space="preserve"> </w:t>
      </w:r>
      <w:proofErr w:type="gramStart"/>
      <w:r>
        <w:rPr>
          <w:rFonts w:ascii="Arial" w:hAnsi="Arial" w:cs="Arial"/>
        </w:rPr>
        <w:t>ст</w:t>
      </w:r>
      <w:proofErr w:type="gramEnd"/>
      <w:r>
        <w:rPr>
          <w:rFonts w:ascii="Arial" w:hAnsi="Arial" w:cs="Arial"/>
          <w:lang w:val="sr-Cyrl-CS"/>
        </w:rPr>
        <w:t>.</w:t>
      </w:r>
      <w:r>
        <w:rPr>
          <w:rFonts w:ascii="Arial" w:hAnsi="Arial" w:cs="Arial"/>
        </w:rPr>
        <w:t xml:space="preserve"> 4. </w:t>
      </w:r>
      <w:proofErr w:type="gramStart"/>
      <w:r>
        <w:rPr>
          <w:rFonts w:ascii="Arial" w:hAnsi="Arial" w:cs="Arial"/>
        </w:rPr>
        <w:t>тач</w:t>
      </w:r>
      <w:proofErr w:type="gramEnd"/>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w:t>
      </w:r>
      <w:proofErr w:type="gramStart"/>
      <w:r>
        <w:rPr>
          <w:rFonts w:ascii="Arial" w:hAnsi="Arial" w:cs="Arial"/>
        </w:rPr>
        <w:t>и</w:t>
      </w:r>
      <w:proofErr w:type="gramEnd"/>
      <w:r>
        <w:rPr>
          <w:rFonts w:ascii="Arial" w:hAnsi="Arial" w:cs="Arial"/>
        </w:rPr>
        <w:t xml:space="preserve"> 2</w:t>
      </w:r>
      <w:r>
        <w:rPr>
          <w:rFonts w:ascii="Arial" w:hAnsi="Arial" w:cs="Arial"/>
          <w:lang w:val="sr-Cyrl-CS"/>
        </w:rPr>
        <w:t>)</w:t>
      </w:r>
      <w:r>
        <w:rPr>
          <w:rFonts w:ascii="Arial" w:hAnsi="Arial" w:cs="Arial"/>
        </w:rPr>
        <w:t xml:space="preserve"> ЗЈН и то податке о: </w:t>
      </w:r>
    </w:p>
    <w:p w:rsidR="00BD7632" w:rsidRPr="00745686" w:rsidRDefault="00BD7632" w:rsidP="00FE27EF">
      <w:pPr>
        <w:numPr>
          <w:ilvl w:val="0"/>
          <w:numId w:val="3"/>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BD7632" w:rsidRPr="00745686" w:rsidRDefault="00BD7632" w:rsidP="00FE27EF">
      <w:pPr>
        <w:pStyle w:val="CommentText"/>
        <w:numPr>
          <w:ilvl w:val="0"/>
          <w:numId w:val="3"/>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BD7632" w:rsidRPr="008566BF" w:rsidRDefault="00BD7632" w:rsidP="00BD7632">
      <w:pPr>
        <w:pStyle w:val="ListParagraph"/>
        <w:ind w:left="0"/>
        <w:jc w:val="both"/>
        <w:rPr>
          <w:rFonts w:ascii="Arial" w:eastAsia="TimesNewRomanPSMT" w:hAnsi="Arial" w:cs="Arial"/>
          <w:bCs/>
          <w:lang w:val="ru-RU"/>
        </w:rPr>
      </w:pPr>
    </w:p>
    <w:p w:rsidR="00BD7632" w:rsidRPr="008566BF" w:rsidRDefault="00BD7632" w:rsidP="00BD7632">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Pr>
          <w:rFonts w:ascii="Arial" w:eastAsia="TimesNewRomanPSMT" w:hAnsi="Arial" w:cs="Arial"/>
          <w:b/>
          <w:bCs/>
        </w:rPr>
        <w:t>II</w:t>
      </w:r>
      <w:r w:rsidRPr="008566BF">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BD7632" w:rsidRPr="008566BF" w:rsidRDefault="00BD7632" w:rsidP="00BD7632">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BD7632" w:rsidRPr="008566BF" w:rsidRDefault="00BD7632" w:rsidP="00BD7632">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BD7632" w:rsidRPr="008566BF" w:rsidRDefault="00BD7632" w:rsidP="00BD7632">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BD7632" w:rsidRPr="0048029C" w:rsidRDefault="00BD7632" w:rsidP="00BD7632">
      <w:pPr>
        <w:jc w:val="both"/>
        <w:rPr>
          <w:rFonts w:ascii="Arial" w:hAnsi="Arial" w:cs="Arial"/>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BD7632" w:rsidRPr="008566BF" w:rsidRDefault="00BD7632" w:rsidP="00BD7632">
      <w:pPr>
        <w:jc w:val="both"/>
        <w:rPr>
          <w:lang w:val="ru-RU"/>
        </w:rPr>
      </w:pPr>
      <w:r w:rsidRPr="008566BF">
        <w:rPr>
          <w:rFonts w:ascii="Arial" w:hAnsi="Arial" w:cs="Arial"/>
          <w:b/>
          <w:bCs/>
          <w:i/>
          <w:iCs/>
          <w:lang w:val="ru-RU"/>
        </w:rPr>
        <w:lastRenderedPageBreak/>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BD7632" w:rsidRDefault="00BD7632" w:rsidP="00BD7632">
      <w:pPr>
        <w:jc w:val="both"/>
        <w:rPr>
          <w:lang w:val="ru-RU"/>
        </w:rPr>
      </w:pPr>
    </w:p>
    <w:p w:rsidR="00F34BFC" w:rsidRDefault="00F34BFC" w:rsidP="00F34BFC">
      <w:pPr>
        <w:jc w:val="both"/>
        <w:rPr>
          <w:rFonts w:ascii="Arial" w:hAnsi="Arial" w:cs="Arial"/>
          <w:iCs/>
        </w:rPr>
      </w:pPr>
      <w:r>
        <w:rPr>
          <w:rFonts w:ascii="Arial" w:hAnsi="Arial" w:cs="Arial"/>
          <w:b/>
          <w:bCs/>
          <w:i/>
          <w:iCs/>
        </w:rPr>
        <w:t>9.1</w:t>
      </w:r>
      <w:r>
        <w:rPr>
          <w:rFonts w:ascii="Arial" w:hAnsi="Arial" w:cs="Arial"/>
          <w:b/>
          <w:bCs/>
          <w:i/>
          <w:iCs/>
          <w:u w:val="single"/>
        </w:rPr>
        <w:t xml:space="preserve">. </w:t>
      </w:r>
      <w:r>
        <w:rPr>
          <w:rFonts w:ascii="Arial" w:hAnsi="Arial" w:cs="Arial"/>
          <w:iCs/>
          <w:u w:val="single"/>
        </w:rPr>
        <w:t>Захтеви у погледу начина, рока и услова плаћања</w:t>
      </w:r>
      <w:r>
        <w:rPr>
          <w:rFonts w:ascii="Arial" w:hAnsi="Arial" w:cs="Arial"/>
          <w:i/>
          <w:iCs/>
          <w:u w:val="single"/>
        </w:rPr>
        <w:t>.</w:t>
      </w:r>
    </w:p>
    <w:p w:rsidR="00F34BFC" w:rsidRDefault="00F34BFC" w:rsidP="00F34BFC">
      <w:pPr>
        <w:jc w:val="both"/>
        <w:rPr>
          <w:rFonts w:ascii="Arial" w:hAnsi="Arial" w:cs="Arial"/>
          <w:iCs/>
          <w:lang w:val="sr-Cyrl-CS"/>
        </w:rPr>
      </w:pPr>
      <w:r>
        <w:rPr>
          <w:rFonts w:ascii="Arial" w:hAnsi="Arial" w:cs="Arial"/>
          <w:iCs/>
          <w:lang w:val="sr-Cyrl-CS"/>
        </w:rPr>
        <w:t>Плаћање се врши по достављању фактуре за вршење стручног надзора, пропорционално уговореној цени у односу на вредност изведених радова из испостављене ситуације.извођача радова над којима се врши надзор.</w:t>
      </w:r>
    </w:p>
    <w:p w:rsidR="00F34BFC" w:rsidRPr="00285132" w:rsidRDefault="00F34BFC" w:rsidP="00F34BFC">
      <w:pPr>
        <w:jc w:val="both"/>
        <w:rPr>
          <w:rFonts w:ascii="Arial" w:hAnsi="Arial" w:cs="Arial"/>
          <w:iCs/>
          <w:lang w:val="sr-Cyrl-CS"/>
        </w:rPr>
      </w:pPr>
      <w:proofErr w:type="gramStart"/>
      <w:r>
        <w:rPr>
          <w:rFonts w:ascii="Arial" w:hAnsi="Arial" w:cs="Arial"/>
          <w:iCs/>
        </w:rPr>
        <w:t>Рок плаћања је</w:t>
      </w:r>
      <w:r>
        <w:rPr>
          <w:rFonts w:ascii="Arial" w:hAnsi="Arial" w:cs="Arial"/>
          <w:iCs/>
          <w:lang w:val="sr-Cyrl-CS"/>
        </w:rPr>
        <w:t xml:space="preserve"> 45 дана, а</w:t>
      </w:r>
      <w:r>
        <w:rPr>
          <w:rFonts w:ascii="Arial" w:hAnsi="Arial" w:cs="Arial"/>
          <w:i/>
          <w:iCs/>
          <w:color w:val="auto"/>
        </w:rPr>
        <w:t xml:space="preserve"> </w:t>
      </w:r>
      <w:r w:rsidRPr="00D23F00">
        <w:rPr>
          <w:rFonts w:ascii="Arial" w:hAnsi="Arial" w:cs="Arial"/>
          <w:iCs/>
          <w:color w:val="auto"/>
        </w:rPr>
        <w:t>у складу са Законом о роковима измирења новчаних обавеза у комерцијалним трансакцијама</w:t>
      </w:r>
      <w:r>
        <w:rPr>
          <w:rFonts w:ascii="Arial" w:hAnsi="Arial" w:cs="Arial"/>
          <w:i/>
          <w:iCs/>
          <w:color w:val="auto"/>
        </w:rPr>
        <w:t xml:space="preserve"> </w:t>
      </w:r>
      <w:r>
        <w:rPr>
          <w:rFonts w:ascii="Arial" w:eastAsia="TimesNewRomanPSMT" w:hAnsi="Arial" w:cs="Arial"/>
          <w:i/>
        </w:rPr>
        <w:t>(„Сл. гласник РС” бр. 119/2012)</w:t>
      </w:r>
      <w:r>
        <w:rPr>
          <w:rFonts w:ascii="Arial" w:hAnsi="Arial" w:cs="Arial"/>
          <w:i/>
          <w:iCs/>
        </w:rPr>
        <w:t>]</w:t>
      </w:r>
      <w:r>
        <w:rPr>
          <w:rFonts w:ascii="Arial" w:eastAsia="TimesNewRomanPSMT" w:hAnsi="Arial" w:cs="Arial"/>
          <w:i/>
        </w:rPr>
        <w:t>,</w:t>
      </w:r>
      <w:r>
        <w:rPr>
          <w:rFonts w:ascii="Arial" w:hAnsi="Arial" w:cs="Arial"/>
          <w:i/>
          <w:iCs/>
          <w:color w:val="auto"/>
        </w:rPr>
        <w:t xml:space="preserve"> </w:t>
      </w:r>
      <w:r>
        <w:rPr>
          <w:rFonts w:ascii="Arial" w:hAnsi="Arial" w:cs="Arial"/>
          <w:iCs/>
          <w:lang w:val="sr-Cyrl-CS"/>
        </w:rPr>
        <w:t xml:space="preserve">од дана </w:t>
      </w:r>
      <w:r>
        <w:rPr>
          <w:rFonts w:ascii="Arial" w:hAnsi="Arial" w:cs="Arial"/>
          <w:iCs/>
        </w:rPr>
        <w:t>испоставе фактуре - ситуације</w:t>
      </w:r>
      <w:r>
        <w:rPr>
          <w:rFonts w:ascii="Arial" w:hAnsi="Arial" w:cs="Arial"/>
          <w:iCs/>
          <w:lang w:val="sr-Cyrl-CS"/>
        </w:rPr>
        <w:t>,</w:t>
      </w:r>
      <w:r>
        <w:rPr>
          <w:rFonts w:ascii="Arial" w:hAnsi="Arial" w:cs="Arial"/>
          <w:iCs/>
        </w:rPr>
        <w:t xml:space="preserve"> којима се потврђује</w:t>
      </w:r>
      <w:r>
        <w:rPr>
          <w:rFonts w:ascii="Arial" w:hAnsi="Arial" w:cs="Arial"/>
          <w:i/>
          <w:iCs/>
        </w:rPr>
        <w:t xml:space="preserve"> </w:t>
      </w:r>
      <w:r w:rsidRPr="00A24266">
        <w:rPr>
          <w:rFonts w:ascii="Arial" w:hAnsi="Arial" w:cs="Arial"/>
          <w:iCs/>
        </w:rPr>
        <w:t>извршење услуг</w:t>
      </w:r>
      <w:r>
        <w:rPr>
          <w:rFonts w:ascii="Arial" w:hAnsi="Arial" w:cs="Arial"/>
          <w:iCs/>
          <w:lang w:val="sr-Cyrl-CS"/>
        </w:rPr>
        <w:t>е стручног надзора.</w:t>
      </w:r>
      <w:proofErr w:type="gramEnd"/>
    </w:p>
    <w:p w:rsidR="00F34BFC" w:rsidRDefault="00F34BFC" w:rsidP="00F34BFC">
      <w:pPr>
        <w:jc w:val="both"/>
        <w:rPr>
          <w:rFonts w:ascii="Arial" w:hAnsi="Arial" w:cs="Arial"/>
          <w:iCs/>
        </w:rPr>
      </w:pPr>
      <w:proofErr w:type="gramStart"/>
      <w:r>
        <w:rPr>
          <w:rFonts w:ascii="Arial" w:hAnsi="Arial" w:cs="Arial"/>
          <w:iCs/>
        </w:rPr>
        <w:t>Плаћање се врши уплатом на рачун понуђача.</w:t>
      </w:r>
      <w:proofErr w:type="gramEnd"/>
    </w:p>
    <w:p w:rsidR="00F34BFC" w:rsidRPr="00A24266" w:rsidRDefault="00F34BFC" w:rsidP="00F34BFC">
      <w:pPr>
        <w:jc w:val="both"/>
        <w:rPr>
          <w:rFonts w:ascii="Arial" w:hAnsi="Arial" w:cs="Arial"/>
          <w:iCs/>
        </w:rPr>
      </w:pPr>
    </w:p>
    <w:p w:rsidR="00F34BFC" w:rsidRDefault="00F34BFC" w:rsidP="00F34BFC">
      <w:pPr>
        <w:jc w:val="both"/>
        <w:rPr>
          <w:rFonts w:ascii="Arial" w:hAnsi="Arial" w:cs="Arial"/>
          <w:iCs/>
          <w:u w:val="single"/>
        </w:rPr>
      </w:pPr>
      <w:r>
        <w:rPr>
          <w:rFonts w:ascii="Arial" w:hAnsi="Arial" w:cs="Arial"/>
          <w:b/>
          <w:bCs/>
          <w:i/>
          <w:iCs/>
        </w:rPr>
        <w:t xml:space="preserve">9.2. </w:t>
      </w:r>
      <w:r>
        <w:rPr>
          <w:rFonts w:ascii="Arial" w:hAnsi="Arial" w:cs="Arial"/>
          <w:iCs/>
          <w:u w:val="single"/>
        </w:rPr>
        <w:t>Захтев у погледу рока извршења услуге</w:t>
      </w:r>
    </w:p>
    <w:p w:rsidR="00F34BFC" w:rsidRPr="00285132" w:rsidRDefault="00F34BFC" w:rsidP="00F34BFC">
      <w:pPr>
        <w:jc w:val="both"/>
        <w:rPr>
          <w:rFonts w:ascii="Arial" w:hAnsi="Arial" w:cs="Arial"/>
          <w:lang w:val="sr-Cyrl-CS"/>
        </w:rPr>
      </w:pPr>
      <w:r w:rsidRPr="0054398B">
        <w:rPr>
          <w:rFonts w:ascii="Arial" w:hAnsi="Arial" w:cs="Arial"/>
          <w:lang w:val="sr-Cyrl-CS"/>
        </w:rPr>
        <w:t>Рок извршења сваке појединачне услуге стручног надзора ће бити дефинисан у писменом захтеву наручиоца и биће везан за рок извршења радова над којима ће се вршити стручни надзор.</w:t>
      </w:r>
    </w:p>
    <w:p w:rsidR="00F34BFC" w:rsidRPr="00285132" w:rsidRDefault="00F34BFC" w:rsidP="00F34BFC">
      <w:pPr>
        <w:jc w:val="both"/>
        <w:rPr>
          <w:rFonts w:ascii="Arial" w:hAnsi="Arial" w:cs="Arial"/>
          <w:lang w:val="sr-Cyrl-CS"/>
        </w:rPr>
      </w:pPr>
      <w:proofErr w:type="gramStart"/>
      <w:r w:rsidRPr="00285132">
        <w:rPr>
          <w:rFonts w:ascii="Arial" w:hAnsi="Arial" w:cs="Arial"/>
        </w:rPr>
        <w:t>Извођач услуга надзора дужан је да надзор врши до коначног рока за завршетак радова, а према уговору закљученом између Наручиоца и Извођача радова.</w:t>
      </w:r>
      <w:proofErr w:type="gramEnd"/>
    </w:p>
    <w:p w:rsidR="00F34BFC" w:rsidRPr="00285132" w:rsidRDefault="00F34BFC" w:rsidP="00F34BFC">
      <w:pPr>
        <w:jc w:val="both"/>
        <w:rPr>
          <w:lang w:val="sr-Cyrl-CS"/>
        </w:rPr>
      </w:pPr>
    </w:p>
    <w:p w:rsidR="00F34BFC" w:rsidRDefault="00F34BFC" w:rsidP="00F34BFC">
      <w:pPr>
        <w:jc w:val="both"/>
        <w:rPr>
          <w:rFonts w:ascii="Arial" w:hAnsi="Arial" w:cs="Arial"/>
          <w:iCs/>
        </w:rPr>
      </w:pPr>
      <w:r>
        <w:rPr>
          <w:rFonts w:ascii="Arial" w:hAnsi="Arial" w:cs="Arial"/>
          <w:b/>
          <w:bCs/>
          <w:iCs/>
          <w:u w:val="single"/>
        </w:rPr>
        <w:t xml:space="preserve">9.3. </w:t>
      </w:r>
      <w:r>
        <w:rPr>
          <w:rFonts w:ascii="Arial" w:hAnsi="Arial" w:cs="Arial"/>
          <w:iCs/>
          <w:u w:val="single"/>
        </w:rPr>
        <w:t>Захтев у погледу рока важења понуде</w:t>
      </w:r>
    </w:p>
    <w:p w:rsidR="00F34BFC" w:rsidRDefault="00F34BFC" w:rsidP="00F34BFC">
      <w:pPr>
        <w:jc w:val="both"/>
        <w:rPr>
          <w:rFonts w:ascii="Arial" w:hAnsi="Arial" w:cs="Arial"/>
          <w:iCs/>
        </w:rPr>
      </w:pPr>
      <w:proofErr w:type="gramStart"/>
      <w:r>
        <w:rPr>
          <w:rFonts w:ascii="Arial" w:hAnsi="Arial" w:cs="Arial"/>
          <w:iCs/>
        </w:rPr>
        <w:t>Рок важења понуде не може бити краћи од 30 дана од дана отварања понуда.</w:t>
      </w:r>
      <w:proofErr w:type="gramEnd"/>
    </w:p>
    <w:p w:rsidR="00F34BFC" w:rsidRDefault="00F34BFC" w:rsidP="00F34BFC">
      <w:pPr>
        <w:jc w:val="both"/>
        <w:rPr>
          <w:rFonts w:ascii="Arial" w:hAnsi="Arial" w:cs="Arial"/>
          <w:iCs/>
        </w:rPr>
      </w:pPr>
      <w:proofErr w:type="gramStart"/>
      <w:r>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roofErr w:type="gramEnd"/>
    </w:p>
    <w:p w:rsidR="00F34BFC" w:rsidRDefault="00F34BFC" w:rsidP="00F34BFC">
      <w:pPr>
        <w:jc w:val="both"/>
        <w:rPr>
          <w:rFonts w:ascii="Arial" w:hAnsi="Arial" w:cs="Arial"/>
          <w:iCs/>
          <w:lang w:val="sr-Cyrl-CS"/>
        </w:rPr>
      </w:pPr>
      <w:proofErr w:type="gramStart"/>
      <w:r>
        <w:rPr>
          <w:rFonts w:ascii="Arial" w:hAnsi="Arial" w:cs="Arial"/>
          <w:iCs/>
        </w:rPr>
        <w:t>Понуђач који прихвати захтев за продужење рока важења понуде на може мењати понуду.</w:t>
      </w:r>
      <w:proofErr w:type="gramEnd"/>
    </w:p>
    <w:p w:rsidR="00BD7632" w:rsidRPr="008566BF" w:rsidRDefault="00BD7632" w:rsidP="00BD7632">
      <w:pPr>
        <w:jc w:val="both"/>
        <w:rPr>
          <w:rFonts w:ascii="Arial" w:hAnsi="Arial" w:cs="Arial"/>
          <w:b/>
          <w:color w:val="auto"/>
          <w:u w:val="single"/>
          <w:lang w:val="ru-RU"/>
        </w:rPr>
      </w:pPr>
    </w:p>
    <w:p w:rsidR="00BD7632" w:rsidRPr="008566BF" w:rsidRDefault="00BD7632" w:rsidP="00BD7632">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BD7632" w:rsidRPr="008566BF" w:rsidRDefault="00BD7632" w:rsidP="00BD7632">
      <w:pPr>
        <w:jc w:val="both"/>
        <w:rPr>
          <w:rFonts w:ascii="Arial" w:hAnsi="Arial" w:cs="Arial"/>
          <w:b/>
          <w:bCs/>
          <w:i/>
          <w:iCs/>
          <w:lang w:val="ru-RU"/>
        </w:rPr>
      </w:pPr>
    </w:p>
    <w:p w:rsidR="00F34BFC" w:rsidRPr="00285132" w:rsidRDefault="00F34BFC" w:rsidP="00F34BFC">
      <w:pPr>
        <w:jc w:val="both"/>
        <w:rPr>
          <w:rFonts w:ascii="Arial" w:eastAsia="Times New Roman" w:hAnsi="Arial" w:cs="Arial"/>
        </w:rPr>
      </w:pPr>
      <w:proofErr w:type="gramStart"/>
      <w:r w:rsidRPr="00285132">
        <w:rPr>
          <w:rFonts w:ascii="Arial" w:eastAsia="Times New Roman" w:hAnsi="Arial" w:cs="Arial"/>
        </w:rPr>
        <w:t xml:space="preserve">Понуђач је дужан да достави понуду за вршење стручног надзора са ценом исказаном у процентуалном </w:t>
      </w:r>
      <w:r>
        <w:rPr>
          <w:rFonts w:ascii="Arial" w:eastAsia="Times New Roman" w:hAnsi="Arial" w:cs="Arial"/>
        </w:rPr>
        <w:t xml:space="preserve">износу у </w:t>
      </w:r>
      <w:r w:rsidRPr="00285132">
        <w:rPr>
          <w:rFonts w:ascii="Arial" w:eastAsia="Times New Roman" w:hAnsi="Arial" w:cs="Arial"/>
        </w:rPr>
        <w:t>односу на инвестицију</w:t>
      </w:r>
      <w:r>
        <w:rPr>
          <w:rFonts w:ascii="Arial" w:eastAsia="Times New Roman" w:hAnsi="Arial" w:cs="Arial"/>
        </w:rPr>
        <w:t>,</w:t>
      </w:r>
      <w:r w:rsidRPr="00285132">
        <w:rPr>
          <w:rFonts w:ascii="Arial" w:eastAsia="Times New Roman" w:hAnsi="Arial" w:cs="Arial"/>
        </w:rPr>
        <w:t xml:space="preserve"> над којом ће се вршити стручни надзор.</w:t>
      </w:r>
      <w:proofErr w:type="gramEnd"/>
    </w:p>
    <w:p w:rsidR="00F34BFC" w:rsidRPr="00285132" w:rsidRDefault="00F34BFC" w:rsidP="00F34BFC">
      <w:pPr>
        <w:jc w:val="both"/>
        <w:rPr>
          <w:rFonts w:ascii="Arial" w:eastAsia="Times New Roman" w:hAnsi="Arial" w:cs="Arial"/>
        </w:rPr>
      </w:pPr>
      <w:proofErr w:type="gramStart"/>
      <w:r w:rsidRPr="00285132">
        <w:rPr>
          <w:rFonts w:ascii="Arial" w:eastAsia="Times New Roman" w:hAnsi="Arial" w:cs="Arial"/>
        </w:rPr>
        <w:t>Понуђач је дужан да у понуди наведе да ли је у систему ПДВ-а и уколико јесте наведе стопу ПДВ-а која се обрачунава.</w:t>
      </w:r>
      <w:proofErr w:type="gramEnd"/>
    </w:p>
    <w:p w:rsidR="00F34BFC" w:rsidRPr="00285132" w:rsidRDefault="00F34BFC" w:rsidP="00F34BFC">
      <w:pPr>
        <w:ind w:right="-120"/>
        <w:jc w:val="both"/>
        <w:rPr>
          <w:rFonts w:ascii="Arial" w:eastAsia="Times New Roman" w:hAnsi="Arial" w:cs="Arial"/>
          <w:lang w:val="sr-Cyrl-CS"/>
        </w:rPr>
      </w:pPr>
      <w:proofErr w:type="gramStart"/>
      <w:r w:rsidRPr="00285132">
        <w:rPr>
          <w:rFonts w:ascii="Arial" w:eastAsia="Times New Roman" w:hAnsi="Arial" w:cs="Arial"/>
        </w:rPr>
        <w:t>Наплата обављеног посла стручног надзора ће се вршити у динарима, на основу вредности изведених радова над којима се вршио стручни надзор, након испостављања ситуације о изведеним радовима од стране извођача, применом уговореног процента датог у понуди, на конкретну инвестицију.</w:t>
      </w:r>
      <w:proofErr w:type="gramEnd"/>
      <w:r w:rsidRPr="00285132">
        <w:rPr>
          <w:rFonts w:ascii="Arial" w:hAnsi="Arial" w:cs="Arial"/>
          <w:lang w:val="sr-Cyrl-CS"/>
        </w:rPr>
        <w:t xml:space="preserve"> </w:t>
      </w:r>
      <w:proofErr w:type="gramStart"/>
      <w:r w:rsidRPr="00285132">
        <w:rPr>
          <w:rFonts w:ascii="Arial" w:hAnsi="Arial" w:cs="Arial"/>
        </w:rPr>
        <w:t>Проценат</w:t>
      </w:r>
      <w:r w:rsidRPr="00285132">
        <w:rPr>
          <w:rFonts w:ascii="Arial" w:eastAsia="Times New Roman" w:hAnsi="Arial" w:cs="Arial"/>
        </w:rPr>
        <w:t xml:space="preserve"> дат у понуди је</w:t>
      </w:r>
      <w:r w:rsidRPr="00285132">
        <w:rPr>
          <w:rFonts w:ascii="Arial" w:eastAsia="Times New Roman" w:hAnsi="Arial" w:cs="Arial"/>
          <w:lang w:val="sr-Cyrl-CS"/>
        </w:rPr>
        <w:t xml:space="preserve"> фиксн</w:t>
      </w:r>
      <w:r w:rsidRPr="00285132">
        <w:rPr>
          <w:rFonts w:ascii="Arial" w:eastAsia="Times New Roman" w:hAnsi="Arial" w:cs="Arial"/>
        </w:rPr>
        <w:t>и</w:t>
      </w:r>
      <w:r w:rsidRPr="00285132">
        <w:rPr>
          <w:rFonts w:ascii="Arial" w:eastAsia="Times New Roman" w:hAnsi="Arial" w:cs="Arial"/>
          <w:lang w:val="sr-Cyrl-CS"/>
        </w:rPr>
        <w:t xml:space="preserve"> </w:t>
      </w:r>
      <w:r w:rsidRPr="00285132">
        <w:rPr>
          <w:rFonts w:ascii="Arial" w:eastAsia="Times New Roman" w:hAnsi="Arial" w:cs="Arial"/>
        </w:rPr>
        <w:t>до краја трајања уговора</w:t>
      </w:r>
      <w:r w:rsidRPr="00285132">
        <w:rPr>
          <w:rFonts w:ascii="Arial" w:eastAsia="Times New Roman" w:hAnsi="Arial" w:cs="Arial"/>
          <w:lang w:val="sr-Cyrl-CS"/>
        </w:rPr>
        <w:t xml:space="preserve"> и не мо</w:t>
      </w:r>
      <w:r w:rsidRPr="00285132">
        <w:rPr>
          <w:rFonts w:ascii="Arial" w:eastAsia="Times New Roman" w:hAnsi="Arial" w:cs="Arial"/>
        </w:rPr>
        <w:t>же</w:t>
      </w:r>
      <w:r w:rsidRPr="00285132">
        <w:rPr>
          <w:rFonts w:ascii="Arial" w:eastAsia="Times New Roman" w:hAnsi="Arial" w:cs="Arial"/>
          <w:lang w:val="sr-Cyrl-CS"/>
        </w:rPr>
        <w:t xml:space="preserve"> се мењати услед повећања цене елемената на основу којих </w:t>
      </w:r>
      <w:r w:rsidRPr="00285132">
        <w:rPr>
          <w:rFonts w:ascii="Arial" w:eastAsia="Times New Roman" w:hAnsi="Arial" w:cs="Arial"/>
        </w:rPr>
        <w:t>је одређен</w:t>
      </w:r>
      <w:r w:rsidRPr="00285132">
        <w:rPr>
          <w:rFonts w:ascii="Arial" w:eastAsia="Times New Roman" w:hAnsi="Arial" w:cs="Arial"/>
          <w:lang w:val="sr-Cyrl-CS"/>
        </w:rPr>
        <w:t>.</w:t>
      </w:r>
      <w:proofErr w:type="gramEnd"/>
      <w:r w:rsidRPr="00285132">
        <w:rPr>
          <w:rFonts w:ascii="Arial" w:eastAsia="Times New Roman" w:hAnsi="Arial" w:cs="Arial"/>
          <w:lang w:val="sr-Cyrl-CS"/>
        </w:rPr>
        <w:t xml:space="preserve"> </w:t>
      </w:r>
      <w:r w:rsidRPr="00285132">
        <w:rPr>
          <w:rFonts w:ascii="Arial" w:eastAsia="Times New Roman" w:hAnsi="Arial" w:cs="Arial"/>
        </w:rPr>
        <w:t xml:space="preserve">Проценат дат у понуди </w:t>
      </w:r>
      <w:proofErr w:type="gramStart"/>
      <w:r w:rsidRPr="00285132">
        <w:rPr>
          <w:rFonts w:ascii="Arial" w:eastAsia="Times New Roman" w:hAnsi="Arial" w:cs="Arial"/>
        </w:rPr>
        <w:t>обухвата  све</w:t>
      </w:r>
      <w:proofErr w:type="gramEnd"/>
      <w:r w:rsidRPr="00285132">
        <w:rPr>
          <w:rFonts w:ascii="Arial" w:eastAsia="Times New Roman" w:hAnsi="Arial" w:cs="Arial"/>
        </w:rPr>
        <w:t xml:space="preserve"> трошкове понуђача приликом вршења послова стручног надзора, тако да осим плаћања уговореног процента вршења стручног надзора над одређеном инвестицијом, наручилац нема никаквих других трошкова. </w:t>
      </w:r>
    </w:p>
    <w:p w:rsidR="00F34BFC" w:rsidRDefault="00F34BFC" w:rsidP="00F34BFC">
      <w:pPr>
        <w:jc w:val="both"/>
        <w:rPr>
          <w:rFonts w:ascii="Arial" w:hAnsi="Arial" w:cs="Arial"/>
          <w:iCs/>
        </w:rPr>
      </w:pPr>
      <w:proofErr w:type="gramStart"/>
      <w:r>
        <w:rPr>
          <w:rFonts w:ascii="Arial" w:hAnsi="Arial" w:cs="Arial"/>
        </w:rPr>
        <w:t>Ако је у понуди исказана неуобичајено ниска цена, наручилац ће поступити у складу са чланом 92.</w:t>
      </w:r>
      <w:proofErr w:type="gramEnd"/>
      <w:r>
        <w:rPr>
          <w:rFonts w:ascii="Arial" w:hAnsi="Arial" w:cs="Arial"/>
        </w:rPr>
        <w:t xml:space="preserve"> </w:t>
      </w:r>
      <w:proofErr w:type="gramStart"/>
      <w:r>
        <w:rPr>
          <w:rFonts w:ascii="Arial" w:hAnsi="Arial" w:cs="Arial"/>
        </w:rPr>
        <w:t>Закона.</w:t>
      </w:r>
      <w:proofErr w:type="gramEnd"/>
    </w:p>
    <w:p w:rsidR="00F34BFC" w:rsidRDefault="00F34BFC" w:rsidP="00F34BFC">
      <w:pPr>
        <w:jc w:val="both"/>
        <w:rPr>
          <w:rFonts w:ascii="Arial" w:hAnsi="Arial" w:cs="Arial"/>
          <w:iCs/>
          <w:color w:val="auto"/>
        </w:rPr>
      </w:pPr>
      <w:proofErr w:type="gramStart"/>
      <w:r w:rsidRPr="004C6E39">
        <w:rPr>
          <w:rFonts w:ascii="Arial" w:hAnsi="Arial" w:cs="Arial"/>
          <w:iCs/>
          <w:color w:val="auto"/>
        </w:rPr>
        <w:t>Ако понуђена цена укључује увозну царину и друге дажбине, понуђач је дужан да тај део одвојено искаже у динарима</w:t>
      </w:r>
      <w:r>
        <w:rPr>
          <w:rFonts w:ascii="Arial" w:hAnsi="Arial" w:cs="Arial"/>
          <w:iCs/>
          <w:color w:val="auto"/>
        </w:rPr>
        <w:t>.</w:t>
      </w:r>
      <w:proofErr w:type="gramEnd"/>
      <w:r>
        <w:rPr>
          <w:rFonts w:ascii="Arial" w:hAnsi="Arial" w:cs="Arial"/>
          <w:iCs/>
          <w:color w:val="auto"/>
        </w:rPr>
        <w:t xml:space="preserve"> </w:t>
      </w:r>
    </w:p>
    <w:p w:rsidR="00F34BFC" w:rsidRPr="00F34BFC" w:rsidRDefault="00F34BFC" w:rsidP="00F34BFC">
      <w:pPr>
        <w:jc w:val="both"/>
        <w:rPr>
          <w:rFonts w:ascii="Arial" w:hAnsi="Arial" w:cs="Arial"/>
          <w:iCs/>
          <w:color w:val="auto"/>
        </w:rPr>
      </w:pPr>
    </w:p>
    <w:p w:rsidR="00BD7632" w:rsidRPr="008566BF" w:rsidRDefault="00BD7632" w:rsidP="00BD7632">
      <w:pPr>
        <w:jc w:val="both"/>
        <w:rPr>
          <w:rFonts w:ascii="Arial" w:hAnsi="Arial" w:cs="Arial"/>
          <w:b/>
          <w:i/>
          <w:iCs/>
          <w:color w:val="auto"/>
          <w:lang w:val="ru-RU"/>
        </w:rPr>
      </w:pPr>
      <w:r w:rsidRPr="008566BF">
        <w:rPr>
          <w:rFonts w:ascii="Arial" w:hAnsi="Arial" w:cs="Arial"/>
          <w:b/>
          <w:i/>
          <w:iCs/>
          <w:color w:val="auto"/>
          <w:lang w:val="ru-RU"/>
        </w:rPr>
        <w:lastRenderedPageBreak/>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BD7632" w:rsidRPr="008566BF" w:rsidRDefault="00BD7632" w:rsidP="00BD7632">
      <w:pPr>
        <w:jc w:val="both"/>
        <w:rPr>
          <w:rFonts w:ascii="Arial" w:hAnsi="Arial" w:cs="Arial"/>
          <w:b/>
          <w:i/>
          <w:iCs/>
          <w:color w:val="auto"/>
          <w:lang w:val="ru-RU"/>
        </w:rPr>
      </w:pPr>
    </w:p>
    <w:p w:rsidR="00BD7632" w:rsidRPr="008566BF" w:rsidRDefault="00BD7632" w:rsidP="00BD7632">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BD7632" w:rsidRPr="008566BF" w:rsidRDefault="00BD7632" w:rsidP="00BD7632">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BD7632" w:rsidRPr="008566BF" w:rsidRDefault="00BD7632" w:rsidP="00BD7632">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BD7632" w:rsidRPr="008566BF" w:rsidRDefault="00BD7632" w:rsidP="00BD7632">
      <w:pPr>
        <w:jc w:val="both"/>
        <w:rPr>
          <w:rFonts w:ascii="Arial" w:hAnsi="Arial" w:cs="Arial"/>
          <w:lang w:val="ru-RU"/>
        </w:rPr>
      </w:pPr>
    </w:p>
    <w:p w:rsidR="00BD7632" w:rsidRPr="008566BF" w:rsidRDefault="00BD7632" w:rsidP="00BD7632">
      <w:pPr>
        <w:jc w:val="both"/>
        <w:rPr>
          <w:rFonts w:ascii="Arial" w:hAnsi="Arial" w:cs="Arial"/>
          <w:b/>
          <w:i/>
          <w:iCs/>
          <w:lang w:val="ru-RU"/>
        </w:rPr>
      </w:pPr>
      <w:r w:rsidRPr="00A84DED">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BD7632" w:rsidRPr="008566BF" w:rsidRDefault="00BD7632" w:rsidP="00BD7632">
      <w:pPr>
        <w:jc w:val="both"/>
        <w:rPr>
          <w:rFonts w:ascii="Arial" w:hAnsi="Arial" w:cs="Arial"/>
          <w:b/>
          <w:i/>
          <w:iCs/>
          <w:lang w:val="ru-RU"/>
        </w:rPr>
      </w:pPr>
    </w:p>
    <w:p w:rsidR="00B00E88" w:rsidRPr="00A24266" w:rsidRDefault="00B00E88" w:rsidP="00B00E88">
      <w:pPr>
        <w:jc w:val="both"/>
        <w:rPr>
          <w:rFonts w:ascii="Arial" w:hAnsi="Arial" w:cs="Arial"/>
          <w:iCs/>
        </w:rPr>
      </w:pPr>
      <w:proofErr w:type="gramStart"/>
      <w:r>
        <w:rPr>
          <w:rFonts w:ascii="Arial" w:hAnsi="Arial" w:cs="Arial"/>
          <w:iCs/>
        </w:rPr>
        <w:t>Није потребно да понуђачи достављају средства финансијског обезбеђења у скопу својих понуда.</w:t>
      </w:r>
      <w:proofErr w:type="gramEnd"/>
    </w:p>
    <w:p w:rsidR="00BD7632" w:rsidRPr="00136AE3" w:rsidRDefault="00BD7632" w:rsidP="00BD7632">
      <w:pPr>
        <w:jc w:val="both"/>
        <w:rPr>
          <w:rFonts w:ascii="Arial" w:hAnsi="Arial" w:cs="Arial"/>
          <w:b/>
          <w:lang w:val="sr-Cyrl-CS"/>
        </w:rPr>
      </w:pPr>
    </w:p>
    <w:p w:rsidR="00BD7632" w:rsidRPr="008566BF" w:rsidRDefault="00BD7632" w:rsidP="00BD7632">
      <w:pPr>
        <w:jc w:val="both"/>
        <w:rPr>
          <w:lang w:val="ru-RU"/>
        </w:rPr>
      </w:pPr>
      <w:r w:rsidRPr="008566BF">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BD7632" w:rsidRDefault="00BD7632" w:rsidP="00BD7632">
      <w:pPr>
        <w:spacing w:before="120" w:after="120"/>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BD7632" w:rsidRPr="004304CA" w:rsidRDefault="00BD7632" w:rsidP="00BD7632">
      <w:pPr>
        <w:spacing w:line="240" w:lineRule="auto"/>
        <w:jc w:val="both"/>
        <w:rPr>
          <w:rFonts w:ascii="Arial" w:hAnsi="Arial" w:cs="Arial"/>
          <w:b/>
          <w:i/>
          <w:lang w:val="sr-Cyrl-CS"/>
        </w:rPr>
      </w:pPr>
    </w:p>
    <w:p w:rsidR="00BD7632" w:rsidRDefault="00BD7632" w:rsidP="00BD7632">
      <w:pPr>
        <w:jc w:val="both"/>
        <w:rPr>
          <w:rFonts w:ascii="Arial" w:hAnsi="Arial" w:cs="Arial"/>
          <w:b/>
          <w:bCs/>
          <w:lang w:val="sr-Cyrl-CS"/>
        </w:rPr>
      </w:pPr>
      <w:r w:rsidRPr="008566BF">
        <w:rPr>
          <w:rFonts w:ascii="Arial" w:hAnsi="Arial" w:cs="Arial"/>
          <w:b/>
          <w:bCs/>
          <w:lang w:val="ru-RU"/>
        </w:rPr>
        <w:t>14. ДОДАТНЕ ИНФОРМАЦИЈЕ ИЛИ ПОЈАШЊЕЊА У ВЕЗИ СА ПРИПРЕМАЊЕМ ПОНУДЕ</w:t>
      </w:r>
    </w:p>
    <w:p w:rsidR="00BD7632" w:rsidRPr="004304CA" w:rsidRDefault="00BD7632" w:rsidP="00BD7632">
      <w:pPr>
        <w:jc w:val="both"/>
        <w:rPr>
          <w:rFonts w:ascii="Arial" w:hAnsi="Arial" w:cs="Arial"/>
          <w:b/>
          <w:bCs/>
          <w:lang w:val="sr-Cyrl-CS"/>
        </w:rPr>
      </w:pPr>
    </w:p>
    <w:p w:rsidR="00BD7632" w:rsidRPr="008566BF" w:rsidRDefault="00BD7632" w:rsidP="00BD7632">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Општинска управа општине Баточина, 34227 Баточина, ул. Краља Петра </w:t>
      </w:r>
      <w:r>
        <w:rPr>
          <w:rFonts w:ascii="Arial" w:hAnsi="Arial" w:cs="Arial"/>
          <w:i/>
          <w:color w:val="auto"/>
        </w:rPr>
        <w:t>I</w:t>
      </w:r>
      <w:r>
        <w:rPr>
          <w:rFonts w:ascii="Arial" w:hAnsi="Arial" w:cs="Arial"/>
          <w:i/>
          <w:color w:val="auto"/>
          <w:lang w:val="sr-Cyrl-CS"/>
        </w:rPr>
        <w:t xml:space="preserve"> бр.37</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2"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BD7632" w:rsidRPr="008566BF" w:rsidRDefault="00BD7632" w:rsidP="00BD7632">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 </w:t>
      </w:r>
    </w:p>
    <w:p w:rsidR="00BD7632" w:rsidRDefault="00BD7632" w:rsidP="00BD7632">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FA2BD3">
        <w:rPr>
          <w:rFonts w:ascii="Arial" w:eastAsia="TimesNewRomanPS-BoldMT" w:hAnsi="Arial" w:cs="Arial"/>
          <w:b/>
          <w:bCs/>
          <w:lang w:val="sr-Cyrl-CS"/>
        </w:rPr>
        <w:t>14/17</w:t>
      </w:r>
      <w:r>
        <w:rPr>
          <w:rFonts w:ascii="Arial" w:eastAsia="TimesNewRomanPS-BoldMT" w:hAnsi="Arial" w:cs="Arial"/>
          <w:b/>
          <w:bCs/>
          <w:lang w:val="sr-Cyrl-CS"/>
        </w:rPr>
        <w:t xml:space="preserve"> - </w:t>
      </w:r>
      <w:r w:rsidR="00FA2BD3">
        <w:rPr>
          <w:rFonts w:ascii="Arial" w:hAnsi="Arial" w:cs="Arial"/>
          <w:b/>
          <w:bCs/>
          <w:iCs/>
          <w:lang w:val="sr-Cyrl-CS"/>
        </w:rPr>
        <w:t xml:space="preserve">Услуге стручног надзора над извођењем радова на одржавању путева и улица </w:t>
      </w:r>
      <w:r w:rsidR="00657698">
        <w:rPr>
          <w:rFonts w:ascii="Arial" w:hAnsi="Arial" w:cs="Arial"/>
          <w:b/>
          <w:bCs/>
          <w:iCs/>
          <w:lang w:val="sr-Cyrl-CS"/>
        </w:rPr>
        <w:t>на територији општине Баточина</w:t>
      </w:r>
      <w:r>
        <w:rPr>
          <w:rFonts w:ascii="Arial" w:hAnsi="Arial" w:cs="Arial"/>
          <w:b/>
          <w:lang w:val="sr-Cyrl-CS"/>
        </w:rPr>
        <w:t xml:space="preserve">. </w:t>
      </w:r>
    </w:p>
    <w:p w:rsidR="00BD7632" w:rsidRPr="008566BF" w:rsidRDefault="00BD7632" w:rsidP="00BD7632">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BD7632" w:rsidRPr="008566BF" w:rsidRDefault="00BD7632" w:rsidP="00BD7632">
      <w:pPr>
        <w:jc w:val="both"/>
        <w:rPr>
          <w:rFonts w:ascii="Arial" w:hAnsi="Arial" w:cs="Arial"/>
          <w:lang w:val="ru-RU"/>
        </w:rPr>
      </w:pPr>
      <w:r w:rsidRPr="008566BF">
        <w:rPr>
          <w:rFonts w:ascii="Arial" w:hAnsi="Arial" w:cs="Arial"/>
          <w:lang w:val="ru-RU"/>
        </w:rPr>
        <w:lastRenderedPageBreak/>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BD7632" w:rsidRPr="008566BF" w:rsidRDefault="00BD7632" w:rsidP="00BD7632">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BD7632" w:rsidRPr="00AA4D8C" w:rsidRDefault="00BD7632" w:rsidP="00BD7632">
      <w:pPr>
        <w:jc w:val="both"/>
        <w:rPr>
          <w:rFonts w:ascii="Arial" w:hAnsi="Arial" w:cs="Arial"/>
          <w:color w:val="auto"/>
        </w:rPr>
      </w:pPr>
      <w:proofErr w:type="gramStart"/>
      <w:r>
        <w:rPr>
          <w:rFonts w:ascii="Arial" w:hAnsi="Arial" w:cs="Arial"/>
          <w:bCs/>
          <w:color w:val="auto"/>
        </w:rPr>
        <w:t>Комуникација у поступку јавне набавке врши се искључиво на начин одређен чланом 20.</w:t>
      </w:r>
      <w:proofErr w:type="gramEnd"/>
      <w:r>
        <w:rPr>
          <w:rFonts w:ascii="Arial" w:hAnsi="Arial" w:cs="Arial"/>
          <w:bCs/>
          <w:color w:val="auto"/>
        </w:rPr>
        <w:t xml:space="preserve"> ЗЈН</w:t>
      </w:r>
      <w:proofErr w:type="gramStart"/>
      <w:r>
        <w:rPr>
          <w:rFonts w:ascii="Arial" w:hAnsi="Arial" w:cs="Arial"/>
          <w:bCs/>
          <w:color w:val="auto"/>
        </w:rPr>
        <w:t>,</w:t>
      </w:r>
      <w:r w:rsidRPr="00AA4D8C">
        <w:rPr>
          <w:rFonts w:ascii="Arial" w:hAnsi="Arial" w:cs="Arial"/>
          <w:bCs/>
          <w:color w:val="auto"/>
        </w:rPr>
        <w:t xml:space="preserve"> </w:t>
      </w:r>
      <w:r w:rsidRPr="00AA4D8C">
        <w:rPr>
          <w:rFonts w:ascii="Arial" w:hAnsi="Arial" w:cs="Arial"/>
          <w:color w:val="auto"/>
        </w:rPr>
        <w:t xml:space="preserve"> и</w:t>
      </w:r>
      <w:proofErr w:type="gramEnd"/>
      <w:r w:rsidRPr="00AA4D8C">
        <w:rPr>
          <w:rFonts w:ascii="Arial" w:hAnsi="Arial" w:cs="Arial"/>
          <w:color w:val="auto"/>
        </w:rPr>
        <w:t xml:space="preserve"> то: </w:t>
      </w:r>
    </w:p>
    <w:p w:rsidR="00BD7632" w:rsidRPr="00AA4D8C" w:rsidRDefault="00BD7632" w:rsidP="00BD7632">
      <w:pPr>
        <w:ind w:firstLine="450"/>
        <w:jc w:val="both"/>
        <w:rPr>
          <w:rFonts w:ascii="Arial" w:hAnsi="Arial" w:cs="Arial"/>
          <w:color w:val="auto"/>
        </w:rPr>
      </w:pPr>
      <w:r w:rsidRPr="00AA4D8C">
        <w:rPr>
          <w:rFonts w:ascii="Arial" w:hAnsi="Arial" w:cs="Arial"/>
          <w:color w:val="auto"/>
        </w:rPr>
        <w:t xml:space="preserve">- </w:t>
      </w:r>
      <w:proofErr w:type="gramStart"/>
      <w:r w:rsidRPr="00AA4D8C">
        <w:rPr>
          <w:rFonts w:ascii="Arial" w:hAnsi="Arial" w:cs="Arial"/>
          <w:color w:val="auto"/>
        </w:rPr>
        <w:t>путем</w:t>
      </w:r>
      <w:proofErr w:type="gramEnd"/>
      <w:r w:rsidRPr="00AA4D8C">
        <w:rPr>
          <w:rFonts w:ascii="Arial" w:hAnsi="Arial" w:cs="Arial"/>
          <w:color w:val="auto"/>
        </w:rPr>
        <w:t xml:space="preserve"> електронске поште или поште, као и објављивањем од стране наручиоца на Порталу јавних набавки и на својој интернет страници;</w:t>
      </w:r>
    </w:p>
    <w:p w:rsidR="00BD7632" w:rsidRPr="00AA4D8C" w:rsidRDefault="00BD7632" w:rsidP="00BD7632">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BD7632" w:rsidRPr="00A84DED" w:rsidRDefault="00BD7632" w:rsidP="00BD7632">
      <w:pPr>
        <w:jc w:val="both"/>
        <w:rPr>
          <w:rFonts w:ascii="Arial" w:hAnsi="Arial" w:cs="Arial"/>
          <w:bCs/>
          <w:color w:val="auto"/>
          <w:lang w:val="ru-RU"/>
        </w:rPr>
      </w:pPr>
    </w:p>
    <w:p w:rsidR="00BD7632" w:rsidRPr="008566BF" w:rsidRDefault="00BD7632" w:rsidP="00BD7632">
      <w:pPr>
        <w:jc w:val="both"/>
        <w:rPr>
          <w:rFonts w:ascii="Arial" w:hAnsi="Arial" w:cs="Arial"/>
          <w:b/>
          <w:bCs/>
          <w:lang w:val="ru-RU"/>
        </w:rPr>
      </w:pPr>
      <w:r w:rsidRPr="008566BF">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rsidR="00BD7632" w:rsidRPr="008566BF" w:rsidRDefault="00BD7632" w:rsidP="00BD7632">
      <w:pPr>
        <w:jc w:val="both"/>
        <w:rPr>
          <w:rFonts w:ascii="Arial" w:hAnsi="Arial" w:cs="Arial"/>
          <w:b/>
          <w:bCs/>
          <w:lang w:val="ru-RU"/>
        </w:rPr>
      </w:pPr>
    </w:p>
    <w:p w:rsidR="00BD7632" w:rsidRPr="008566BF" w:rsidRDefault="00BD7632" w:rsidP="00BD7632">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BD7632" w:rsidRPr="008566BF" w:rsidRDefault="00BD7632" w:rsidP="00BD7632">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BD7632" w:rsidRPr="008566BF" w:rsidRDefault="00BD7632" w:rsidP="00BD7632">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BD7632" w:rsidRPr="008566BF" w:rsidRDefault="00BD7632" w:rsidP="00BD7632">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BD7632" w:rsidRDefault="00BD7632" w:rsidP="00BD7632">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BD7632" w:rsidRPr="00035C33" w:rsidRDefault="00BD7632" w:rsidP="00BD7632">
      <w:pPr>
        <w:jc w:val="both"/>
        <w:rPr>
          <w:rFonts w:ascii="Arial" w:hAnsi="Arial" w:cs="Arial"/>
        </w:rPr>
      </w:pPr>
    </w:p>
    <w:p w:rsidR="00BD7632" w:rsidRPr="008566BF" w:rsidRDefault="00BD7632" w:rsidP="00BD7632">
      <w:pPr>
        <w:jc w:val="both"/>
        <w:rPr>
          <w:rFonts w:ascii="Arial" w:hAnsi="Arial" w:cs="Arial"/>
          <w:b/>
          <w:lang w:val="ru-RU"/>
        </w:rPr>
      </w:pPr>
      <w:r>
        <w:rPr>
          <w:rFonts w:ascii="Arial" w:hAnsi="Arial" w:cs="Arial"/>
          <w:b/>
          <w:lang w:val="ru-RU"/>
        </w:rPr>
        <w:t>16</w:t>
      </w:r>
      <w:r w:rsidRPr="008566BF">
        <w:rPr>
          <w:rFonts w:ascii="Arial" w:hAnsi="Arial" w:cs="Arial"/>
          <w:b/>
          <w:lang w:val="ru-RU"/>
        </w:rPr>
        <w:t>. КОРИШЋЕЊЕ ПАТЕНТА И ОДГОВОРНОСТ ЗА ПОВРЕДУ ЗАШТИЋЕНИХ ПРАВА ИНТЕЛЕКТУАЛНЕ СВОЈИНЕ ТРЕЋИХ ЛИЦА</w:t>
      </w:r>
    </w:p>
    <w:p w:rsidR="00BD7632" w:rsidRPr="008566BF" w:rsidRDefault="00BD7632" w:rsidP="00BD7632">
      <w:pPr>
        <w:jc w:val="both"/>
        <w:rPr>
          <w:rFonts w:ascii="Arial" w:hAnsi="Arial" w:cs="Arial"/>
          <w:b/>
          <w:lang w:val="ru-RU"/>
        </w:rPr>
      </w:pPr>
    </w:p>
    <w:p w:rsidR="00BD7632" w:rsidRDefault="00BD7632" w:rsidP="00BD7632">
      <w:pPr>
        <w:jc w:val="both"/>
        <w:rPr>
          <w:rFonts w:ascii="Arial" w:eastAsia="TimesNewRomanPSMT" w:hAnsi="Arial" w:cs="Arial"/>
          <w:bCs/>
          <w:iCs/>
          <w:lang w:val="sr-Cyrl-CS"/>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BD7632" w:rsidRPr="002C3F3D" w:rsidRDefault="00BD7632" w:rsidP="00BD7632">
      <w:pPr>
        <w:jc w:val="both"/>
        <w:rPr>
          <w:rFonts w:ascii="Arial" w:hAnsi="Arial" w:cs="Arial"/>
          <w:b/>
          <w:lang w:val="sr-Cyrl-CS"/>
        </w:rPr>
      </w:pPr>
    </w:p>
    <w:p w:rsidR="00BD7632" w:rsidRPr="008566BF" w:rsidRDefault="00BD7632" w:rsidP="00BD7632">
      <w:pPr>
        <w:jc w:val="both"/>
        <w:rPr>
          <w:rFonts w:ascii="Arial" w:hAnsi="Arial" w:cs="Arial"/>
          <w:b/>
          <w:bCs/>
          <w:lang w:val="ru-RU"/>
        </w:rPr>
      </w:pPr>
      <w:r>
        <w:rPr>
          <w:rFonts w:ascii="Arial" w:hAnsi="Arial" w:cs="Arial"/>
          <w:b/>
          <w:bCs/>
          <w:lang w:val="ru-RU"/>
        </w:rPr>
        <w:t>17</w:t>
      </w:r>
      <w:r w:rsidRPr="008566BF">
        <w:rPr>
          <w:rFonts w:ascii="Arial" w:hAnsi="Arial" w:cs="Arial"/>
          <w:b/>
          <w:bCs/>
          <w:lang w:val="ru-RU"/>
        </w:rPr>
        <w:t xml:space="preserve">. НАЧИН И РОК ЗА ПОДНОШЕЊЕ ЗАХТЕВА ЗА ЗАШТИТУ ПРАВА ПОНУЂАЧА </w:t>
      </w:r>
    </w:p>
    <w:p w:rsidR="00BD7632" w:rsidRDefault="00BD7632" w:rsidP="00BD7632">
      <w:pPr>
        <w:jc w:val="both"/>
        <w:rPr>
          <w:rFonts w:ascii="Arial" w:hAnsi="Arial" w:cs="Arial"/>
          <w:lang w:val="ru-RU"/>
        </w:rPr>
      </w:pPr>
    </w:p>
    <w:p w:rsidR="00BD7632" w:rsidRDefault="00BD7632" w:rsidP="00BD7632">
      <w:pPr>
        <w:jc w:val="both"/>
        <w:rPr>
          <w:rFonts w:ascii="Arial" w:hAnsi="Arial" w:cs="Arial"/>
        </w:rPr>
      </w:pPr>
      <w:proofErr w:type="gramStart"/>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w:t>
      </w:r>
      <w:proofErr w:type="gramEnd"/>
      <w:r w:rsidRPr="00315408">
        <w:rPr>
          <w:rFonts w:ascii="Arial" w:hAnsi="Arial" w:cs="Arial"/>
        </w:rPr>
        <w:t xml:space="preserve"> </w:t>
      </w:r>
    </w:p>
    <w:p w:rsidR="00BD7632" w:rsidRDefault="00BD7632" w:rsidP="00BD7632">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BD7632" w:rsidRDefault="00BD7632" w:rsidP="00BD7632">
      <w:pPr>
        <w:jc w:val="both"/>
        <w:rPr>
          <w:rFonts w:ascii="Arial" w:hAnsi="Arial" w:cs="Arial"/>
        </w:rPr>
      </w:pPr>
      <w:r w:rsidRPr="00315408">
        <w:rPr>
          <w:rFonts w:ascii="Arial" w:hAnsi="Arial" w:cs="Arial"/>
        </w:rPr>
        <w:lastRenderedPageBreak/>
        <w:t xml:space="preserve">Захтев за заштиту права се доставља наручиоцу непосредно, електронском поштом на e-mail: </w:t>
      </w:r>
      <w:hyperlink r:id="rId13"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BD7632" w:rsidRDefault="00BD7632" w:rsidP="00BD7632">
      <w:pPr>
        <w:jc w:val="both"/>
        <w:rPr>
          <w:rFonts w:ascii="Arial" w:hAnsi="Arial" w:cs="Arial"/>
        </w:rPr>
      </w:pPr>
      <w:proofErr w:type="gramStart"/>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w:t>
      </w:r>
      <w:proofErr w:type="gramEnd"/>
      <w:r w:rsidRPr="00315408">
        <w:rPr>
          <w:rFonts w:ascii="Arial" w:hAnsi="Arial" w:cs="Arial"/>
        </w:rPr>
        <w:t xml:space="preserve"> </w:t>
      </w:r>
      <w:proofErr w:type="gramStart"/>
      <w:r w:rsidRPr="00315408">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w:t>
      </w:r>
      <w:proofErr w:type="gramEnd"/>
      <w:r w:rsidRPr="00315408">
        <w:rPr>
          <w:rFonts w:ascii="Arial" w:hAnsi="Arial" w:cs="Arial"/>
        </w:rPr>
        <w:t xml:space="preserve"> </w:t>
      </w:r>
    </w:p>
    <w:p w:rsidR="00BD7632" w:rsidRDefault="00BD7632" w:rsidP="00BD7632">
      <w:pPr>
        <w:jc w:val="both"/>
        <w:rPr>
          <w:rFonts w:ascii="Arial" w:hAnsi="Arial" w:cs="Arial"/>
        </w:rPr>
      </w:pPr>
      <w:proofErr w:type="gramStart"/>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2. </w:t>
      </w:r>
      <w:proofErr w:type="gramStart"/>
      <w:r>
        <w:rPr>
          <w:rFonts w:ascii="Arial" w:hAnsi="Arial" w:cs="Arial"/>
        </w:rPr>
        <w:t>ЗЈН указао н</w:t>
      </w:r>
      <w:r w:rsidRPr="00315408">
        <w:rPr>
          <w:rFonts w:ascii="Arial" w:hAnsi="Arial" w:cs="Arial"/>
        </w:rPr>
        <w:t>аручиоцу на евентуалне недостатке и неправилности, а наручилац исте није отклонио.</w:t>
      </w:r>
      <w:proofErr w:type="gramEnd"/>
      <w:r w:rsidRPr="00315408">
        <w:rPr>
          <w:rFonts w:ascii="Arial" w:hAnsi="Arial" w:cs="Arial"/>
        </w:rPr>
        <w:t xml:space="preserve"> </w:t>
      </w:r>
    </w:p>
    <w:p w:rsidR="00BD7632" w:rsidRDefault="00BD7632" w:rsidP="00BD7632">
      <w:pPr>
        <w:jc w:val="both"/>
        <w:rPr>
          <w:rFonts w:ascii="Arial" w:hAnsi="Arial" w:cs="Arial"/>
        </w:rPr>
      </w:pPr>
      <w:proofErr w:type="gramStart"/>
      <w:r w:rsidRPr="00315408">
        <w:rPr>
          <w:rFonts w:ascii="Arial" w:hAnsi="Arial" w:cs="Arial"/>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315408">
        <w:rPr>
          <w:rFonts w:ascii="Arial" w:hAnsi="Arial" w:cs="Arial"/>
        </w:rPr>
        <w:t xml:space="preserve"> </w:t>
      </w:r>
    </w:p>
    <w:p w:rsidR="00BD7632" w:rsidRDefault="00BD7632" w:rsidP="00BD7632">
      <w:pPr>
        <w:jc w:val="both"/>
        <w:rPr>
          <w:rFonts w:ascii="Arial" w:hAnsi="Arial" w:cs="Arial"/>
        </w:rPr>
      </w:pPr>
      <w:proofErr w:type="gramStart"/>
      <w:r w:rsidRPr="00315408">
        <w:rPr>
          <w:rFonts w:ascii="Arial" w:hAnsi="Arial" w:cs="Arial"/>
        </w:rPr>
        <w:t>После доношења одлуке о додели уговора из чл.108.</w:t>
      </w:r>
      <w:proofErr w:type="gramEnd"/>
      <w:r w:rsidRPr="00315408">
        <w:rPr>
          <w:rFonts w:ascii="Arial" w:hAnsi="Arial" w:cs="Arial"/>
        </w:rPr>
        <w:t xml:space="preserve"> </w:t>
      </w:r>
      <w:proofErr w:type="gramStart"/>
      <w:r>
        <w:rPr>
          <w:rFonts w:ascii="Arial" w:hAnsi="Arial" w:cs="Arial"/>
        </w:rPr>
        <w:t>ЗЈН</w:t>
      </w:r>
      <w:r w:rsidRPr="00315408">
        <w:rPr>
          <w:rFonts w:ascii="Arial" w:hAnsi="Arial" w:cs="Arial"/>
        </w:rPr>
        <w:t xml:space="preserve"> или одлуке о обустави поступка јавне набавке из чл.</w:t>
      </w:r>
      <w:proofErr w:type="gramEnd"/>
      <w:r w:rsidRPr="00315408">
        <w:rPr>
          <w:rFonts w:ascii="Arial" w:hAnsi="Arial" w:cs="Arial"/>
        </w:rPr>
        <w:t xml:space="preserve">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BD7632" w:rsidRDefault="00BD7632" w:rsidP="00BD7632">
      <w:pPr>
        <w:jc w:val="both"/>
        <w:rPr>
          <w:rFonts w:ascii="Arial" w:hAnsi="Arial" w:cs="Arial"/>
        </w:rPr>
      </w:pPr>
      <w:proofErr w:type="gramStart"/>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p>
    <w:p w:rsidR="00BD7632" w:rsidRDefault="00BD7632" w:rsidP="00BD7632">
      <w:pPr>
        <w:jc w:val="both"/>
        <w:rPr>
          <w:rFonts w:ascii="Arial" w:hAnsi="Arial" w:cs="Arial"/>
        </w:rPr>
      </w:pPr>
      <w:proofErr w:type="gramStart"/>
      <w:r w:rsidRPr="00315408">
        <w:rPr>
          <w:rFonts w:ascii="Arial" w:hAnsi="Arial" w:cs="Arial"/>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315408">
        <w:rPr>
          <w:rFonts w:ascii="Arial" w:hAnsi="Arial" w:cs="Arial"/>
        </w:rPr>
        <w:t xml:space="preserve"> </w:t>
      </w:r>
    </w:p>
    <w:p w:rsidR="00BD7632" w:rsidRDefault="00BD7632" w:rsidP="00BD7632">
      <w:pPr>
        <w:jc w:val="both"/>
        <w:rPr>
          <w:rFonts w:ascii="Arial" w:hAnsi="Arial" w:cs="Arial"/>
        </w:rPr>
      </w:pPr>
      <w:proofErr w:type="gramStart"/>
      <w:r w:rsidRPr="00315408">
        <w:rPr>
          <w:rFonts w:ascii="Arial" w:hAnsi="Arial" w:cs="Arial"/>
        </w:rPr>
        <w:t>Захтев за заштиту права не задржава даље активности наручиоца у поступку јавне набавке у складу са одредбама члана 150.</w:t>
      </w:r>
      <w:proofErr w:type="gramEnd"/>
      <w:r w:rsidRPr="00315408">
        <w:rPr>
          <w:rFonts w:ascii="Arial" w:hAnsi="Arial" w:cs="Arial"/>
        </w:rPr>
        <w:t xml:space="preserve">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 xml:space="preserve">. </w:t>
      </w:r>
    </w:p>
    <w:p w:rsidR="00BD7632" w:rsidRDefault="00BD7632" w:rsidP="00BD7632">
      <w:pPr>
        <w:jc w:val="both"/>
        <w:rPr>
          <w:rFonts w:ascii="Arial" w:hAnsi="Arial" w:cs="Arial"/>
        </w:rPr>
      </w:pPr>
      <w:r w:rsidRPr="00315408">
        <w:rPr>
          <w:rFonts w:ascii="Arial" w:hAnsi="Arial" w:cs="Arial"/>
        </w:rPr>
        <w:t xml:space="preserve">Захтев за заштиту права мора да садржи: </w:t>
      </w:r>
    </w:p>
    <w:p w:rsidR="00BD7632" w:rsidRDefault="00BD7632" w:rsidP="00BD7632">
      <w:pPr>
        <w:jc w:val="both"/>
        <w:rPr>
          <w:rFonts w:ascii="Arial" w:hAnsi="Arial" w:cs="Arial"/>
        </w:rPr>
      </w:pPr>
      <w:r w:rsidRPr="00315408">
        <w:rPr>
          <w:rFonts w:ascii="Arial" w:hAnsi="Arial" w:cs="Arial"/>
        </w:rPr>
        <w:t xml:space="preserve">1) </w:t>
      </w:r>
      <w:proofErr w:type="gramStart"/>
      <w:r w:rsidRPr="00315408">
        <w:rPr>
          <w:rFonts w:ascii="Arial" w:hAnsi="Arial" w:cs="Arial"/>
        </w:rPr>
        <w:t>назив</w:t>
      </w:r>
      <w:proofErr w:type="gramEnd"/>
      <w:r w:rsidRPr="00315408">
        <w:rPr>
          <w:rFonts w:ascii="Arial" w:hAnsi="Arial" w:cs="Arial"/>
        </w:rPr>
        <w:t xml:space="preserve"> и адресу подносиоца захтева и лице за контакт;</w:t>
      </w:r>
    </w:p>
    <w:p w:rsidR="00BD7632" w:rsidRDefault="00BD7632" w:rsidP="00BD7632">
      <w:pPr>
        <w:jc w:val="both"/>
        <w:rPr>
          <w:rFonts w:ascii="Arial" w:hAnsi="Arial" w:cs="Arial"/>
        </w:rPr>
      </w:pPr>
      <w:r w:rsidRPr="00315408">
        <w:rPr>
          <w:rFonts w:ascii="Arial" w:hAnsi="Arial" w:cs="Arial"/>
        </w:rPr>
        <w:t xml:space="preserve">2) </w:t>
      </w:r>
      <w:proofErr w:type="gramStart"/>
      <w:r w:rsidRPr="00315408">
        <w:rPr>
          <w:rFonts w:ascii="Arial" w:hAnsi="Arial" w:cs="Arial"/>
        </w:rPr>
        <w:t>назив</w:t>
      </w:r>
      <w:proofErr w:type="gramEnd"/>
      <w:r w:rsidRPr="00315408">
        <w:rPr>
          <w:rFonts w:ascii="Arial" w:hAnsi="Arial" w:cs="Arial"/>
        </w:rPr>
        <w:t xml:space="preserve"> и адресу наручиоца; </w:t>
      </w:r>
    </w:p>
    <w:p w:rsidR="00BD7632" w:rsidRDefault="00BD7632" w:rsidP="00BD7632">
      <w:pPr>
        <w:jc w:val="both"/>
        <w:rPr>
          <w:rFonts w:ascii="Arial" w:hAnsi="Arial" w:cs="Arial"/>
        </w:rPr>
      </w:pPr>
      <w:proofErr w:type="gramStart"/>
      <w:r w:rsidRPr="00315408">
        <w:rPr>
          <w:rFonts w:ascii="Arial" w:hAnsi="Arial" w:cs="Arial"/>
        </w:rPr>
        <w:t>3)податке</w:t>
      </w:r>
      <w:proofErr w:type="gramEnd"/>
      <w:r w:rsidRPr="00315408">
        <w:rPr>
          <w:rFonts w:ascii="Arial" w:hAnsi="Arial" w:cs="Arial"/>
        </w:rPr>
        <w:t xml:space="preserve"> о јавној набавци која је предмет захтева, односно о одлуци наручиоца; </w:t>
      </w:r>
    </w:p>
    <w:p w:rsidR="00BD7632" w:rsidRDefault="00BD7632" w:rsidP="00BD7632">
      <w:pPr>
        <w:jc w:val="both"/>
        <w:rPr>
          <w:rFonts w:ascii="Arial" w:hAnsi="Arial" w:cs="Arial"/>
        </w:rPr>
      </w:pPr>
      <w:r w:rsidRPr="00315408">
        <w:rPr>
          <w:rFonts w:ascii="Arial" w:hAnsi="Arial" w:cs="Arial"/>
        </w:rPr>
        <w:t xml:space="preserve">4) </w:t>
      </w:r>
      <w:proofErr w:type="gramStart"/>
      <w:r w:rsidRPr="00315408">
        <w:rPr>
          <w:rFonts w:ascii="Arial" w:hAnsi="Arial" w:cs="Arial"/>
        </w:rPr>
        <w:t>повреде</w:t>
      </w:r>
      <w:proofErr w:type="gramEnd"/>
      <w:r w:rsidRPr="00315408">
        <w:rPr>
          <w:rFonts w:ascii="Arial" w:hAnsi="Arial" w:cs="Arial"/>
        </w:rPr>
        <w:t xml:space="preserve"> прописа којима се уређује поступак јавне набавке;</w:t>
      </w:r>
    </w:p>
    <w:p w:rsidR="00BD7632" w:rsidRDefault="00BD7632" w:rsidP="00BD7632">
      <w:pPr>
        <w:jc w:val="both"/>
        <w:rPr>
          <w:rFonts w:ascii="Arial" w:hAnsi="Arial" w:cs="Arial"/>
        </w:rPr>
      </w:pPr>
      <w:r w:rsidRPr="00315408">
        <w:rPr>
          <w:rFonts w:ascii="Arial" w:hAnsi="Arial" w:cs="Arial"/>
        </w:rPr>
        <w:t xml:space="preserve">5) </w:t>
      </w:r>
      <w:proofErr w:type="gramStart"/>
      <w:r w:rsidRPr="00315408">
        <w:rPr>
          <w:rFonts w:ascii="Arial" w:hAnsi="Arial" w:cs="Arial"/>
        </w:rPr>
        <w:t>чињенице</w:t>
      </w:r>
      <w:proofErr w:type="gramEnd"/>
      <w:r w:rsidRPr="00315408">
        <w:rPr>
          <w:rFonts w:ascii="Arial" w:hAnsi="Arial" w:cs="Arial"/>
        </w:rPr>
        <w:t xml:space="preserve"> и доказе којима се повреде доказују; </w:t>
      </w:r>
    </w:p>
    <w:p w:rsidR="00BD7632" w:rsidRDefault="00BD7632" w:rsidP="00BD7632">
      <w:pPr>
        <w:jc w:val="both"/>
        <w:rPr>
          <w:rFonts w:ascii="Arial" w:hAnsi="Arial" w:cs="Arial"/>
        </w:rPr>
      </w:pPr>
      <w:r w:rsidRPr="00315408">
        <w:rPr>
          <w:rFonts w:ascii="Arial" w:hAnsi="Arial" w:cs="Arial"/>
        </w:rPr>
        <w:t xml:space="preserve">6) </w:t>
      </w:r>
      <w:proofErr w:type="gramStart"/>
      <w:r w:rsidRPr="00315408">
        <w:rPr>
          <w:rFonts w:ascii="Arial" w:hAnsi="Arial" w:cs="Arial"/>
        </w:rPr>
        <w:t>потврду</w:t>
      </w:r>
      <w:proofErr w:type="gramEnd"/>
      <w:r w:rsidRPr="00315408">
        <w:rPr>
          <w:rFonts w:ascii="Arial" w:hAnsi="Arial" w:cs="Arial"/>
        </w:rPr>
        <w:t xml:space="preserve"> о уплати таксе из члана 156.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w:t>
      </w:r>
    </w:p>
    <w:p w:rsidR="00BD7632" w:rsidRDefault="00BD7632" w:rsidP="00BD7632">
      <w:pPr>
        <w:jc w:val="both"/>
        <w:rPr>
          <w:rFonts w:ascii="Arial" w:hAnsi="Arial" w:cs="Arial"/>
        </w:rPr>
      </w:pPr>
      <w:r w:rsidRPr="00315408">
        <w:rPr>
          <w:rFonts w:ascii="Arial" w:hAnsi="Arial" w:cs="Arial"/>
        </w:rPr>
        <w:t xml:space="preserve">7) </w:t>
      </w:r>
      <w:proofErr w:type="gramStart"/>
      <w:r w:rsidRPr="00315408">
        <w:rPr>
          <w:rFonts w:ascii="Arial" w:hAnsi="Arial" w:cs="Arial"/>
        </w:rPr>
        <w:t>потпис</w:t>
      </w:r>
      <w:proofErr w:type="gramEnd"/>
      <w:r w:rsidRPr="00315408">
        <w:rPr>
          <w:rFonts w:ascii="Arial" w:hAnsi="Arial" w:cs="Arial"/>
        </w:rPr>
        <w:t xml:space="preserve"> подносиоца. </w:t>
      </w:r>
    </w:p>
    <w:p w:rsidR="00BD7632" w:rsidRDefault="00BD7632" w:rsidP="00BD7632">
      <w:pPr>
        <w:jc w:val="both"/>
        <w:rPr>
          <w:rFonts w:ascii="Arial" w:hAnsi="Arial" w:cs="Arial"/>
        </w:rPr>
      </w:pPr>
      <w:proofErr w:type="gramStart"/>
      <w:r w:rsidRPr="00315408">
        <w:rPr>
          <w:rFonts w:ascii="Arial" w:hAnsi="Arial" w:cs="Arial"/>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1. </w:t>
      </w:r>
      <w:proofErr w:type="gramStart"/>
      <w:r w:rsidRPr="00315408">
        <w:rPr>
          <w:rFonts w:ascii="Arial" w:hAnsi="Arial" w:cs="Arial"/>
        </w:rPr>
        <w:t>тачка</w:t>
      </w:r>
      <w:proofErr w:type="gramEnd"/>
      <w:r w:rsidRPr="00315408">
        <w:rPr>
          <w:rFonts w:ascii="Arial" w:hAnsi="Arial" w:cs="Arial"/>
        </w:rPr>
        <w:t xml:space="preserve"> 6) </w:t>
      </w:r>
      <w:r>
        <w:rPr>
          <w:rFonts w:ascii="Arial" w:hAnsi="Arial" w:cs="Arial"/>
        </w:rPr>
        <w:t>ЗЈН</w:t>
      </w:r>
      <w:r w:rsidRPr="00315408">
        <w:rPr>
          <w:rFonts w:ascii="Arial" w:hAnsi="Arial" w:cs="Arial"/>
        </w:rPr>
        <w:t xml:space="preserve">, је: </w:t>
      </w:r>
    </w:p>
    <w:p w:rsidR="00BD7632" w:rsidRPr="001B1537" w:rsidRDefault="00BD7632" w:rsidP="00BD7632">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BD7632" w:rsidRDefault="00BD7632" w:rsidP="00BD7632">
      <w:pPr>
        <w:ind w:firstLine="708"/>
        <w:jc w:val="both"/>
        <w:rPr>
          <w:rFonts w:ascii="Arial" w:hAnsi="Arial" w:cs="Arial"/>
        </w:rPr>
      </w:pPr>
      <w:r w:rsidRPr="00315408">
        <w:rPr>
          <w:rFonts w:ascii="Arial" w:hAnsi="Arial" w:cs="Arial"/>
        </w:rPr>
        <w:t xml:space="preserve">(1) </w:t>
      </w:r>
      <w:proofErr w:type="gramStart"/>
      <w:r w:rsidRPr="00315408">
        <w:rPr>
          <w:rFonts w:ascii="Arial" w:hAnsi="Arial" w:cs="Arial"/>
        </w:rPr>
        <w:t>да</w:t>
      </w:r>
      <w:proofErr w:type="gramEnd"/>
      <w:r w:rsidRPr="00315408">
        <w:rPr>
          <w:rFonts w:ascii="Arial" w:hAnsi="Arial" w:cs="Arial"/>
        </w:rPr>
        <w:t xml:space="preserve"> буде издата од стране банке и да садржи печат банке; </w:t>
      </w:r>
    </w:p>
    <w:p w:rsidR="00BD7632" w:rsidRDefault="00BD7632" w:rsidP="00BD7632">
      <w:pPr>
        <w:ind w:firstLine="708"/>
        <w:jc w:val="both"/>
        <w:rPr>
          <w:rFonts w:ascii="Arial" w:hAnsi="Arial" w:cs="Arial"/>
        </w:rPr>
      </w:pPr>
      <w:r w:rsidRPr="00315408">
        <w:rPr>
          <w:rFonts w:ascii="Arial" w:hAnsi="Arial" w:cs="Arial"/>
        </w:rPr>
        <w:t xml:space="preserve">(2) </w:t>
      </w:r>
      <w:proofErr w:type="gramStart"/>
      <w:r w:rsidRPr="00315408">
        <w:rPr>
          <w:rFonts w:ascii="Arial" w:hAnsi="Arial" w:cs="Arial"/>
        </w:rPr>
        <w:t>да</w:t>
      </w:r>
      <w:proofErr w:type="gramEnd"/>
      <w:r w:rsidRPr="00315408">
        <w:rPr>
          <w:rFonts w:ascii="Arial" w:hAnsi="Arial" w:cs="Arial"/>
        </w:rPr>
        <w:t xml:space="preserve"> представља доказ о извршеној уплати таксе, што значи да потврда мора да садржи податак да је налог за уплату таксе, односно налог за пренос </w:t>
      </w:r>
      <w:r w:rsidRPr="00315408">
        <w:rPr>
          <w:rFonts w:ascii="Arial" w:hAnsi="Arial" w:cs="Arial"/>
        </w:rPr>
        <w:lastRenderedPageBreak/>
        <w:t xml:space="preserve">средстава реализован, као и датум извршења налога. </w:t>
      </w:r>
      <w:proofErr w:type="gramStart"/>
      <w:r w:rsidRPr="00315408">
        <w:rPr>
          <w:rFonts w:ascii="Arial" w:hAnsi="Arial" w:cs="Arial"/>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roofErr w:type="gramEnd"/>
      <w:r w:rsidRPr="00315408">
        <w:rPr>
          <w:rFonts w:ascii="Arial" w:hAnsi="Arial" w:cs="Arial"/>
        </w:rPr>
        <w:t xml:space="preserve"> </w:t>
      </w:r>
    </w:p>
    <w:p w:rsidR="00BD7632" w:rsidRDefault="00BD7632" w:rsidP="00BD7632">
      <w:pPr>
        <w:ind w:firstLine="708"/>
        <w:jc w:val="both"/>
        <w:rPr>
          <w:rFonts w:ascii="Arial" w:hAnsi="Arial" w:cs="Arial"/>
        </w:rPr>
      </w:pPr>
      <w:r w:rsidRPr="00315408">
        <w:rPr>
          <w:rFonts w:ascii="Arial" w:hAnsi="Arial" w:cs="Arial"/>
        </w:rPr>
        <w:t xml:space="preserve">(3) </w:t>
      </w:r>
      <w:proofErr w:type="gramStart"/>
      <w:r w:rsidRPr="00315408">
        <w:rPr>
          <w:rFonts w:ascii="Arial" w:hAnsi="Arial" w:cs="Arial"/>
        </w:rPr>
        <w:t>износ</w:t>
      </w:r>
      <w:proofErr w:type="gramEnd"/>
      <w:r w:rsidRPr="00315408">
        <w:rPr>
          <w:rFonts w:ascii="Arial" w:hAnsi="Arial" w:cs="Arial"/>
        </w:rPr>
        <w:t xml:space="preserve"> таксе из члана 156. ЗЈН чија се уплата врши - 60.000 динара; </w:t>
      </w:r>
    </w:p>
    <w:p w:rsidR="00BD7632" w:rsidRDefault="00BD7632" w:rsidP="00BD7632">
      <w:pPr>
        <w:ind w:firstLine="708"/>
        <w:jc w:val="both"/>
        <w:rPr>
          <w:rFonts w:ascii="Arial" w:hAnsi="Arial" w:cs="Arial"/>
        </w:rPr>
      </w:pPr>
      <w:r w:rsidRPr="00315408">
        <w:rPr>
          <w:rFonts w:ascii="Arial" w:hAnsi="Arial" w:cs="Arial"/>
        </w:rPr>
        <w:t xml:space="preserve">(4) </w:t>
      </w:r>
      <w:proofErr w:type="gramStart"/>
      <w:r w:rsidRPr="00315408">
        <w:rPr>
          <w:rFonts w:ascii="Arial" w:hAnsi="Arial" w:cs="Arial"/>
        </w:rPr>
        <w:t>број</w:t>
      </w:r>
      <w:proofErr w:type="gramEnd"/>
      <w:r w:rsidRPr="00315408">
        <w:rPr>
          <w:rFonts w:ascii="Arial" w:hAnsi="Arial" w:cs="Arial"/>
        </w:rPr>
        <w:t xml:space="preserve"> рачуна: 840-30678845-06;</w:t>
      </w:r>
    </w:p>
    <w:p w:rsidR="00BD7632" w:rsidRDefault="00BD7632" w:rsidP="00BD7632">
      <w:pPr>
        <w:ind w:firstLine="708"/>
        <w:jc w:val="both"/>
        <w:rPr>
          <w:rFonts w:ascii="Arial" w:hAnsi="Arial" w:cs="Arial"/>
        </w:rPr>
      </w:pPr>
      <w:r w:rsidRPr="00315408">
        <w:rPr>
          <w:rFonts w:ascii="Arial" w:hAnsi="Arial" w:cs="Arial"/>
        </w:rPr>
        <w:t xml:space="preserve">(5) </w:t>
      </w:r>
      <w:proofErr w:type="gramStart"/>
      <w:r w:rsidRPr="00315408">
        <w:rPr>
          <w:rFonts w:ascii="Arial" w:hAnsi="Arial" w:cs="Arial"/>
        </w:rPr>
        <w:t>шифру</w:t>
      </w:r>
      <w:proofErr w:type="gramEnd"/>
      <w:r w:rsidRPr="00315408">
        <w:rPr>
          <w:rFonts w:ascii="Arial" w:hAnsi="Arial" w:cs="Arial"/>
        </w:rPr>
        <w:t xml:space="preserve"> плаћања: 153 или 253; </w:t>
      </w:r>
    </w:p>
    <w:p w:rsidR="00BD7632" w:rsidRDefault="00BD7632" w:rsidP="00BD7632">
      <w:pPr>
        <w:ind w:firstLine="708"/>
        <w:jc w:val="both"/>
        <w:rPr>
          <w:rFonts w:ascii="Arial" w:hAnsi="Arial" w:cs="Arial"/>
        </w:rPr>
      </w:pPr>
      <w:r w:rsidRPr="00315408">
        <w:rPr>
          <w:rFonts w:ascii="Arial" w:hAnsi="Arial" w:cs="Arial"/>
        </w:rPr>
        <w:t xml:space="preserve">(6) </w:t>
      </w:r>
      <w:proofErr w:type="gramStart"/>
      <w:r w:rsidRPr="00315408">
        <w:rPr>
          <w:rFonts w:ascii="Arial" w:hAnsi="Arial" w:cs="Arial"/>
        </w:rPr>
        <w:t>позив</w:t>
      </w:r>
      <w:proofErr w:type="gramEnd"/>
      <w:r w:rsidRPr="00315408">
        <w:rPr>
          <w:rFonts w:ascii="Arial" w:hAnsi="Arial" w:cs="Arial"/>
        </w:rPr>
        <w:t xml:space="preserve"> на број: подаци о броју или ознаци јавне набавке поводом које се подноси захтев за заштиту права;</w:t>
      </w:r>
    </w:p>
    <w:p w:rsidR="00BD7632" w:rsidRDefault="00BD7632" w:rsidP="00BD7632">
      <w:pPr>
        <w:ind w:firstLine="708"/>
        <w:jc w:val="both"/>
        <w:rPr>
          <w:rFonts w:ascii="Arial" w:hAnsi="Arial" w:cs="Arial"/>
        </w:rPr>
      </w:pPr>
      <w:r>
        <w:rPr>
          <w:rFonts w:ascii="Arial" w:hAnsi="Arial" w:cs="Arial"/>
        </w:rPr>
        <w:t xml:space="preserve">(7) </w:t>
      </w:r>
      <w:proofErr w:type="gramStart"/>
      <w:r>
        <w:rPr>
          <w:rFonts w:ascii="Arial" w:hAnsi="Arial" w:cs="Arial"/>
        </w:rPr>
        <w:t>сврха</w:t>
      </w:r>
      <w:proofErr w:type="gramEnd"/>
      <w:r>
        <w:rPr>
          <w:rFonts w:ascii="Arial" w:hAnsi="Arial" w:cs="Arial"/>
        </w:rPr>
        <w:t>: ЗЗП;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редни број јавне набавкe;</w:t>
      </w:r>
      <w:r w:rsidRPr="00315408">
        <w:rPr>
          <w:rFonts w:ascii="Arial" w:hAnsi="Arial" w:cs="Arial"/>
        </w:rPr>
        <w:t xml:space="preserve">. </w:t>
      </w:r>
    </w:p>
    <w:p w:rsidR="00BD7632" w:rsidRDefault="00BD7632" w:rsidP="00BD7632">
      <w:pPr>
        <w:ind w:firstLine="708"/>
        <w:jc w:val="both"/>
        <w:rPr>
          <w:rFonts w:ascii="Arial" w:hAnsi="Arial" w:cs="Arial"/>
        </w:rPr>
      </w:pPr>
      <w:r w:rsidRPr="00315408">
        <w:rPr>
          <w:rFonts w:ascii="Arial" w:hAnsi="Arial" w:cs="Arial"/>
        </w:rPr>
        <w:t xml:space="preserve">(8) </w:t>
      </w:r>
      <w:proofErr w:type="gramStart"/>
      <w:r w:rsidRPr="00315408">
        <w:rPr>
          <w:rFonts w:ascii="Arial" w:hAnsi="Arial" w:cs="Arial"/>
        </w:rPr>
        <w:t>ко</w:t>
      </w:r>
      <w:r>
        <w:rPr>
          <w:rFonts w:ascii="Arial" w:hAnsi="Arial" w:cs="Arial"/>
        </w:rPr>
        <w:t>рисник</w:t>
      </w:r>
      <w:proofErr w:type="gramEnd"/>
      <w:r>
        <w:rPr>
          <w:rFonts w:ascii="Arial" w:hAnsi="Arial" w:cs="Arial"/>
        </w:rPr>
        <w:t>: буџет Републике Србије;</w:t>
      </w:r>
    </w:p>
    <w:p w:rsidR="00BD7632" w:rsidRDefault="00BD7632" w:rsidP="00BD7632">
      <w:pPr>
        <w:ind w:firstLine="708"/>
        <w:jc w:val="both"/>
        <w:rPr>
          <w:rFonts w:ascii="Arial" w:hAnsi="Arial" w:cs="Arial"/>
        </w:rPr>
      </w:pPr>
      <w:r w:rsidRPr="00315408">
        <w:rPr>
          <w:rFonts w:ascii="Arial" w:hAnsi="Arial" w:cs="Arial"/>
        </w:rPr>
        <w:t xml:space="preserve">(9) </w:t>
      </w:r>
      <w:proofErr w:type="gramStart"/>
      <w:r w:rsidRPr="00315408">
        <w:rPr>
          <w:rFonts w:ascii="Arial" w:hAnsi="Arial" w:cs="Arial"/>
        </w:rPr>
        <w:t>назив</w:t>
      </w:r>
      <w:proofErr w:type="gramEnd"/>
      <w:r w:rsidRPr="00315408">
        <w:rPr>
          <w:rFonts w:ascii="Arial" w:hAnsi="Arial" w:cs="Arial"/>
        </w:rPr>
        <w:t xml:space="preserve"> уплатиоца, односно назив подносиоца захтева за заштиту права за којег је извршена уплата таксе; </w:t>
      </w:r>
    </w:p>
    <w:p w:rsidR="00BD7632" w:rsidRDefault="00BD7632" w:rsidP="00BD7632">
      <w:pPr>
        <w:ind w:firstLine="708"/>
        <w:jc w:val="both"/>
        <w:rPr>
          <w:rFonts w:ascii="Arial" w:hAnsi="Arial" w:cs="Arial"/>
        </w:rPr>
      </w:pPr>
      <w:r w:rsidRPr="00315408">
        <w:rPr>
          <w:rFonts w:ascii="Arial" w:hAnsi="Arial" w:cs="Arial"/>
        </w:rPr>
        <w:t xml:space="preserve">(10) </w:t>
      </w:r>
      <w:proofErr w:type="gramStart"/>
      <w:r w:rsidRPr="00315408">
        <w:rPr>
          <w:rFonts w:ascii="Arial" w:hAnsi="Arial" w:cs="Arial"/>
        </w:rPr>
        <w:t>потпис</w:t>
      </w:r>
      <w:proofErr w:type="gramEnd"/>
      <w:r w:rsidRPr="00315408">
        <w:rPr>
          <w:rFonts w:ascii="Arial" w:hAnsi="Arial" w:cs="Arial"/>
        </w:rPr>
        <w:t xml:space="preserve"> овлашћеног лица банке, </w:t>
      </w:r>
      <w:r w:rsidRPr="001B1537">
        <w:rPr>
          <w:rFonts w:ascii="Arial" w:hAnsi="Arial" w:cs="Arial"/>
          <w:b/>
        </w:rPr>
        <w:t>или</w:t>
      </w:r>
      <w:r w:rsidRPr="00315408">
        <w:rPr>
          <w:rFonts w:ascii="Arial" w:hAnsi="Arial" w:cs="Arial"/>
        </w:rPr>
        <w:t xml:space="preserve"> </w:t>
      </w:r>
    </w:p>
    <w:p w:rsidR="00BD7632" w:rsidRPr="00DF0F3D" w:rsidRDefault="00BD7632" w:rsidP="00BD7632">
      <w:pPr>
        <w:ind w:firstLine="708"/>
        <w:jc w:val="both"/>
        <w:rPr>
          <w:rFonts w:ascii="Arial" w:hAnsi="Arial" w:cs="Arial"/>
        </w:rPr>
      </w:pPr>
    </w:p>
    <w:p w:rsidR="00BD7632" w:rsidRDefault="00BD7632" w:rsidP="00BD7632">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BD7632" w:rsidRPr="00DF0F3D" w:rsidRDefault="00BD7632" w:rsidP="00BD7632">
      <w:pPr>
        <w:ind w:firstLine="708"/>
        <w:jc w:val="both"/>
        <w:rPr>
          <w:rFonts w:ascii="Arial" w:hAnsi="Arial" w:cs="Arial"/>
        </w:rPr>
      </w:pPr>
    </w:p>
    <w:p w:rsidR="00BD7632" w:rsidRDefault="00BD7632" w:rsidP="00BD7632">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BD7632" w:rsidRPr="00DF0F3D" w:rsidRDefault="00BD7632" w:rsidP="00BD7632">
      <w:pPr>
        <w:ind w:firstLine="708"/>
        <w:jc w:val="both"/>
        <w:rPr>
          <w:rFonts w:ascii="Arial" w:hAnsi="Arial" w:cs="Arial"/>
        </w:rPr>
      </w:pPr>
    </w:p>
    <w:p w:rsidR="00BD7632" w:rsidRDefault="00BD7632" w:rsidP="00BD7632">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BD7632" w:rsidRDefault="00BD7632" w:rsidP="00BD7632">
      <w:pPr>
        <w:pStyle w:val="ListParagraph"/>
        <w:rPr>
          <w:rFonts w:ascii="Arial" w:hAnsi="Arial" w:cs="Arial"/>
        </w:rPr>
      </w:pPr>
    </w:p>
    <w:p w:rsidR="00BD7632" w:rsidRPr="001B1537" w:rsidRDefault="00BD7632" w:rsidP="00BD7632">
      <w:pPr>
        <w:jc w:val="both"/>
        <w:rPr>
          <w:rFonts w:ascii="Arial" w:hAnsi="Arial" w:cs="Arial"/>
        </w:rPr>
      </w:pPr>
      <w:proofErr w:type="gramStart"/>
      <w:r w:rsidRPr="001B1537">
        <w:rPr>
          <w:rFonts w:ascii="Arial" w:hAnsi="Arial" w:cs="Arial"/>
        </w:rPr>
        <w:t>Поступак заштите права регулисан је одредбама чл.</w:t>
      </w:r>
      <w:proofErr w:type="gramEnd"/>
      <w:r w:rsidRPr="001B1537">
        <w:rPr>
          <w:rFonts w:ascii="Arial" w:hAnsi="Arial" w:cs="Arial"/>
        </w:rPr>
        <w:t xml:space="preserve"> 138. - 166. </w:t>
      </w:r>
      <w:proofErr w:type="gramStart"/>
      <w:r>
        <w:rPr>
          <w:rFonts w:ascii="Arial" w:hAnsi="Arial" w:cs="Arial"/>
        </w:rPr>
        <w:t>ЗЈН</w:t>
      </w:r>
      <w:r w:rsidRPr="001B1537">
        <w:rPr>
          <w:rFonts w:ascii="Arial" w:hAnsi="Arial" w:cs="Arial"/>
        </w:rPr>
        <w:t>.</w:t>
      </w:r>
      <w:proofErr w:type="gramEnd"/>
      <w:r w:rsidRPr="001B1537">
        <w:rPr>
          <w:rFonts w:ascii="Arial" w:hAnsi="Arial" w:cs="Arial"/>
        </w:rPr>
        <w:t xml:space="preserve"> </w:t>
      </w:r>
    </w:p>
    <w:p w:rsidR="00B00E88" w:rsidRPr="008566BF" w:rsidRDefault="00B00E88" w:rsidP="00BD7632">
      <w:pPr>
        <w:jc w:val="both"/>
        <w:rPr>
          <w:rFonts w:ascii="Arial" w:hAnsi="Arial" w:cs="Arial"/>
          <w:lang w:val="ru-RU"/>
        </w:rPr>
      </w:pPr>
    </w:p>
    <w:p w:rsidR="00BD7632" w:rsidRPr="008566BF" w:rsidRDefault="00BD7632" w:rsidP="00BD7632">
      <w:pPr>
        <w:jc w:val="both"/>
        <w:rPr>
          <w:rFonts w:ascii="Arial" w:hAnsi="Arial" w:cs="Arial"/>
          <w:b/>
          <w:lang w:val="ru-RU"/>
        </w:rPr>
      </w:pPr>
      <w:r>
        <w:rPr>
          <w:rFonts w:ascii="Arial" w:hAnsi="Arial" w:cs="Arial"/>
          <w:b/>
          <w:lang w:val="ru-RU"/>
        </w:rPr>
        <w:t>18</w:t>
      </w:r>
      <w:r w:rsidRPr="008566BF">
        <w:rPr>
          <w:rFonts w:ascii="Arial" w:hAnsi="Arial" w:cs="Arial"/>
          <w:b/>
          <w:lang w:val="ru-RU"/>
        </w:rPr>
        <w:t>. РОК У КОЈЕМ ЋЕ УГОВОР БИТИ ЗАКЉУЧЕН</w:t>
      </w:r>
    </w:p>
    <w:p w:rsidR="00BD7632" w:rsidRDefault="00BD7632" w:rsidP="00BD7632">
      <w:pPr>
        <w:jc w:val="both"/>
        <w:rPr>
          <w:rFonts w:ascii="Arial" w:hAnsi="Arial" w:cs="Arial"/>
          <w:b/>
          <w:lang w:val="sr-Cyrl-CS"/>
        </w:rPr>
      </w:pPr>
    </w:p>
    <w:p w:rsidR="00BD7632" w:rsidRPr="00C35D0E" w:rsidRDefault="00BD7632" w:rsidP="00BD7632">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Pr>
          <w:rFonts w:ascii="Arial" w:hAnsi="Arial" w:cs="Arial"/>
          <w:lang w:val="sr-Cyrl-CS"/>
        </w:rPr>
        <w:t>10</w:t>
      </w:r>
      <w:r w:rsidRPr="00C35D0E">
        <w:rPr>
          <w:rFonts w:ascii="Arial" w:hAnsi="Arial" w:cs="Arial"/>
          <w:lang w:val="sr-Cyrl-CS"/>
        </w:rPr>
        <w:t xml:space="preserve"> дана од дана отварања понуда.</w:t>
      </w:r>
    </w:p>
    <w:p w:rsidR="00BD7632" w:rsidRPr="00B94496" w:rsidRDefault="00BD7632" w:rsidP="00BD7632">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BD7632" w:rsidRDefault="00BD7632" w:rsidP="00BD7632">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5520AD" w:rsidRPr="00B21BCC" w:rsidRDefault="005520AD" w:rsidP="00BD7632">
      <w:pPr>
        <w:jc w:val="both"/>
        <w:rPr>
          <w:rFonts w:ascii="Arial" w:hAnsi="Arial" w:cs="Arial"/>
          <w:b/>
          <w:bCs/>
          <w:i/>
          <w:iCs/>
          <w:lang w:val="ru-RU"/>
        </w:rPr>
      </w:pPr>
    </w:p>
    <w:sectPr w:rsidR="005520AD" w:rsidRPr="00B21BCC" w:rsidSect="00387060">
      <w:footerReference w:type="default" r:id="rId14"/>
      <w:pgSz w:w="11906" w:h="16838"/>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475E" w:rsidRDefault="0060475E" w:rsidP="00882075">
      <w:pPr>
        <w:spacing w:line="240" w:lineRule="auto"/>
      </w:pPr>
      <w:r>
        <w:separator/>
      </w:r>
    </w:p>
  </w:endnote>
  <w:endnote w:type="continuationSeparator" w:id="0">
    <w:p w:rsidR="0060475E" w:rsidRDefault="0060475E" w:rsidP="0088207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font333">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000" w:usb1="00000000" w:usb2="00000000" w:usb3="00000000" w:csb0="00000000" w:csb1="00000000"/>
  </w:font>
  <w:font w:name="Mangal">
    <w:altName w:val="Cambria Math"/>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E16AE7">
      <w:tc>
        <w:tcPr>
          <w:tcW w:w="8208" w:type="dxa"/>
          <w:tcBorders>
            <w:top w:val="single" w:sz="8" w:space="0" w:color="808080"/>
          </w:tcBorders>
          <w:shd w:val="clear" w:color="auto" w:fill="auto"/>
        </w:tcPr>
        <w:p w:rsidR="00E16AE7" w:rsidRPr="008968A8" w:rsidRDefault="00E16AE7" w:rsidP="00387060">
          <w:pPr>
            <w:pStyle w:val="Footer"/>
            <w:jc w:val="center"/>
            <w:rPr>
              <w:b/>
              <w:bCs/>
              <w:i/>
              <w:color w:val="4F81BD"/>
              <w:lang w:val="sr-Cyrl-CS"/>
            </w:rPr>
          </w:pPr>
          <w:r w:rsidRPr="004165B7">
            <w:rPr>
              <w:b/>
              <w:bCs/>
              <w:i/>
              <w:color w:val="4F81BD"/>
            </w:rPr>
            <w:t>Услуге стручног надзора ЈН бр.</w:t>
          </w:r>
          <w:r>
            <w:rPr>
              <w:b/>
              <w:bCs/>
              <w:i/>
              <w:color w:val="4F81BD"/>
              <w:lang w:val="sr-Cyrl-CS"/>
            </w:rPr>
            <w:t>14/17</w:t>
          </w:r>
        </w:p>
      </w:tc>
      <w:tc>
        <w:tcPr>
          <w:tcW w:w="1034" w:type="dxa"/>
          <w:tcBorders>
            <w:top w:val="single" w:sz="8" w:space="0" w:color="808080"/>
            <w:left w:val="single" w:sz="8" w:space="0" w:color="808080"/>
          </w:tcBorders>
          <w:shd w:val="clear" w:color="auto" w:fill="auto"/>
        </w:tcPr>
        <w:p w:rsidR="00E16AE7" w:rsidRDefault="00E16AE7">
          <w:pPr>
            <w:pStyle w:val="Footer"/>
            <w:rPr>
              <w:color w:val="1F497D"/>
            </w:rPr>
          </w:pPr>
          <w:r>
            <w:rPr>
              <w:b/>
              <w:bCs/>
              <w:color w:val="4F81BD"/>
            </w:rPr>
            <w:t xml:space="preserve"> </w:t>
          </w:r>
          <w:r>
            <w:rPr>
              <w:b/>
              <w:bCs/>
              <w:color w:val="4F81BD"/>
            </w:rPr>
            <w:fldChar w:fldCharType="begin"/>
          </w:r>
          <w:r>
            <w:rPr>
              <w:b/>
              <w:bCs/>
              <w:color w:val="4F81BD"/>
            </w:rPr>
            <w:instrText xml:space="preserve"> PAGE </w:instrText>
          </w:r>
          <w:r>
            <w:rPr>
              <w:b/>
              <w:bCs/>
              <w:color w:val="4F81BD"/>
            </w:rPr>
            <w:fldChar w:fldCharType="separate"/>
          </w:r>
          <w:r w:rsidR="006D7935">
            <w:rPr>
              <w:b/>
              <w:bCs/>
              <w:noProof/>
              <w:color w:val="4F81BD"/>
            </w:rPr>
            <w:t>33</w:t>
          </w:r>
          <w:r>
            <w:rPr>
              <w:b/>
              <w:bCs/>
              <w:color w:val="4F81BD"/>
            </w:rPr>
            <w:fldChar w:fldCharType="end"/>
          </w:r>
          <w:r>
            <w:rPr>
              <w:color w:val="4F81BD"/>
            </w:rPr>
            <w:t xml:space="preserve">/ </w:t>
          </w:r>
          <w:r>
            <w:rPr>
              <w:b/>
              <w:bCs/>
              <w:color w:val="4F81BD"/>
            </w:rPr>
            <w:fldChar w:fldCharType="begin"/>
          </w:r>
          <w:r>
            <w:rPr>
              <w:b/>
              <w:bCs/>
              <w:color w:val="4F81BD"/>
            </w:rPr>
            <w:instrText xml:space="preserve"> NUMPAGES \*Arabic </w:instrText>
          </w:r>
          <w:r>
            <w:rPr>
              <w:b/>
              <w:bCs/>
              <w:color w:val="4F81BD"/>
            </w:rPr>
            <w:fldChar w:fldCharType="separate"/>
          </w:r>
          <w:r w:rsidR="006F38A4">
            <w:rPr>
              <w:b/>
              <w:bCs/>
              <w:noProof/>
              <w:color w:val="4F81BD"/>
            </w:rPr>
            <w:t>33</w:t>
          </w:r>
          <w:r>
            <w:rPr>
              <w:b/>
              <w:bCs/>
              <w:color w:val="4F81BD"/>
            </w:rPr>
            <w:fldChar w:fldCharType="end"/>
          </w:r>
        </w:p>
      </w:tc>
    </w:tr>
  </w:tbl>
  <w:p w:rsidR="00E16AE7" w:rsidRDefault="00E16AE7">
    <w:pPr>
      <w:pStyle w:val="Footer"/>
      <w:jc w:val="right"/>
    </w:pPr>
    <w:r>
      <w:rPr>
        <w:color w:val="1F497D"/>
      </w:rPr>
      <w:t xml:space="preserve"> </w:t>
    </w:r>
  </w:p>
  <w:p w:rsidR="00E16AE7" w:rsidRDefault="00E16A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475E" w:rsidRDefault="0060475E" w:rsidP="00882075">
      <w:pPr>
        <w:spacing w:line="240" w:lineRule="auto"/>
      </w:pPr>
      <w:r>
        <w:separator/>
      </w:r>
    </w:p>
  </w:footnote>
  <w:footnote w:type="continuationSeparator" w:id="0">
    <w:p w:rsidR="0060475E" w:rsidRDefault="0060475E" w:rsidP="0088207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0">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2">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5A0BBA"/>
    <w:multiLevelType w:val="hybridMultilevel"/>
    <w:tmpl w:val="FD1E0A12"/>
    <w:lvl w:ilvl="0" w:tplc="584AA3A2">
      <w:start w:val="1"/>
      <w:numFmt w:val="decimal"/>
      <w:lvlText w:val="%1."/>
      <w:lvlJc w:val="left"/>
      <w:pPr>
        <w:ind w:left="1440" w:hanging="360"/>
      </w:pPr>
      <w:rPr>
        <w:rFonts w:hint="default"/>
      </w:rPr>
    </w:lvl>
    <w:lvl w:ilvl="1" w:tplc="081A0019" w:tentative="1">
      <w:start w:val="1"/>
      <w:numFmt w:val="lowerLetter"/>
      <w:lvlText w:val="%2."/>
      <w:lvlJc w:val="left"/>
      <w:pPr>
        <w:ind w:left="2160" w:hanging="360"/>
      </w:pPr>
    </w:lvl>
    <w:lvl w:ilvl="2" w:tplc="081A001B" w:tentative="1">
      <w:start w:val="1"/>
      <w:numFmt w:val="lowerRoman"/>
      <w:lvlText w:val="%3."/>
      <w:lvlJc w:val="right"/>
      <w:pPr>
        <w:ind w:left="2880" w:hanging="180"/>
      </w:pPr>
    </w:lvl>
    <w:lvl w:ilvl="3" w:tplc="081A000F" w:tentative="1">
      <w:start w:val="1"/>
      <w:numFmt w:val="decimal"/>
      <w:lvlText w:val="%4."/>
      <w:lvlJc w:val="left"/>
      <w:pPr>
        <w:ind w:left="3600" w:hanging="360"/>
      </w:pPr>
    </w:lvl>
    <w:lvl w:ilvl="4" w:tplc="081A0019" w:tentative="1">
      <w:start w:val="1"/>
      <w:numFmt w:val="lowerLetter"/>
      <w:lvlText w:val="%5."/>
      <w:lvlJc w:val="left"/>
      <w:pPr>
        <w:ind w:left="4320" w:hanging="360"/>
      </w:pPr>
    </w:lvl>
    <w:lvl w:ilvl="5" w:tplc="081A001B" w:tentative="1">
      <w:start w:val="1"/>
      <w:numFmt w:val="lowerRoman"/>
      <w:lvlText w:val="%6."/>
      <w:lvlJc w:val="right"/>
      <w:pPr>
        <w:ind w:left="5040" w:hanging="180"/>
      </w:pPr>
    </w:lvl>
    <w:lvl w:ilvl="6" w:tplc="081A000F" w:tentative="1">
      <w:start w:val="1"/>
      <w:numFmt w:val="decimal"/>
      <w:lvlText w:val="%7."/>
      <w:lvlJc w:val="left"/>
      <w:pPr>
        <w:ind w:left="5760" w:hanging="360"/>
      </w:pPr>
    </w:lvl>
    <w:lvl w:ilvl="7" w:tplc="081A0019" w:tentative="1">
      <w:start w:val="1"/>
      <w:numFmt w:val="lowerLetter"/>
      <w:lvlText w:val="%8."/>
      <w:lvlJc w:val="left"/>
      <w:pPr>
        <w:ind w:left="6480" w:hanging="360"/>
      </w:pPr>
    </w:lvl>
    <w:lvl w:ilvl="8" w:tplc="081A001B" w:tentative="1">
      <w:start w:val="1"/>
      <w:numFmt w:val="lowerRoman"/>
      <w:lvlText w:val="%9."/>
      <w:lvlJc w:val="right"/>
      <w:pPr>
        <w:ind w:left="7200" w:hanging="180"/>
      </w:pPr>
    </w:lvl>
  </w:abstractNum>
  <w:abstractNum w:abstractNumId="15">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8">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1">
    <w:nsid w:val="3E5D4919"/>
    <w:multiLevelType w:val="multilevel"/>
    <w:tmpl w:val="2312AFB8"/>
    <w:lvl w:ilvl="0">
      <w:start w:val="1"/>
      <w:numFmt w:val="bullet"/>
      <w:lvlText w:val=""/>
      <w:lvlJc w:val="left"/>
      <w:pPr>
        <w:tabs>
          <w:tab w:val="num" w:pos="0"/>
        </w:tabs>
        <w:ind w:left="1440" w:hanging="360"/>
      </w:pPr>
      <w:rPr>
        <w:rFonts w:ascii="Symbol" w:hAnsi="Symbol" w:hint="default"/>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2">
    <w:nsid w:val="404D7DE2"/>
    <w:multiLevelType w:val="hybridMultilevel"/>
    <w:tmpl w:val="4B3250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4">
    <w:nsid w:val="530824A5"/>
    <w:multiLevelType w:val="multilevel"/>
    <w:tmpl w:val="F3A0FFCA"/>
    <w:lvl w:ilvl="0">
      <w:start w:val="1"/>
      <w:numFmt w:val="decimal"/>
      <w:lvlText w:val="%1)"/>
      <w:lvlJc w:val="left"/>
      <w:pPr>
        <w:tabs>
          <w:tab w:val="num" w:pos="0"/>
        </w:tabs>
        <w:ind w:left="1440" w:hanging="360"/>
      </w:pPr>
      <w:rPr>
        <w:rFonts w:cs="Arial"/>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5">
    <w:nsid w:val="5B2E4896"/>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3E0D76"/>
    <w:multiLevelType w:val="hybridMultilevel"/>
    <w:tmpl w:val="4274D9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8">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14"/>
  </w:num>
  <w:num w:numId="5">
    <w:abstractNumId w:val="25"/>
  </w:num>
  <w:num w:numId="6">
    <w:abstractNumId w:val="24"/>
  </w:num>
  <w:num w:numId="7">
    <w:abstractNumId w:val="21"/>
  </w:num>
  <w:num w:numId="8">
    <w:abstractNumId w:val="29"/>
  </w:num>
  <w:num w:numId="9">
    <w:abstractNumId w:val="10"/>
  </w:num>
  <w:num w:numId="10">
    <w:abstractNumId w:val="13"/>
  </w:num>
  <w:num w:numId="11">
    <w:abstractNumId w:val="16"/>
  </w:num>
  <w:num w:numId="12">
    <w:abstractNumId w:val="12"/>
  </w:num>
  <w:num w:numId="13">
    <w:abstractNumId w:val="20"/>
  </w:num>
  <w:num w:numId="14">
    <w:abstractNumId w:val="22"/>
  </w:num>
  <w:num w:numId="15">
    <w:abstractNumId w:val="18"/>
  </w:num>
  <w:num w:numId="16">
    <w:abstractNumId w:val="28"/>
  </w:num>
  <w:num w:numId="17">
    <w:abstractNumId w:val="23"/>
  </w:num>
  <w:num w:numId="18">
    <w:abstractNumId w:val="11"/>
  </w:num>
  <w:num w:numId="19">
    <w:abstractNumId w:val="19"/>
  </w:num>
  <w:num w:numId="20">
    <w:abstractNumId w:val="27"/>
  </w:num>
  <w:num w:numId="21">
    <w:abstractNumId w:val="26"/>
  </w:num>
  <w:num w:numId="22">
    <w:abstractNumId w:val="17"/>
  </w:num>
  <w:num w:numId="23">
    <w:abstractNumId w:val="15"/>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5520AD"/>
    <w:rsid w:val="00004F3C"/>
    <w:rsid w:val="000570ED"/>
    <w:rsid w:val="00060BAB"/>
    <w:rsid w:val="00063E8A"/>
    <w:rsid w:val="000A04E1"/>
    <w:rsid w:val="000C0756"/>
    <w:rsid w:val="00115986"/>
    <w:rsid w:val="00116859"/>
    <w:rsid w:val="001261D2"/>
    <w:rsid w:val="00127FBA"/>
    <w:rsid w:val="00141875"/>
    <w:rsid w:val="00171747"/>
    <w:rsid w:val="00171A63"/>
    <w:rsid w:val="001953B1"/>
    <w:rsid w:val="001A6510"/>
    <w:rsid w:val="001D4B8D"/>
    <w:rsid w:val="002960B1"/>
    <w:rsid w:val="002A1C35"/>
    <w:rsid w:val="002A724A"/>
    <w:rsid w:val="002C7AC7"/>
    <w:rsid w:val="00313F53"/>
    <w:rsid w:val="00320B4A"/>
    <w:rsid w:val="00372E17"/>
    <w:rsid w:val="00382C4C"/>
    <w:rsid w:val="00387060"/>
    <w:rsid w:val="0039399D"/>
    <w:rsid w:val="003B3359"/>
    <w:rsid w:val="003C6073"/>
    <w:rsid w:val="003D267C"/>
    <w:rsid w:val="00406367"/>
    <w:rsid w:val="00410A72"/>
    <w:rsid w:val="0041314B"/>
    <w:rsid w:val="00425375"/>
    <w:rsid w:val="004259F6"/>
    <w:rsid w:val="00427A65"/>
    <w:rsid w:val="0045696C"/>
    <w:rsid w:val="0048029C"/>
    <w:rsid w:val="00480BC8"/>
    <w:rsid w:val="004B758B"/>
    <w:rsid w:val="00507A8F"/>
    <w:rsid w:val="00511ADD"/>
    <w:rsid w:val="00526AE8"/>
    <w:rsid w:val="00532FA1"/>
    <w:rsid w:val="0053638E"/>
    <w:rsid w:val="00545970"/>
    <w:rsid w:val="005520AD"/>
    <w:rsid w:val="005763EA"/>
    <w:rsid w:val="00595A64"/>
    <w:rsid w:val="00597C9E"/>
    <w:rsid w:val="005E1A44"/>
    <w:rsid w:val="005E46DC"/>
    <w:rsid w:val="005E6864"/>
    <w:rsid w:val="0060475E"/>
    <w:rsid w:val="006172C7"/>
    <w:rsid w:val="006306CC"/>
    <w:rsid w:val="006354F3"/>
    <w:rsid w:val="00636BD1"/>
    <w:rsid w:val="00657698"/>
    <w:rsid w:val="0066706F"/>
    <w:rsid w:val="00690AF3"/>
    <w:rsid w:val="006A725A"/>
    <w:rsid w:val="006C35A7"/>
    <w:rsid w:val="006D7935"/>
    <w:rsid w:val="006E7586"/>
    <w:rsid w:val="006F38A4"/>
    <w:rsid w:val="006F4FA3"/>
    <w:rsid w:val="007259D9"/>
    <w:rsid w:val="00794A8B"/>
    <w:rsid w:val="007E6F66"/>
    <w:rsid w:val="00810F53"/>
    <w:rsid w:val="00825767"/>
    <w:rsid w:val="008660D4"/>
    <w:rsid w:val="00871579"/>
    <w:rsid w:val="00882075"/>
    <w:rsid w:val="00884E02"/>
    <w:rsid w:val="008A009A"/>
    <w:rsid w:val="008B712E"/>
    <w:rsid w:val="008C4CA8"/>
    <w:rsid w:val="008D16DA"/>
    <w:rsid w:val="008E5B31"/>
    <w:rsid w:val="00901630"/>
    <w:rsid w:val="00920F81"/>
    <w:rsid w:val="009320C8"/>
    <w:rsid w:val="009345C0"/>
    <w:rsid w:val="009470AE"/>
    <w:rsid w:val="009576B9"/>
    <w:rsid w:val="00962D9E"/>
    <w:rsid w:val="009731C2"/>
    <w:rsid w:val="009B7B00"/>
    <w:rsid w:val="009D6323"/>
    <w:rsid w:val="009E7A5D"/>
    <w:rsid w:val="00A32B8C"/>
    <w:rsid w:val="00A6376B"/>
    <w:rsid w:val="00A70089"/>
    <w:rsid w:val="00A8478B"/>
    <w:rsid w:val="00AA5CF2"/>
    <w:rsid w:val="00AD24A0"/>
    <w:rsid w:val="00AD66F8"/>
    <w:rsid w:val="00AF056D"/>
    <w:rsid w:val="00B00E88"/>
    <w:rsid w:val="00B172AA"/>
    <w:rsid w:val="00B1790D"/>
    <w:rsid w:val="00B20914"/>
    <w:rsid w:val="00B56451"/>
    <w:rsid w:val="00BA2317"/>
    <w:rsid w:val="00BC4C22"/>
    <w:rsid w:val="00BD0869"/>
    <w:rsid w:val="00BD3C4E"/>
    <w:rsid w:val="00BD7632"/>
    <w:rsid w:val="00BF19B5"/>
    <w:rsid w:val="00C1386A"/>
    <w:rsid w:val="00C56359"/>
    <w:rsid w:val="00C74519"/>
    <w:rsid w:val="00C8303D"/>
    <w:rsid w:val="00C916F9"/>
    <w:rsid w:val="00CB295F"/>
    <w:rsid w:val="00D02997"/>
    <w:rsid w:val="00DC2D85"/>
    <w:rsid w:val="00DC3EB4"/>
    <w:rsid w:val="00DE5348"/>
    <w:rsid w:val="00DE7732"/>
    <w:rsid w:val="00E023B3"/>
    <w:rsid w:val="00E16AE7"/>
    <w:rsid w:val="00E4653F"/>
    <w:rsid w:val="00E80813"/>
    <w:rsid w:val="00EF4198"/>
    <w:rsid w:val="00F129A1"/>
    <w:rsid w:val="00F34BFC"/>
    <w:rsid w:val="00F53C95"/>
    <w:rsid w:val="00F65BE3"/>
    <w:rsid w:val="00F82787"/>
    <w:rsid w:val="00F92AB9"/>
    <w:rsid w:val="00FA2BD3"/>
    <w:rsid w:val="00FC7EA5"/>
    <w:rsid w:val="00FE27EF"/>
    <w:rsid w:val="00FE4D17"/>
    <w:rsid w:val="00FF23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AD"/>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5520AD"/>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link w:val="Heading2Char"/>
    <w:qFormat/>
    <w:rsid w:val="005520AD"/>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5520AD"/>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5520AD"/>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5520AD"/>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5520AD"/>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5520AD"/>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5520AD"/>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5520AD"/>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20AD"/>
    <w:rPr>
      <w:rFonts w:ascii="Cambria" w:eastAsia="Arial Unicode MS" w:hAnsi="Cambria" w:cs="font333"/>
      <w:b/>
      <w:bCs/>
      <w:color w:val="365F91"/>
      <w:kern w:val="1"/>
      <w:sz w:val="28"/>
      <w:szCs w:val="28"/>
      <w:lang w:eastAsia="ar-SA"/>
    </w:rPr>
  </w:style>
  <w:style w:type="character" w:customStyle="1" w:styleId="Heading2Char">
    <w:name w:val="Heading 2 Char"/>
    <w:basedOn w:val="DefaultParagraphFont"/>
    <w:link w:val="Heading2"/>
    <w:rsid w:val="005520AD"/>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5520AD"/>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5520AD"/>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5520AD"/>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5520AD"/>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5520AD"/>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5520AD"/>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5520AD"/>
    <w:rPr>
      <w:rFonts w:ascii="Arial" w:eastAsia="Times New Roman" w:hAnsi="Arial" w:cs="Arial"/>
      <w:color w:val="000000"/>
      <w:kern w:val="1"/>
      <w:sz w:val="24"/>
      <w:szCs w:val="24"/>
      <w:lang w:eastAsia="ar-SA"/>
    </w:rPr>
  </w:style>
  <w:style w:type="character" w:customStyle="1" w:styleId="WW8Num2z0">
    <w:name w:val="WW8Num2z0"/>
    <w:rsid w:val="005520AD"/>
    <w:rPr>
      <w:rFonts w:ascii="Symbol" w:hAnsi="Symbol" w:cs="Symbol"/>
    </w:rPr>
  </w:style>
  <w:style w:type="character" w:customStyle="1" w:styleId="WW8Num2z1">
    <w:name w:val="WW8Num2z1"/>
    <w:rsid w:val="005520AD"/>
    <w:rPr>
      <w:rFonts w:ascii="Courier New" w:hAnsi="Courier New" w:cs="Courier New"/>
    </w:rPr>
  </w:style>
  <w:style w:type="character" w:customStyle="1" w:styleId="WW8Num2z2">
    <w:name w:val="WW8Num2z2"/>
    <w:rsid w:val="005520AD"/>
    <w:rPr>
      <w:rFonts w:ascii="Wingdings" w:hAnsi="Wingdings" w:cs="Wingdings"/>
    </w:rPr>
  </w:style>
  <w:style w:type="character" w:customStyle="1" w:styleId="WW8Num3z0">
    <w:name w:val="WW8Num3z0"/>
    <w:rsid w:val="005520AD"/>
    <w:rPr>
      <w:b/>
    </w:rPr>
  </w:style>
  <w:style w:type="character" w:customStyle="1" w:styleId="WW8Num3z1">
    <w:name w:val="WW8Num3z1"/>
    <w:rsid w:val="005520AD"/>
    <w:rPr>
      <w:b/>
      <w:i w:val="0"/>
      <w:sz w:val="24"/>
      <w:szCs w:val="24"/>
    </w:rPr>
  </w:style>
  <w:style w:type="character" w:customStyle="1" w:styleId="WW8Num4z0">
    <w:name w:val="WW8Num4z0"/>
    <w:rsid w:val="005520AD"/>
    <w:rPr>
      <w:rFonts w:cs="Arial"/>
      <w:i w:val="0"/>
      <w:sz w:val="24"/>
    </w:rPr>
  </w:style>
  <w:style w:type="character" w:customStyle="1" w:styleId="WW8Num5z0">
    <w:name w:val="WW8Num5z0"/>
    <w:rsid w:val="005520AD"/>
    <w:rPr>
      <w:rFonts w:cs="Arial"/>
      <w:b w:val="0"/>
      <w:i w:val="0"/>
      <w:sz w:val="24"/>
    </w:rPr>
  </w:style>
  <w:style w:type="character" w:customStyle="1" w:styleId="WW8Num6z0">
    <w:name w:val="WW8Num6z0"/>
    <w:rsid w:val="005520AD"/>
    <w:rPr>
      <w:rFonts w:ascii="Symbol" w:hAnsi="Symbol" w:cs="Symbol"/>
    </w:rPr>
  </w:style>
  <w:style w:type="character" w:customStyle="1" w:styleId="WW8Num6z1">
    <w:name w:val="WW8Num6z1"/>
    <w:rsid w:val="005520AD"/>
    <w:rPr>
      <w:rFonts w:ascii="Courier New" w:hAnsi="Courier New" w:cs="Courier New"/>
    </w:rPr>
  </w:style>
  <w:style w:type="character" w:customStyle="1" w:styleId="WW8Num6z2">
    <w:name w:val="WW8Num6z2"/>
    <w:rsid w:val="005520AD"/>
    <w:rPr>
      <w:rFonts w:ascii="Wingdings" w:hAnsi="Wingdings" w:cs="Wingdings"/>
    </w:rPr>
  </w:style>
  <w:style w:type="character" w:customStyle="1" w:styleId="WW8Num7z0">
    <w:name w:val="WW8Num7z0"/>
    <w:rsid w:val="005520AD"/>
    <w:rPr>
      <w:b w:val="0"/>
      <w:i w:val="0"/>
      <w:color w:val="00000A"/>
    </w:rPr>
  </w:style>
  <w:style w:type="character" w:customStyle="1" w:styleId="WW8Num7z1">
    <w:name w:val="WW8Num7z1"/>
    <w:rsid w:val="005520AD"/>
    <w:rPr>
      <w:rFonts w:ascii="Courier New" w:hAnsi="Courier New" w:cs="Courier New"/>
    </w:rPr>
  </w:style>
  <w:style w:type="character" w:customStyle="1" w:styleId="WW8Num7z2">
    <w:name w:val="WW8Num7z2"/>
    <w:rsid w:val="005520AD"/>
    <w:rPr>
      <w:rFonts w:ascii="Wingdings" w:hAnsi="Wingdings" w:cs="Wingdings"/>
    </w:rPr>
  </w:style>
  <w:style w:type="character" w:customStyle="1" w:styleId="WW8Num8z0">
    <w:name w:val="WW8Num8z0"/>
    <w:rsid w:val="005520AD"/>
    <w:rPr>
      <w:rFonts w:ascii="Symbol" w:hAnsi="Symbol" w:cs="Symbol"/>
    </w:rPr>
  </w:style>
  <w:style w:type="character" w:customStyle="1" w:styleId="WW8Num9z0">
    <w:name w:val="WW8Num9z0"/>
    <w:rsid w:val="005520AD"/>
    <w:rPr>
      <w:i w:val="0"/>
    </w:rPr>
  </w:style>
  <w:style w:type="character" w:customStyle="1" w:styleId="WW8Num9z1">
    <w:name w:val="WW8Num9z1"/>
    <w:rsid w:val="005520AD"/>
    <w:rPr>
      <w:rFonts w:ascii="Courier New" w:hAnsi="Courier New" w:cs="Courier New"/>
    </w:rPr>
  </w:style>
  <w:style w:type="character" w:customStyle="1" w:styleId="WW8Num9z2">
    <w:name w:val="WW8Num9z2"/>
    <w:rsid w:val="005520AD"/>
    <w:rPr>
      <w:rFonts w:ascii="Wingdings" w:hAnsi="Wingdings" w:cs="Wingdings"/>
    </w:rPr>
  </w:style>
  <w:style w:type="character" w:customStyle="1" w:styleId="WW8Num8z1">
    <w:name w:val="WW8Num8z1"/>
    <w:rsid w:val="005520AD"/>
    <w:rPr>
      <w:rFonts w:ascii="Courier New" w:hAnsi="Courier New" w:cs="Courier New"/>
    </w:rPr>
  </w:style>
  <w:style w:type="character" w:customStyle="1" w:styleId="WW8Num8z2">
    <w:name w:val="WW8Num8z2"/>
    <w:rsid w:val="005520AD"/>
    <w:rPr>
      <w:rFonts w:ascii="Wingdings" w:hAnsi="Wingdings" w:cs="Wingdings"/>
    </w:rPr>
  </w:style>
  <w:style w:type="character" w:customStyle="1" w:styleId="WW8Num10z0">
    <w:name w:val="WW8Num10z0"/>
    <w:rsid w:val="005520AD"/>
    <w:rPr>
      <w:rFonts w:ascii="Symbol" w:hAnsi="Symbol" w:cs="Symbol"/>
    </w:rPr>
  </w:style>
  <w:style w:type="character" w:customStyle="1" w:styleId="WW8Num10z1">
    <w:name w:val="WW8Num10z1"/>
    <w:rsid w:val="005520AD"/>
    <w:rPr>
      <w:rFonts w:ascii="Courier New" w:hAnsi="Courier New" w:cs="Courier New"/>
    </w:rPr>
  </w:style>
  <w:style w:type="character" w:customStyle="1" w:styleId="WW8Num10z2">
    <w:name w:val="WW8Num10z2"/>
    <w:rsid w:val="005520AD"/>
    <w:rPr>
      <w:rFonts w:ascii="Wingdings" w:hAnsi="Wingdings" w:cs="Wingdings"/>
    </w:rPr>
  </w:style>
  <w:style w:type="character" w:customStyle="1" w:styleId="WW8Num12z0">
    <w:name w:val="WW8Num12z0"/>
    <w:rsid w:val="005520AD"/>
    <w:rPr>
      <w:b/>
    </w:rPr>
  </w:style>
  <w:style w:type="character" w:customStyle="1" w:styleId="WW8Num12z1">
    <w:name w:val="WW8Num12z1"/>
    <w:rsid w:val="005520AD"/>
    <w:rPr>
      <w:b/>
      <w:i w:val="0"/>
      <w:sz w:val="24"/>
      <w:szCs w:val="24"/>
    </w:rPr>
  </w:style>
  <w:style w:type="character" w:customStyle="1" w:styleId="WW8Num13z0">
    <w:name w:val="WW8Num13z0"/>
    <w:rsid w:val="005520AD"/>
    <w:rPr>
      <w:b w:val="0"/>
    </w:rPr>
  </w:style>
  <w:style w:type="character" w:customStyle="1" w:styleId="WW8Num15z0">
    <w:name w:val="WW8Num15z0"/>
    <w:rsid w:val="005520AD"/>
    <w:rPr>
      <w:rFonts w:ascii="Wingdings" w:hAnsi="Wingdings" w:cs="Wingdings"/>
    </w:rPr>
  </w:style>
  <w:style w:type="character" w:customStyle="1" w:styleId="WW8Num15z1">
    <w:name w:val="WW8Num15z1"/>
    <w:rsid w:val="005520AD"/>
    <w:rPr>
      <w:rFonts w:ascii="Courier New" w:hAnsi="Courier New" w:cs="Courier New"/>
    </w:rPr>
  </w:style>
  <w:style w:type="character" w:customStyle="1" w:styleId="WW8Num15z3">
    <w:name w:val="WW8Num15z3"/>
    <w:rsid w:val="005520AD"/>
    <w:rPr>
      <w:rFonts w:ascii="Symbol" w:hAnsi="Symbol" w:cs="Symbol"/>
    </w:rPr>
  </w:style>
  <w:style w:type="character" w:customStyle="1" w:styleId="WW-DefaultParagraphFont">
    <w:name w:val="WW-Default Paragraph Font"/>
    <w:rsid w:val="005520AD"/>
  </w:style>
  <w:style w:type="character" w:customStyle="1" w:styleId="ListParagraphChar">
    <w:name w:val="List Paragraph Char"/>
    <w:rsid w:val="005520AD"/>
  </w:style>
  <w:style w:type="character" w:customStyle="1" w:styleId="CommentReference1">
    <w:name w:val="Comment Reference1"/>
    <w:rsid w:val="005520AD"/>
    <w:rPr>
      <w:sz w:val="16"/>
      <w:szCs w:val="16"/>
    </w:rPr>
  </w:style>
  <w:style w:type="character" w:customStyle="1" w:styleId="CommentTextChar">
    <w:name w:val="Comment Text Char"/>
    <w:rsid w:val="005520AD"/>
    <w:rPr>
      <w:sz w:val="20"/>
      <w:szCs w:val="20"/>
    </w:rPr>
  </w:style>
  <w:style w:type="character" w:customStyle="1" w:styleId="CommentSubjectChar">
    <w:name w:val="Comment Subject Char"/>
    <w:rsid w:val="005520AD"/>
    <w:rPr>
      <w:b/>
      <w:bCs/>
      <w:sz w:val="20"/>
      <w:szCs w:val="20"/>
    </w:rPr>
  </w:style>
  <w:style w:type="character" w:customStyle="1" w:styleId="BalloonTextChar">
    <w:name w:val="Balloon Text Char"/>
    <w:rsid w:val="005520AD"/>
    <w:rPr>
      <w:rFonts w:ascii="Tahoma" w:hAnsi="Tahoma" w:cs="Tahoma"/>
      <w:sz w:val="16"/>
      <w:szCs w:val="16"/>
    </w:rPr>
  </w:style>
  <w:style w:type="character" w:customStyle="1" w:styleId="BodyText2Char">
    <w:name w:val="Body Text 2 Char"/>
    <w:rsid w:val="005520AD"/>
    <w:rPr>
      <w:sz w:val="24"/>
      <w:szCs w:val="24"/>
    </w:rPr>
  </w:style>
  <w:style w:type="character" w:customStyle="1" w:styleId="BodyText2Char1">
    <w:name w:val="Body Text 2 Char1"/>
    <w:basedOn w:val="WW-DefaultParagraphFont"/>
    <w:rsid w:val="005520AD"/>
  </w:style>
  <w:style w:type="character" w:customStyle="1" w:styleId="BodyText3Char">
    <w:name w:val="Body Text 3 Char"/>
    <w:rsid w:val="005520AD"/>
    <w:rPr>
      <w:rFonts w:ascii="Times New Roman" w:eastAsia="Times New Roman" w:hAnsi="Times New Roman" w:cs="Times New Roman"/>
      <w:sz w:val="16"/>
      <w:szCs w:val="16"/>
    </w:rPr>
  </w:style>
  <w:style w:type="character" w:customStyle="1" w:styleId="NoSpacingChar">
    <w:name w:val="No Spacing Char"/>
    <w:rsid w:val="005520AD"/>
    <w:rPr>
      <w:rFonts w:cs="font333"/>
      <w:lang w:val="en-US"/>
    </w:rPr>
  </w:style>
  <w:style w:type="character" w:customStyle="1" w:styleId="HeaderChar">
    <w:name w:val="Header Char"/>
    <w:basedOn w:val="WW-DefaultParagraphFont"/>
    <w:rsid w:val="005520AD"/>
  </w:style>
  <w:style w:type="character" w:customStyle="1" w:styleId="FooterChar">
    <w:name w:val="Footer Char"/>
    <w:basedOn w:val="WW-DefaultParagraphFont"/>
    <w:rsid w:val="005520AD"/>
  </w:style>
  <w:style w:type="character" w:customStyle="1" w:styleId="ListLabel1">
    <w:name w:val="ListLabel 1"/>
    <w:rsid w:val="005520AD"/>
    <w:rPr>
      <w:rFonts w:cs="Courier New"/>
    </w:rPr>
  </w:style>
  <w:style w:type="character" w:customStyle="1" w:styleId="ListLabel2">
    <w:name w:val="ListLabel 2"/>
    <w:rsid w:val="005520AD"/>
    <w:rPr>
      <w:b/>
      <w:i w:val="0"/>
      <w:sz w:val="24"/>
      <w:szCs w:val="24"/>
    </w:rPr>
  </w:style>
  <w:style w:type="character" w:customStyle="1" w:styleId="ListLabel3">
    <w:name w:val="ListLabel 3"/>
    <w:rsid w:val="005520AD"/>
    <w:rPr>
      <w:rFonts w:cs="Arial"/>
      <w:i w:val="0"/>
      <w:sz w:val="24"/>
    </w:rPr>
  </w:style>
  <w:style w:type="character" w:customStyle="1" w:styleId="ListLabel4">
    <w:name w:val="ListLabel 4"/>
    <w:rsid w:val="005520AD"/>
    <w:rPr>
      <w:rFonts w:cs="Arial"/>
      <w:b w:val="0"/>
      <w:i w:val="0"/>
      <w:sz w:val="24"/>
    </w:rPr>
  </w:style>
  <w:style w:type="character" w:customStyle="1" w:styleId="ListLabel5">
    <w:name w:val="ListLabel 5"/>
    <w:rsid w:val="005520AD"/>
    <w:rPr>
      <w:rFonts w:cs="Calibri"/>
    </w:rPr>
  </w:style>
  <w:style w:type="character" w:customStyle="1" w:styleId="ListLabel6">
    <w:name w:val="ListLabel 6"/>
    <w:rsid w:val="005520AD"/>
    <w:rPr>
      <w:b w:val="0"/>
      <w:i w:val="0"/>
      <w:color w:val="00000A"/>
    </w:rPr>
  </w:style>
  <w:style w:type="character" w:customStyle="1" w:styleId="ListLabel7">
    <w:name w:val="ListLabel 7"/>
    <w:rsid w:val="005520AD"/>
    <w:rPr>
      <w:rFonts w:eastAsia="TimesNewRomanPSMT" w:cs="Times New Roman"/>
    </w:rPr>
  </w:style>
  <w:style w:type="character" w:customStyle="1" w:styleId="ListLabel8">
    <w:name w:val="ListLabel 8"/>
    <w:rsid w:val="005520AD"/>
    <w:rPr>
      <w:i w:val="0"/>
    </w:rPr>
  </w:style>
  <w:style w:type="character" w:customStyle="1" w:styleId="NumberingSymbols">
    <w:name w:val="Numbering Symbols"/>
    <w:rsid w:val="005520AD"/>
  </w:style>
  <w:style w:type="paragraph" w:customStyle="1" w:styleId="Heading">
    <w:name w:val="Heading"/>
    <w:basedOn w:val="Normal"/>
    <w:next w:val="BodyText"/>
    <w:rsid w:val="005520AD"/>
    <w:pPr>
      <w:keepNext/>
      <w:spacing w:before="240" w:after="120"/>
    </w:pPr>
    <w:rPr>
      <w:rFonts w:ascii="Arial" w:hAnsi="Arial" w:cs="Mangal"/>
      <w:sz w:val="28"/>
      <w:szCs w:val="28"/>
    </w:rPr>
  </w:style>
  <w:style w:type="paragraph" w:styleId="BodyText">
    <w:name w:val="Body Text"/>
    <w:basedOn w:val="Normal"/>
    <w:link w:val="BodyTextChar"/>
    <w:rsid w:val="005520AD"/>
    <w:pPr>
      <w:spacing w:after="120"/>
    </w:pPr>
  </w:style>
  <w:style w:type="character" w:customStyle="1" w:styleId="BodyTextChar">
    <w:name w:val="Body Text Char"/>
    <w:basedOn w:val="DefaultParagraphFont"/>
    <w:link w:val="BodyText"/>
    <w:rsid w:val="005520AD"/>
    <w:rPr>
      <w:rFonts w:ascii="Times New Roman" w:eastAsia="Arial Unicode MS" w:hAnsi="Times New Roman" w:cs="Times New Roman"/>
      <w:color w:val="000000"/>
      <w:kern w:val="1"/>
      <w:sz w:val="24"/>
      <w:szCs w:val="24"/>
      <w:lang w:eastAsia="ar-SA"/>
    </w:rPr>
  </w:style>
  <w:style w:type="paragraph" w:styleId="List">
    <w:name w:val="List"/>
    <w:basedOn w:val="BodyText"/>
    <w:rsid w:val="005520AD"/>
    <w:rPr>
      <w:rFonts w:cs="Mangal"/>
    </w:rPr>
  </w:style>
  <w:style w:type="paragraph" w:styleId="Caption">
    <w:name w:val="caption"/>
    <w:basedOn w:val="Normal"/>
    <w:qFormat/>
    <w:rsid w:val="005520AD"/>
    <w:pPr>
      <w:suppressLineNumbers/>
      <w:spacing w:before="120" w:after="120"/>
    </w:pPr>
    <w:rPr>
      <w:rFonts w:cs="Mangal"/>
      <w:i/>
      <w:iCs/>
    </w:rPr>
  </w:style>
  <w:style w:type="paragraph" w:customStyle="1" w:styleId="Index">
    <w:name w:val="Index"/>
    <w:basedOn w:val="Normal"/>
    <w:rsid w:val="005520AD"/>
    <w:pPr>
      <w:suppressLineNumbers/>
    </w:pPr>
    <w:rPr>
      <w:rFonts w:cs="Mangal"/>
    </w:rPr>
  </w:style>
  <w:style w:type="paragraph" w:styleId="ListParagraph">
    <w:name w:val="List Paragraph"/>
    <w:basedOn w:val="Normal"/>
    <w:uiPriority w:val="34"/>
    <w:qFormat/>
    <w:rsid w:val="005520AD"/>
    <w:pPr>
      <w:ind w:left="720"/>
    </w:pPr>
  </w:style>
  <w:style w:type="paragraph" w:customStyle="1" w:styleId="CommentText1">
    <w:name w:val="Comment Text1"/>
    <w:basedOn w:val="Normal"/>
    <w:rsid w:val="005520AD"/>
    <w:rPr>
      <w:sz w:val="20"/>
      <w:szCs w:val="20"/>
    </w:rPr>
  </w:style>
  <w:style w:type="paragraph" w:customStyle="1" w:styleId="CommentSubject1">
    <w:name w:val="Comment Subject1"/>
    <w:basedOn w:val="CommentText1"/>
    <w:rsid w:val="005520AD"/>
    <w:rPr>
      <w:b/>
      <w:bCs/>
    </w:rPr>
  </w:style>
  <w:style w:type="paragraph" w:styleId="BalloonText">
    <w:name w:val="Balloon Text"/>
    <w:basedOn w:val="Normal"/>
    <w:link w:val="BalloonTextChar1"/>
    <w:rsid w:val="005520AD"/>
    <w:rPr>
      <w:rFonts w:ascii="Tahoma" w:hAnsi="Tahoma" w:cs="Tahoma"/>
      <w:sz w:val="16"/>
      <w:szCs w:val="16"/>
    </w:rPr>
  </w:style>
  <w:style w:type="character" w:customStyle="1" w:styleId="BalloonTextChar1">
    <w:name w:val="Balloon Text Char1"/>
    <w:basedOn w:val="DefaultParagraphFont"/>
    <w:link w:val="BalloonText"/>
    <w:rsid w:val="005520AD"/>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5520AD"/>
    <w:pPr>
      <w:suppressLineNumbers/>
    </w:pPr>
    <w:rPr>
      <w:sz w:val="32"/>
      <w:szCs w:val="32"/>
    </w:rPr>
  </w:style>
  <w:style w:type="paragraph" w:styleId="BodyText2">
    <w:name w:val="Body Text 2"/>
    <w:basedOn w:val="Normal"/>
    <w:link w:val="BodyText2Char2"/>
    <w:rsid w:val="005520AD"/>
    <w:pPr>
      <w:spacing w:after="120" w:line="480" w:lineRule="auto"/>
    </w:pPr>
  </w:style>
  <w:style w:type="character" w:customStyle="1" w:styleId="BodyText2Char2">
    <w:name w:val="Body Text 2 Char2"/>
    <w:basedOn w:val="DefaultParagraphFont"/>
    <w:link w:val="BodyText2"/>
    <w:rsid w:val="005520AD"/>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5520AD"/>
    <w:pPr>
      <w:spacing w:after="120"/>
    </w:pPr>
    <w:rPr>
      <w:rFonts w:eastAsia="Times New Roman"/>
      <w:sz w:val="16"/>
      <w:szCs w:val="16"/>
    </w:rPr>
  </w:style>
  <w:style w:type="character" w:customStyle="1" w:styleId="BodyText3Char1">
    <w:name w:val="Body Text 3 Char1"/>
    <w:basedOn w:val="DefaultParagraphFont"/>
    <w:link w:val="BodyText3"/>
    <w:rsid w:val="005520AD"/>
    <w:rPr>
      <w:rFonts w:ascii="Times New Roman" w:eastAsia="Times New Roman" w:hAnsi="Times New Roman" w:cs="Times New Roman"/>
      <w:color w:val="000000"/>
      <w:kern w:val="1"/>
      <w:sz w:val="16"/>
      <w:szCs w:val="16"/>
      <w:lang w:eastAsia="ar-SA"/>
    </w:rPr>
  </w:style>
  <w:style w:type="paragraph" w:styleId="NoSpacing">
    <w:name w:val="No Spacing"/>
    <w:qFormat/>
    <w:rsid w:val="005520AD"/>
    <w:pPr>
      <w:suppressAutoHyphens/>
      <w:spacing w:after="0" w:line="100" w:lineRule="atLeast"/>
      <w:jc w:val="left"/>
    </w:pPr>
    <w:rPr>
      <w:rFonts w:ascii="Calibri" w:eastAsia="Arial Unicode MS" w:hAnsi="Calibri" w:cs="Calibri"/>
      <w:kern w:val="1"/>
      <w:lang w:eastAsia="ar-SA"/>
    </w:rPr>
  </w:style>
  <w:style w:type="paragraph" w:styleId="Header">
    <w:name w:val="header"/>
    <w:basedOn w:val="Normal"/>
    <w:link w:val="HeaderChar1"/>
    <w:rsid w:val="005520AD"/>
    <w:pPr>
      <w:suppressLineNumbers/>
      <w:tabs>
        <w:tab w:val="center" w:pos="4513"/>
        <w:tab w:val="right" w:pos="9026"/>
      </w:tabs>
    </w:pPr>
  </w:style>
  <w:style w:type="character" w:customStyle="1" w:styleId="HeaderChar1">
    <w:name w:val="Header Char1"/>
    <w:basedOn w:val="DefaultParagraphFont"/>
    <w:link w:val="Header"/>
    <w:rsid w:val="005520AD"/>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5520AD"/>
    <w:pPr>
      <w:suppressLineNumbers/>
      <w:tabs>
        <w:tab w:val="center" w:pos="4513"/>
        <w:tab w:val="right" w:pos="9026"/>
      </w:tabs>
    </w:pPr>
  </w:style>
  <w:style w:type="character" w:customStyle="1" w:styleId="FooterChar1">
    <w:name w:val="Footer Char1"/>
    <w:basedOn w:val="DefaultParagraphFont"/>
    <w:link w:val="Footer"/>
    <w:rsid w:val="005520AD"/>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5520AD"/>
    <w:pPr>
      <w:suppressLineNumbers/>
    </w:pPr>
  </w:style>
  <w:style w:type="paragraph" w:customStyle="1" w:styleId="TableHeading">
    <w:name w:val="Table Heading"/>
    <w:basedOn w:val="TableContents"/>
    <w:rsid w:val="005520AD"/>
    <w:pPr>
      <w:jc w:val="center"/>
    </w:pPr>
    <w:rPr>
      <w:b/>
      <w:bCs/>
    </w:rPr>
  </w:style>
  <w:style w:type="paragraph" w:customStyle="1" w:styleId="PythagoreanTheorem">
    <w:name w:val="Pythagorean Theorem"/>
    <w:rsid w:val="005520AD"/>
    <w:pPr>
      <w:suppressAutoHyphens/>
      <w:spacing w:line="276" w:lineRule="auto"/>
      <w:jc w:val="left"/>
    </w:pPr>
    <w:rPr>
      <w:rFonts w:ascii="Calibri" w:eastAsia="MS Mincho" w:hAnsi="Calibri" w:cs="Arial"/>
      <w:lang w:eastAsia="ar-SA"/>
    </w:rPr>
  </w:style>
  <w:style w:type="table" w:styleId="TableGrid">
    <w:name w:val="Table Grid"/>
    <w:basedOn w:val="TableNormal"/>
    <w:uiPriority w:val="59"/>
    <w:rsid w:val="005520AD"/>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5520AD"/>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5520AD"/>
    <w:rPr>
      <w:rFonts w:ascii="Calibri" w:hAnsi="Calibri" w:cs="Calibri"/>
      <w:b/>
      <w:bCs/>
      <w:sz w:val="18"/>
      <w:szCs w:val="18"/>
    </w:rPr>
  </w:style>
  <w:style w:type="character" w:styleId="Hyperlink">
    <w:name w:val="Hyperlink"/>
    <w:basedOn w:val="DefaultParagraphFont"/>
    <w:uiPriority w:val="99"/>
    <w:rsid w:val="005520AD"/>
    <w:rPr>
      <w:color w:val="0000FF"/>
      <w:u w:val="single"/>
    </w:rPr>
  </w:style>
  <w:style w:type="paragraph" w:customStyle="1" w:styleId="Style6">
    <w:name w:val="Style6"/>
    <w:basedOn w:val="Normal"/>
    <w:uiPriority w:val="99"/>
    <w:rsid w:val="005520AD"/>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5520AD"/>
    <w:rPr>
      <w:rFonts w:ascii="Calibri" w:hAnsi="Calibri" w:cs="Calibri"/>
      <w:sz w:val="22"/>
      <w:szCs w:val="22"/>
    </w:rPr>
  </w:style>
  <w:style w:type="paragraph" w:customStyle="1" w:styleId="Style10">
    <w:name w:val="Style10"/>
    <w:basedOn w:val="Normal"/>
    <w:uiPriority w:val="99"/>
    <w:rsid w:val="005520AD"/>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5520AD"/>
    <w:rPr>
      <w:rFonts w:ascii="Calibri" w:hAnsi="Calibri" w:cs="Calibri"/>
      <w:b/>
      <w:bCs/>
      <w:sz w:val="22"/>
      <w:szCs w:val="22"/>
    </w:rPr>
  </w:style>
  <w:style w:type="character" w:customStyle="1" w:styleId="apple-converted-space">
    <w:name w:val="apple-converted-space"/>
    <w:rsid w:val="005520AD"/>
  </w:style>
  <w:style w:type="character" w:customStyle="1" w:styleId="apple-style-span">
    <w:name w:val="apple-style-span"/>
    <w:basedOn w:val="DefaultParagraphFont"/>
    <w:rsid w:val="005520AD"/>
  </w:style>
  <w:style w:type="paragraph" w:customStyle="1" w:styleId="Default">
    <w:name w:val="Default"/>
    <w:rsid w:val="00DE5348"/>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styleId="CommentText">
    <w:name w:val="annotation text"/>
    <w:basedOn w:val="Normal"/>
    <w:link w:val="CommentTextChar1"/>
    <w:unhideWhenUsed/>
    <w:rsid w:val="00BD7632"/>
    <w:pPr>
      <w:spacing w:line="240" w:lineRule="auto"/>
    </w:pPr>
    <w:rPr>
      <w:sz w:val="20"/>
      <w:szCs w:val="20"/>
    </w:rPr>
  </w:style>
  <w:style w:type="character" w:customStyle="1" w:styleId="CommentTextChar1">
    <w:name w:val="Comment Text Char1"/>
    <w:basedOn w:val="DefaultParagraphFont"/>
    <w:link w:val="CommentText"/>
    <w:rsid w:val="00BD7632"/>
    <w:rPr>
      <w:rFonts w:ascii="Times New Roman" w:eastAsia="Arial Unicode MS" w:hAnsi="Times New Roman" w:cs="Times New Roman"/>
      <w:color w:val="000000"/>
      <w:kern w:val="1"/>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lja.jasovic@sobatocina.org.r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obatocina.org.rs"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D5479-BF5A-4355-BC58-0AA17B985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1106</TotalTime>
  <Pages>33</Pages>
  <Words>9531</Words>
  <Characters>54331</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OljaFond</cp:lastModifiedBy>
  <cp:revision>78</cp:revision>
  <cp:lastPrinted>2017-09-07T12:17:00Z</cp:lastPrinted>
  <dcterms:created xsi:type="dcterms:W3CDTF">2016-01-29T12:06:00Z</dcterms:created>
  <dcterms:modified xsi:type="dcterms:W3CDTF">2017-09-07T12:17:00Z</dcterms:modified>
</cp:coreProperties>
</file>